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3C5BC" w14:textId="77777777" w:rsidR="009040D2" w:rsidRPr="00821D4F" w:rsidRDefault="009040D2" w:rsidP="009040D2">
      <w:pPr>
        <w:pStyle w:val="NoSpacing"/>
        <w:ind w:left="1701"/>
        <w:rPr>
          <w:rFonts w:asciiTheme="minorHAnsi" w:hAnsiTheme="minorHAnsi" w:cstheme="minorHAnsi"/>
          <w:sz w:val="22"/>
          <w:szCs w:val="22"/>
        </w:rPr>
      </w:pPr>
      <w:r w:rsidRPr="00821D4F">
        <w:rPr>
          <w:rFonts w:asciiTheme="minorHAnsi" w:hAnsiTheme="minorHAnsi" w:cstheme="minorHAnsi"/>
          <w:noProof/>
          <w:sz w:val="22"/>
          <w:szCs w:val="22"/>
          <w:lang w:val="sr-Latn-RS" w:eastAsia="sr-Latn-RS"/>
        </w:rPr>
        <mc:AlternateContent>
          <mc:Choice Requires="wps">
            <w:drawing>
              <wp:anchor distT="0" distB="0" distL="114300" distR="114300" simplePos="0" relativeHeight="251664384" behindDoc="0" locked="0" layoutInCell="1" allowOverlap="1" wp14:anchorId="41645F1D" wp14:editId="42A1C40F">
                <wp:simplePos x="0" y="0"/>
                <wp:positionH relativeFrom="column">
                  <wp:posOffset>-95250</wp:posOffset>
                </wp:positionH>
                <wp:positionV relativeFrom="paragraph">
                  <wp:posOffset>-92075</wp:posOffset>
                </wp:positionV>
                <wp:extent cx="1127760" cy="1173480"/>
                <wp:effectExtent l="0" t="0" r="0" b="825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73480"/>
                        </a:xfrm>
                        <a:prstGeom prst="rect">
                          <a:avLst/>
                        </a:prstGeom>
                        <a:solidFill>
                          <a:srgbClr val="FFFFFF"/>
                        </a:solidFill>
                        <a:ln w="9525">
                          <a:solidFill>
                            <a:srgbClr val="FFFFFF"/>
                          </a:solidFill>
                          <a:miter lim="800000"/>
                          <a:headEnd/>
                          <a:tailEnd/>
                        </a:ln>
                      </wps:spPr>
                      <wps:txbx>
                        <w:txbxContent>
                          <w:p w14:paraId="75446468" w14:textId="77777777" w:rsidR="00B12CD4" w:rsidRDefault="00B12CD4" w:rsidP="009040D2">
                            <w:r>
                              <w:rPr>
                                <w:noProof/>
                                <w:lang w:val="sr-Latn-RS" w:eastAsia="sr-Latn-RS"/>
                              </w:rPr>
                              <w:drawing>
                                <wp:inline distT="0" distB="0" distL="0" distR="0" wp14:anchorId="5DFFBC82" wp14:editId="36EFAF87">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1645F1D" id="_x0000_t202" coordsize="21600,21600" o:spt="202" path="m,l,21600r21600,l21600,xe">
                <v:stroke joinstyle="miter"/>
                <v:path gradientshapeok="t" o:connecttype="rect"/>
              </v:shapetype>
              <v:shape id="Text Box 6" o:spid="_x0000_s1026" type="#_x0000_t202" style="position:absolute;left:0;text-align:left;margin-left:-7.5pt;margin-top:-7.25pt;width:88.8pt;height:92.4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" strokecolor="white">
                <v:textbox style="mso-fit-shape-to-text:t">
                  <w:txbxContent>
                    <w:p w14:paraId="75446468" w14:textId="77777777" w:rsidR="00B12CD4" w:rsidRDefault="00B12CD4" w:rsidP="009040D2">
                      <w:r>
                        <w:rPr>
                          <w:noProof/>
                          <w:lang w:val="sr-Latn-RS" w:eastAsia="sr-Latn-RS"/>
                        </w:rPr>
                        <w:drawing>
                          <wp:inline distT="0" distB="0" distL="0" distR="0" wp14:anchorId="5DFFBC82" wp14:editId="36EFAF87">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mc:Fallback>
        </mc:AlternateContent>
      </w:r>
      <w:r w:rsidRPr="00821D4F">
        <w:rPr>
          <w:rFonts w:asciiTheme="minorHAnsi" w:hAnsiTheme="minorHAnsi" w:cstheme="minorHAnsi"/>
          <w:noProof/>
          <w:sz w:val="22"/>
          <w:szCs w:val="22"/>
          <w:lang w:eastAsia="zh-TW"/>
        </w:rPr>
        <w:t>Република Србија</w:t>
      </w:r>
    </w:p>
    <w:p w14:paraId="09C5C6F2" w14:textId="77777777" w:rsidR="009040D2" w:rsidRPr="00821D4F" w:rsidRDefault="009040D2" w:rsidP="009040D2">
      <w:pPr>
        <w:pStyle w:val="NoSpacing"/>
        <w:tabs>
          <w:tab w:val="right" w:pos="10466"/>
        </w:tabs>
        <w:ind w:left="1701"/>
        <w:rPr>
          <w:rFonts w:asciiTheme="minorHAnsi" w:hAnsiTheme="minorHAnsi" w:cstheme="minorHAnsi"/>
          <w:sz w:val="22"/>
          <w:szCs w:val="22"/>
        </w:rPr>
      </w:pPr>
      <w:r w:rsidRPr="00821D4F">
        <w:rPr>
          <w:rFonts w:asciiTheme="minorHAnsi" w:hAnsiTheme="minorHAnsi" w:cstheme="minorHAnsi"/>
          <w:sz w:val="22"/>
          <w:szCs w:val="22"/>
        </w:rPr>
        <w:t>Аутономна покрајина Војводина</w:t>
      </w:r>
      <w:r w:rsidRPr="00821D4F">
        <w:rPr>
          <w:rFonts w:asciiTheme="minorHAnsi" w:hAnsiTheme="minorHAnsi" w:cstheme="minorHAnsi"/>
          <w:sz w:val="22"/>
          <w:szCs w:val="22"/>
        </w:rPr>
        <w:tab/>
      </w:r>
    </w:p>
    <w:p w14:paraId="036DD8F5" w14:textId="77777777" w:rsidR="009040D2" w:rsidRPr="00821D4F" w:rsidRDefault="009040D2" w:rsidP="009040D2">
      <w:pPr>
        <w:pStyle w:val="NoSpacing"/>
        <w:ind w:left="1701"/>
        <w:rPr>
          <w:rFonts w:asciiTheme="minorHAnsi" w:hAnsiTheme="minorHAnsi" w:cstheme="minorHAnsi"/>
          <w:sz w:val="22"/>
          <w:szCs w:val="22"/>
        </w:rPr>
      </w:pPr>
      <w:r w:rsidRPr="00821D4F">
        <w:rPr>
          <w:rFonts w:asciiTheme="minorHAnsi" w:hAnsiTheme="minorHAnsi" w:cstheme="minorHAnsi"/>
          <w:sz w:val="22"/>
          <w:szCs w:val="22"/>
        </w:rPr>
        <w:t>Специјална болница за психијатријске болести</w:t>
      </w:r>
    </w:p>
    <w:p w14:paraId="2828D478" w14:textId="77777777" w:rsidR="009040D2" w:rsidRPr="00821D4F" w:rsidRDefault="009040D2" w:rsidP="009040D2">
      <w:pPr>
        <w:pStyle w:val="NoSpacing"/>
        <w:ind w:left="1701"/>
        <w:rPr>
          <w:rFonts w:asciiTheme="minorHAnsi" w:hAnsiTheme="minorHAnsi" w:cstheme="minorHAnsi"/>
          <w:sz w:val="22"/>
          <w:szCs w:val="22"/>
        </w:rPr>
      </w:pPr>
      <w:r w:rsidRPr="00821D4F">
        <w:rPr>
          <w:rFonts w:asciiTheme="minorHAnsi" w:hAnsiTheme="minorHAnsi" w:cstheme="minorHAnsi"/>
          <w:sz w:val="22"/>
          <w:szCs w:val="22"/>
          <w:lang w:val="sr-Cyrl-CS"/>
        </w:rPr>
        <w:t>„др Славољуб Бакаловић“ Вршац</w:t>
      </w:r>
    </w:p>
    <w:p w14:paraId="416BD28A" w14:textId="1605402F" w:rsidR="009040D2" w:rsidRPr="006058E6" w:rsidRDefault="009040D2" w:rsidP="009040D2">
      <w:pPr>
        <w:pStyle w:val="NoSpacing"/>
        <w:ind w:left="1701"/>
        <w:rPr>
          <w:rFonts w:asciiTheme="minorHAnsi" w:hAnsiTheme="minorHAnsi" w:cstheme="minorHAnsi"/>
          <w:sz w:val="22"/>
          <w:szCs w:val="22"/>
          <w:lang w:val="sr-Cyrl-RS"/>
        </w:rPr>
      </w:pPr>
      <w:r w:rsidRPr="00821D4F">
        <w:rPr>
          <w:rFonts w:asciiTheme="minorHAnsi" w:hAnsiTheme="minorHAnsi" w:cstheme="minorHAnsi"/>
          <w:sz w:val="22"/>
          <w:szCs w:val="22"/>
        </w:rPr>
        <w:t xml:space="preserve">Датум: </w:t>
      </w:r>
      <w:r w:rsidR="007463A1" w:rsidRPr="0091246B">
        <w:rPr>
          <w:rFonts w:asciiTheme="minorHAnsi" w:hAnsiTheme="minorHAnsi" w:cstheme="minorHAnsi"/>
          <w:sz w:val="22"/>
          <w:szCs w:val="22"/>
          <w:lang w:val="sr-Latn-RS"/>
        </w:rPr>
        <w:t>1</w:t>
      </w:r>
      <w:r w:rsidR="0091246B" w:rsidRPr="0091246B">
        <w:rPr>
          <w:rFonts w:asciiTheme="minorHAnsi" w:hAnsiTheme="minorHAnsi" w:cstheme="minorHAnsi"/>
          <w:sz w:val="22"/>
          <w:szCs w:val="22"/>
          <w:lang w:val="sr-Cyrl-RS"/>
        </w:rPr>
        <w:t>5</w:t>
      </w:r>
      <w:r w:rsidRPr="0091246B">
        <w:rPr>
          <w:rFonts w:asciiTheme="minorHAnsi" w:hAnsiTheme="minorHAnsi" w:cstheme="minorHAnsi"/>
          <w:sz w:val="22"/>
          <w:szCs w:val="22"/>
          <w:lang w:val="sr-Latn-RS"/>
        </w:rPr>
        <w:t>.</w:t>
      </w:r>
      <w:r w:rsidR="007463A1" w:rsidRPr="0091246B">
        <w:rPr>
          <w:rFonts w:asciiTheme="minorHAnsi" w:hAnsiTheme="minorHAnsi" w:cstheme="minorHAnsi"/>
          <w:sz w:val="22"/>
          <w:szCs w:val="22"/>
          <w:lang w:val="sr-Latn-RS"/>
        </w:rPr>
        <w:t>6</w:t>
      </w:r>
      <w:r w:rsidRPr="0091246B">
        <w:rPr>
          <w:rFonts w:asciiTheme="minorHAnsi" w:hAnsiTheme="minorHAnsi" w:cstheme="minorHAnsi"/>
          <w:sz w:val="22"/>
          <w:szCs w:val="22"/>
          <w:lang w:val="sr-Latn-RS"/>
        </w:rPr>
        <w:t>.20</w:t>
      </w:r>
      <w:r w:rsidR="007463A1" w:rsidRPr="0091246B">
        <w:rPr>
          <w:rFonts w:asciiTheme="minorHAnsi" w:hAnsiTheme="minorHAnsi" w:cstheme="minorHAnsi"/>
          <w:sz w:val="22"/>
          <w:szCs w:val="22"/>
          <w:lang w:val="sr-Latn-RS"/>
        </w:rPr>
        <w:t>20</w:t>
      </w:r>
      <w:r w:rsidRPr="0091246B">
        <w:rPr>
          <w:rFonts w:asciiTheme="minorHAnsi" w:hAnsiTheme="minorHAnsi" w:cstheme="minorHAnsi"/>
          <w:sz w:val="22"/>
          <w:szCs w:val="22"/>
          <w:lang w:val="sr-Latn-RS"/>
        </w:rPr>
        <w:t>.</w:t>
      </w:r>
      <w:r w:rsidR="006058E6">
        <w:rPr>
          <w:rFonts w:asciiTheme="minorHAnsi" w:hAnsiTheme="minorHAnsi" w:cstheme="minorHAnsi"/>
          <w:sz w:val="22"/>
          <w:szCs w:val="22"/>
          <w:lang w:val="sr-Latn-RS"/>
        </w:rPr>
        <w:t xml:space="preserve"> </w:t>
      </w:r>
      <w:r w:rsidR="006058E6">
        <w:rPr>
          <w:rFonts w:asciiTheme="minorHAnsi" w:hAnsiTheme="minorHAnsi" w:cstheme="minorHAnsi"/>
          <w:sz w:val="22"/>
          <w:szCs w:val="22"/>
          <w:lang w:val="sr-Cyrl-RS"/>
        </w:rPr>
        <w:t>године</w:t>
      </w:r>
    </w:p>
    <w:p w14:paraId="6078D4E4" w14:textId="5C4A8817" w:rsidR="009040D2" w:rsidRPr="00821D4F" w:rsidRDefault="009040D2" w:rsidP="009040D2">
      <w:pPr>
        <w:pStyle w:val="NoSpacing"/>
        <w:ind w:left="1701"/>
        <w:rPr>
          <w:rFonts w:asciiTheme="minorHAnsi" w:hAnsiTheme="minorHAnsi" w:cstheme="minorHAnsi"/>
          <w:sz w:val="22"/>
          <w:szCs w:val="22"/>
          <w:lang w:val="ro-RO"/>
        </w:rPr>
      </w:pPr>
      <w:r w:rsidRPr="00821D4F">
        <w:rPr>
          <w:rFonts w:asciiTheme="minorHAnsi" w:hAnsiTheme="minorHAnsi" w:cstheme="minorHAnsi"/>
          <w:sz w:val="22"/>
          <w:szCs w:val="22"/>
        </w:rPr>
        <w:t>Број: 01</w:t>
      </w:r>
      <w:r w:rsidR="006058E6" w:rsidRPr="00A93D8C">
        <w:rPr>
          <w:rFonts w:asciiTheme="minorHAnsi" w:hAnsiTheme="minorHAnsi" w:cstheme="minorHAnsi"/>
          <w:sz w:val="22"/>
          <w:szCs w:val="22"/>
          <w:lang w:val="sr-Cyrl-RS"/>
        </w:rPr>
        <w:t>-</w:t>
      </w:r>
      <w:bookmarkStart w:id="0" w:name="_Hlk42757269"/>
      <w:r w:rsidR="006058E6">
        <w:rPr>
          <w:rFonts w:asciiTheme="minorHAnsi" w:hAnsiTheme="minorHAnsi" w:cstheme="minorHAnsi"/>
          <w:sz w:val="22"/>
          <w:szCs w:val="22"/>
          <w:lang w:val="sr-Latn-RS"/>
        </w:rPr>
        <w:t>847</w:t>
      </w:r>
      <w:bookmarkEnd w:id="0"/>
      <w:r w:rsidRPr="00821D4F">
        <w:rPr>
          <w:rFonts w:asciiTheme="minorHAnsi" w:hAnsiTheme="minorHAnsi" w:cstheme="minorHAnsi"/>
          <w:sz w:val="22"/>
          <w:szCs w:val="22"/>
        </w:rPr>
        <w:t>/6</w:t>
      </w:r>
    </w:p>
    <w:p w14:paraId="168C2A17" w14:textId="0C65B20F" w:rsidR="009040D2" w:rsidRPr="00D31D07" w:rsidRDefault="00157839" w:rsidP="009040D2">
      <w:pPr>
        <w:jc w:val="both"/>
        <w:rPr>
          <w:rFonts w:asciiTheme="minorHAnsi" w:hAnsiTheme="minorHAnsi" w:cstheme="minorHAnsi"/>
          <w:b/>
          <w:bCs/>
          <w:noProof/>
          <w:sz w:val="22"/>
          <w:szCs w:val="22"/>
          <w:lang w:val="sr-Cyrl-CS"/>
        </w:rPr>
      </w:pPr>
      <w:r>
        <w:rPr>
          <w:rFonts w:asciiTheme="minorHAnsi" w:hAnsiTheme="minorHAnsi" w:cstheme="minorHAnsi"/>
          <w:noProof/>
          <w:sz w:val="22"/>
          <w:szCs w:val="22"/>
          <w:lang w:val="sr-Cyrl-CS"/>
        </w:rPr>
        <w:t xml:space="preserve">                              </w:t>
      </w:r>
    </w:p>
    <w:p w14:paraId="1A37601E" w14:textId="77777777" w:rsidR="009040D2" w:rsidRPr="00821D4F" w:rsidRDefault="009040D2" w:rsidP="009040D2">
      <w:pPr>
        <w:jc w:val="both"/>
        <w:rPr>
          <w:rFonts w:asciiTheme="minorHAnsi" w:hAnsiTheme="minorHAnsi" w:cstheme="minorHAnsi"/>
          <w:noProof/>
          <w:sz w:val="22"/>
          <w:szCs w:val="22"/>
          <w:lang w:val="sr-Cyrl-CS"/>
        </w:rPr>
      </w:pPr>
    </w:p>
    <w:p w14:paraId="596F155F" w14:textId="77777777" w:rsidR="009040D2" w:rsidRPr="00821D4F" w:rsidRDefault="009040D2" w:rsidP="009040D2">
      <w:pPr>
        <w:jc w:val="center"/>
        <w:rPr>
          <w:rFonts w:asciiTheme="minorHAnsi" w:hAnsiTheme="minorHAnsi" w:cstheme="minorHAnsi"/>
          <w:noProof/>
          <w:sz w:val="22"/>
          <w:szCs w:val="22"/>
          <w:lang w:val="sr-Cyrl-CS"/>
        </w:rPr>
      </w:pPr>
    </w:p>
    <w:p w14:paraId="1593B960" w14:textId="77777777" w:rsidR="009040D2" w:rsidRPr="00821D4F" w:rsidRDefault="009040D2" w:rsidP="009040D2">
      <w:pPr>
        <w:jc w:val="center"/>
        <w:rPr>
          <w:rFonts w:asciiTheme="minorHAnsi" w:hAnsiTheme="minorHAnsi" w:cstheme="minorHAnsi"/>
          <w:b/>
          <w:noProof/>
          <w:sz w:val="22"/>
          <w:szCs w:val="22"/>
          <w:lang w:val="sr-Cyrl-CS"/>
        </w:rPr>
      </w:pPr>
    </w:p>
    <w:p w14:paraId="5F3B65E0" w14:textId="77777777" w:rsidR="009040D2" w:rsidRPr="00821D4F" w:rsidRDefault="009040D2" w:rsidP="009040D2">
      <w:pPr>
        <w:jc w:val="center"/>
        <w:rPr>
          <w:rFonts w:asciiTheme="minorHAnsi" w:hAnsiTheme="minorHAnsi" w:cstheme="minorHAnsi"/>
          <w:b/>
          <w:noProof/>
          <w:sz w:val="22"/>
          <w:szCs w:val="22"/>
          <w:lang w:val="sr-Cyrl-CS"/>
        </w:rPr>
      </w:pPr>
    </w:p>
    <w:p w14:paraId="04C01F97" w14:textId="77777777" w:rsidR="009040D2" w:rsidRPr="00821D4F" w:rsidRDefault="009040D2" w:rsidP="009040D2">
      <w:pPr>
        <w:jc w:val="center"/>
        <w:rPr>
          <w:rFonts w:asciiTheme="minorHAnsi" w:hAnsiTheme="minorHAnsi" w:cstheme="minorHAnsi"/>
          <w:b/>
          <w:noProof/>
          <w:sz w:val="22"/>
          <w:szCs w:val="22"/>
          <w:lang w:val="sr-Cyrl-CS"/>
        </w:rPr>
      </w:pPr>
    </w:p>
    <w:p w14:paraId="598895D5" w14:textId="77777777" w:rsidR="009040D2" w:rsidRPr="00821D4F" w:rsidRDefault="009040D2" w:rsidP="009040D2">
      <w:pPr>
        <w:jc w:val="center"/>
        <w:rPr>
          <w:rFonts w:asciiTheme="minorHAnsi" w:hAnsiTheme="minorHAnsi" w:cstheme="minorHAnsi"/>
          <w:b/>
          <w:noProof/>
          <w:sz w:val="22"/>
          <w:szCs w:val="22"/>
          <w:lang w:val="sr-Cyrl-CS"/>
        </w:rPr>
      </w:pPr>
    </w:p>
    <w:p w14:paraId="67E8EC23" w14:textId="77777777" w:rsidR="009040D2" w:rsidRPr="00821D4F" w:rsidRDefault="009040D2" w:rsidP="009040D2">
      <w:pPr>
        <w:jc w:val="center"/>
        <w:rPr>
          <w:rFonts w:asciiTheme="minorHAnsi" w:hAnsiTheme="minorHAnsi" w:cstheme="minorHAnsi"/>
          <w:b/>
          <w:noProof/>
          <w:sz w:val="22"/>
          <w:szCs w:val="22"/>
          <w:lang w:val="sr-Cyrl-CS"/>
        </w:rPr>
      </w:pPr>
    </w:p>
    <w:p w14:paraId="6DB7D9CC" w14:textId="77777777" w:rsidR="009040D2" w:rsidRPr="00821D4F" w:rsidRDefault="009040D2" w:rsidP="009040D2">
      <w:pPr>
        <w:jc w:val="center"/>
        <w:rPr>
          <w:rFonts w:asciiTheme="minorHAnsi" w:hAnsiTheme="minorHAnsi" w:cstheme="minorHAnsi"/>
          <w:b/>
          <w:noProof/>
          <w:sz w:val="22"/>
          <w:szCs w:val="22"/>
          <w:lang w:val="sr-Cyrl-CS"/>
        </w:rPr>
      </w:pPr>
    </w:p>
    <w:p w14:paraId="412B5435" w14:textId="77777777" w:rsidR="009040D2" w:rsidRPr="00821D4F" w:rsidRDefault="009040D2" w:rsidP="009040D2">
      <w:pPr>
        <w:jc w:val="center"/>
        <w:rPr>
          <w:rFonts w:asciiTheme="minorHAnsi" w:hAnsiTheme="minorHAnsi" w:cstheme="minorHAnsi"/>
          <w:b/>
          <w:noProof/>
          <w:sz w:val="22"/>
          <w:szCs w:val="22"/>
          <w:lang w:val="sr-Cyrl-CS"/>
        </w:rPr>
      </w:pPr>
    </w:p>
    <w:p w14:paraId="364A3AB7" w14:textId="77777777" w:rsidR="009040D2" w:rsidRPr="00821D4F" w:rsidRDefault="009040D2" w:rsidP="009040D2">
      <w:pPr>
        <w:jc w:val="center"/>
        <w:rPr>
          <w:rFonts w:asciiTheme="minorHAnsi" w:hAnsiTheme="minorHAnsi" w:cstheme="minorHAnsi"/>
          <w:b/>
          <w:noProof/>
          <w:sz w:val="22"/>
          <w:szCs w:val="22"/>
          <w:lang w:val="sr-Cyrl-CS"/>
        </w:rPr>
      </w:pPr>
    </w:p>
    <w:p w14:paraId="58BB4091" w14:textId="77777777" w:rsidR="009040D2" w:rsidRPr="00821D4F" w:rsidRDefault="009040D2" w:rsidP="009040D2">
      <w:pPr>
        <w:jc w:val="center"/>
        <w:rPr>
          <w:rFonts w:asciiTheme="minorHAnsi" w:hAnsiTheme="minorHAnsi" w:cstheme="minorHAnsi"/>
          <w:b/>
          <w:noProof/>
          <w:sz w:val="22"/>
          <w:szCs w:val="22"/>
          <w:lang w:val="sr-Cyrl-CS"/>
        </w:rPr>
      </w:pPr>
    </w:p>
    <w:p w14:paraId="22A8DC76" w14:textId="77777777" w:rsidR="009040D2" w:rsidRPr="00821D4F" w:rsidRDefault="009040D2" w:rsidP="009040D2">
      <w:pPr>
        <w:jc w:val="center"/>
        <w:rPr>
          <w:rFonts w:asciiTheme="minorHAnsi" w:hAnsiTheme="minorHAnsi" w:cstheme="minorHAnsi"/>
          <w:b/>
          <w:noProof/>
          <w:sz w:val="22"/>
          <w:szCs w:val="22"/>
          <w:lang w:val="sr-Cyrl-CS"/>
        </w:rPr>
      </w:pPr>
    </w:p>
    <w:p w14:paraId="431E4FEB" w14:textId="77777777" w:rsidR="009040D2" w:rsidRPr="00821D4F" w:rsidRDefault="009040D2" w:rsidP="009040D2">
      <w:pPr>
        <w:jc w:val="center"/>
        <w:rPr>
          <w:rFonts w:asciiTheme="minorHAnsi" w:hAnsiTheme="minorHAnsi" w:cstheme="minorHAnsi"/>
          <w:b/>
          <w:noProof/>
          <w:sz w:val="22"/>
          <w:szCs w:val="22"/>
          <w:lang w:val="sr-Cyrl-CS"/>
        </w:rPr>
      </w:pPr>
    </w:p>
    <w:p w14:paraId="7CECB4EC" w14:textId="77777777" w:rsidR="009040D2" w:rsidRPr="00821D4F" w:rsidRDefault="009040D2" w:rsidP="009040D2">
      <w:pPr>
        <w:jc w:val="center"/>
        <w:rPr>
          <w:rFonts w:asciiTheme="minorHAnsi" w:hAnsiTheme="minorHAnsi" w:cstheme="minorHAnsi"/>
          <w:b/>
          <w:noProof/>
          <w:sz w:val="22"/>
          <w:szCs w:val="22"/>
          <w:lang w:val="sr-Cyrl-CS"/>
        </w:rPr>
      </w:pPr>
    </w:p>
    <w:p w14:paraId="1FE5B7AC" w14:textId="77777777" w:rsidR="009040D2" w:rsidRPr="00821D4F" w:rsidRDefault="009040D2" w:rsidP="009040D2">
      <w:pPr>
        <w:jc w:val="center"/>
        <w:rPr>
          <w:rFonts w:asciiTheme="minorHAnsi" w:hAnsiTheme="minorHAnsi" w:cstheme="minorHAnsi"/>
          <w:b/>
          <w:noProof/>
          <w:lang w:val="sr-Cyrl-CS"/>
        </w:rPr>
      </w:pPr>
      <w:r w:rsidRPr="00821D4F">
        <w:rPr>
          <w:rFonts w:asciiTheme="minorHAnsi" w:hAnsiTheme="minorHAnsi" w:cstheme="minorHAnsi"/>
          <w:b/>
          <w:noProof/>
          <w:lang w:val="sr-Cyrl-CS"/>
        </w:rPr>
        <w:t>Јавна набавка добара</w:t>
      </w:r>
    </w:p>
    <w:p w14:paraId="4AC417BA" w14:textId="77777777" w:rsidR="009040D2" w:rsidRPr="00821D4F" w:rsidRDefault="009040D2" w:rsidP="009040D2">
      <w:pPr>
        <w:jc w:val="center"/>
        <w:rPr>
          <w:rFonts w:asciiTheme="minorHAnsi" w:hAnsiTheme="minorHAnsi" w:cstheme="minorHAnsi"/>
          <w:noProof/>
          <w:lang w:val="sr-Cyrl-CS"/>
        </w:rPr>
      </w:pPr>
    </w:p>
    <w:p w14:paraId="5FCF1708" w14:textId="5A8F1385" w:rsidR="009040D2" w:rsidRPr="00082D47" w:rsidRDefault="009040D2" w:rsidP="009040D2">
      <w:pPr>
        <w:jc w:val="center"/>
        <w:rPr>
          <w:rFonts w:asciiTheme="minorHAnsi" w:hAnsiTheme="minorHAnsi" w:cstheme="minorHAnsi"/>
          <w:b/>
          <w:bCs/>
          <w:noProof/>
          <w:lang w:val="sr-Latn-RS"/>
        </w:rPr>
      </w:pPr>
      <w:r w:rsidRPr="00821D4F">
        <w:rPr>
          <w:rFonts w:asciiTheme="minorHAnsi" w:hAnsiTheme="minorHAnsi" w:cstheme="minorHAnsi"/>
          <w:b/>
          <w:bCs/>
          <w:noProof/>
          <w:lang w:val="sr-Cyrl-CS"/>
        </w:rPr>
        <w:t xml:space="preserve">ЈН </w:t>
      </w:r>
      <w:r w:rsidR="00082D47">
        <w:rPr>
          <w:rFonts w:asciiTheme="minorHAnsi" w:hAnsiTheme="minorHAnsi" w:cstheme="minorHAnsi"/>
          <w:b/>
          <w:bCs/>
          <w:noProof/>
          <w:lang w:val="sr-Latn-RS"/>
        </w:rPr>
        <w:t>11</w:t>
      </w:r>
      <w:r w:rsidRPr="00821D4F">
        <w:rPr>
          <w:rFonts w:asciiTheme="minorHAnsi" w:hAnsiTheme="minorHAnsi" w:cstheme="minorHAnsi"/>
          <w:b/>
          <w:bCs/>
          <w:noProof/>
          <w:lang w:val="sr-Cyrl-CS"/>
        </w:rPr>
        <w:t>/20</w:t>
      </w:r>
      <w:r w:rsidR="00082D47">
        <w:rPr>
          <w:rFonts w:asciiTheme="minorHAnsi" w:hAnsiTheme="minorHAnsi" w:cstheme="minorHAnsi"/>
          <w:b/>
          <w:bCs/>
          <w:noProof/>
          <w:lang w:val="sr-Latn-RS"/>
        </w:rPr>
        <w:t>20</w:t>
      </w:r>
    </w:p>
    <w:p w14:paraId="26B36D4B" w14:textId="77777777" w:rsidR="009040D2" w:rsidRPr="00821D4F" w:rsidRDefault="009040D2" w:rsidP="009040D2">
      <w:pPr>
        <w:jc w:val="center"/>
        <w:rPr>
          <w:rFonts w:asciiTheme="minorHAnsi" w:hAnsiTheme="minorHAnsi" w:cstheme="minorHAnsi"/>
          <w:b/>
          <w:bCs/>
          <w:noProof/>
          <w:lang w:val="sr-Cyrl-CS"/>
        </w:rPr>
      </w:pPr>
    </w:p>
    <w:p w14:paraId="4C74927D" w14:textId="77777777" w:rsidR="009040D2" w:rsidRPr="00821D4F" w:rsidRDefault="009040D2" w:rsidP="009040D2">
      <w:pPr>
        <w:jc w:val="center"/>
        <w:rPr>
          <w:rFonts w:asciiTheme="minorHAnsi" w:hAnsiTheme="minorHAnsi" w:cstheme="minorHAnsi"/>
          <w:b/>
          <w:bCs/>
          <w:noProof/>
          <w:lang w:val="sr-Cyrl-CS"/>
        </w:rPr>
      </w:pPr>
      <w:r w:rsidRPr="00821D4F">
        <w:rPr>
          <w:rFonts w:asciiTheme="minorHAnsi" w:hAnsiTheme="minorHAnsi" w:cstheme="minorHAnsi"/>
          <w:b/>
          <w:bCs/>
          <w:noProof/>
          <w:lang w:val="sr-Cyrl-CS"/>
        </w:rPr>
        <w:t>Јавна набавка добара</w:t>
      </w:r>
    </w:p>
    <w:p w14:paraId="78D26015" w14:textId="77777777" w:rsidR="00082D47" w:rsidRDefault="00082D47" w:rsidP="009040D2">
      <w:pPr>
        <w:jc w:val="center"/>
        <w:rPr>
          <w:rFonts w:asciiTheme="minorHAnsi" w:hAnsiTheme="minorHAnsi" w:cstheme="minorHAnsi"/>
          <w:b/>
          <w:bCs/>
          <w:noProof/>
          <w:lang w:val="sr-Cyrl-RS"/>
        </w:rPr>
      </w:pPr>
      <w:r w:rsidRPr="00082D47">
        <w:rPr>
          <w:rFonts w:asciiTheme="minorHAnsi" w:hAnsiTheme="minorHAnsi" w:cstheme="minorHAnsi"/>
          <w:b/>
          <w:bCs/>
          <w:noProof/>
          <w:lang w:val="sr-Cyrl-RS"/>
        </w:rPr>
        <w:t xml:space="preserve">Лекови са Д листе лекова и нерегистровани лекови које набавља установа за осигурана лица </w:t>
      </w:r>
    </w:p>
    <w:p w14:paraId="2B37A956" w14:textId="6175A1F0" w:rsidR="009040D2" w:rsidRPr="00821D4F" w:rsidRDefault="009040D2" w:rsidP="009040D2">
      <w:pPr>
        <w:jc w:val="center"/>
        <w:rPr>
          <w:rFonts w:asciiTheme="minorHAnsi" w:hAnsiTheme="minorHAnsi" w:cstheme="minorHAnsi"/>
          <w:b/>
          <w:bCs/>
          <w:noProof/>
        </w:rPr>
      </w:pPr>
      <w:r w:rsidRPr="00821D4F">
        <w:rPr>
          <w:rFonts w:asciiTheme="minorHAnsi" w:hAnsiTheme="minorHAnsi" w:cstheme="minorHAnsi"/>
          <w:b/>
          <w:bCs/>
          <w:noProof/>
        </w:rPr>
        <w:t>- Отворени поступак -</w:t>
      </w:r>
    </w:p>
    <w:p w14:paraId="11681BF1" w14:textId="77777777" w:rsidR="009040D2" w:rsidRPr="00821D4F" w:rsidRDefault="009040D2" w:rsidP="009040D2">
      <w:pPr>
        <w:jc w:val="both"/>
        <w:rPr>
          <w:rFonts w:asciiTheme="minorHAnsi" w:hAnsiTheme="minorHAnsi" w:cstheme="minorHAnsi"/>
          <w:noProof/>
          <w:sz w:val="22"/>
          <w:szCs w:val="22"/>
          <w:lang w:val="sr-Cyrl-CS"/>
        </w:rPr>
      </w:pPr>
    </w:p>
    <w:p w14:paraId="62049BE7" w14:textId="77777777" w:rsidR="009040D2" w:rsidRPr="00821D4F" w:rsidRDefault="009040D2" w:rsidP="009040D2">
      <w:pPr>
        <w:jc w:val="both"/>
        <w:rPr>
          <w:rFonts w:asciiTheme="minorHAnsi" w:hAnsiTheme="minorHAnsi" w:cstheme="minorHAnsi"/>
          <w:noProof/>
          <w:sz w:val="22"/>
          <w:szCs w:val="22"/>
          <w:lang w:val="sr-Cyrl-CS"/>
        </w:rPr>
      </w:pPr>
    </w:p>
    <w:p w14:paraId="65DDE553" w14:textId="77777777" w:rsidR="009040D2" w:rsidRPr="00821D4F" w:rsidRDefault="009040D2" w:rsidP="009040D2">
      <w:pPr>
        <w:jc w:val="both"/>
        <w:rPr>
          <w:rFonts w:asciiTheme="minorHAnsi" w:hAnsiTheme="minorHAnsi" w:cstheme="minorHAnsi"/>
          <w:noProof/>
          <w:sz w:val="22"/>
          <w:szCs w:val="22"/>
          <w:lang w:val="sr-Cyrl-CS"/>
        </w:rPr>
      </w:pPr>
    </w:p>
    <w:p w14:paraId="0CB39D63" w14:textId="77777777" w:rsidR="009040D2" w:rsidRPr="00821D4F" w:rsidRDefault="009040D2" w:rsidP="009040D2">
      <w:pPr>
        <w:jc w:val="both"/>
        <w:rPr>
          <w:rFonts w:asciiTheme="minorHAnsi" w:hAnsiTheme="minorHAnsi" w:cstheme="minorHAnsi"/>
          <w:noProof/>
          <w:sz w:val="22"/>
          <w:szCs w:val="22"/>
          <w:lang w:val="sr-Cyrl-CS"/>
        </w:rPr>
      </w:pPr>
    </w:p>
    <w:p w14:paraId="424F801E" w14:textId="77777777" w:rsidR="009040D2" w:rsidRPr="00821D4F" w:rsidRDefault="009040D2" w:rsidP="009040D2">
      <w:pPr>
        <w:jc w:val="both"/>
        <w:rPr>
          <w:rFonts w:asciiTheme="minorHAnsi" w:hAnsiTheme="minorHAnsi" w:cstheme="minorHAnsi"/>
          <w:noProof/>
          <w:sz w:val="22"/>
          <w:szCs w:val="22"/>
          <w:lang w:val="sr-Cyrl-CS"/>
        </w:rPr>
      </w:pPr>
    </w:p>
    <w:p w14:paraId="7EF2DFA1" w14:textId="77777777" w:rsidR="009040D2" w:rsidRPr="00821D4F" w:rsidRDefault="009040D2" w:rsidP="009040D2">
      <w:pPr>
        <w:jc w:val="both"/>
        <w:rPr>
          <w:rFonts w:asciiTheme="minorHAnsi" w:hAnsiTheme="minorHAnsi" w:cstheme="minorHAnsi"/>
          <w:noProof/>
          <w:sz w:val="22"/>
          <w:szCs w:val="22"/>
          <w:lang w:val="sr-Cyrl-CS"/>
        </w:rPr>
      </w:pPr>
    </w:p>
    <w:p w14:paraId="467A106F" w14:textId="77777777" w:rsidR="009040D2" w:rsidRPr="00821D4F" w:rsidRDefault="009040D2" w:rsidP="009040D2">
      <w:pPr>
        <w:jc w:val="both"/>
        <w:rPr>
          <w:rFonts w:asciiTheme="minorHAnsi" w:hAnsiTheme="minorHAnsi" w:cstheme="minorHAnsi"/>
          <w:noProof/>
          <w:sz w:val="22"/>
          <w:szCs w:val="22"/>
          <w:lang w:val="sr-Cyrl-CS"/>
        </w:rPr>
      </w:pPr>
    </w:p>
    <w:p w14:paraId="53D5505C" w14:textId="77777777" w:rsidR="009040D2" w:rsidRPr="00821D4F" w:rsidRDefault="009040D2" w:rsidP="009040D2">
      <w:pPr>
        <w:jc w:val="both"/>
        <w:rPr>
          <w:rFonts w:asciiTheme="minorHAnsi" w:hAnsiTheme="minorHAnsi" w:cstheme="minorHAnsi"/>
          <w:noProof/>
          <w:sz w:val="22"/>
          <w:szCs w:val="22"/>
          <w:lang w:val="sr-Cyrl-CS"/>
        </w:rPr>
      </w:pPr>
    </w:p>
    <w:p w14:paraId="3978B1B0" w14:textId="77777777" w:rsidR="009040D2" w:rsidRPr="00821D4F" w:rsidRDefault="009040D2" w:rsidP="009040D2">
      <w:pPr>
        <w:tabs>
          <w:tab w:val="left" w:pos="7440"/>
        </w:tabs>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r>
    </w:p>
    <w:p w14:paraId="664585BA" w14:textId="77777777" w:rsidR="009040D2" w:rsidRPr="00821D4F" w:rsidRDefault="009040D2" w:rsidP="009040D2">
      <w:pPr>
        <w:jc w:val="both"/>
        <w:rPr>
          <w:rFonts w:asciiTheme="minorHAnsi" w:hAnsiTheme="minorHAnsi" w:cstheme="minorHAnsi"/>
          <w:noProof/>
          <w:sz w:val="22"/>
          <w:szCs w:val="22"/>
          <w:lang w:val="sr-Cyrl-CS"/>
        </w:rPr>
      </w:pPr>
    </w:p>
    <w:p w14:paraId="142813C7" w14:textId="77777777" w:rsidR="009040D2" w:rsidRPr="00821D4F" w:rsidRDefault="009040D2" w:rsidP="009040D2">
      <w:pPr>
        <w:jc w:val="both"/>
        <w:rPr>
          <w:rFonts w:asciiTheme="minorHAnsi" w:hAnsiTheme="minorHAnsi" w:cstheme="minorHAnsi"/>
          <w:noProof/>
          <w:sz w:val="22"/>
          <w:szCs w:val="22"/>
          <w:lang w:val="sr-Cyrl-CS"/>
        </w:rPr>
      </w:pPr>
    </w:p>
    <w:p w14:paraId="608B7FA6" w14:textId="77777777" w:rsidR="009040D2" w:rsidRPr="00821D4F" w:rsidRDefault="009040D2" w:rsidP="009040D2">
      <w:pPr>
        <w:jc w:val="both"/>
        <w:rPr>
          <w:rFonts w:asciiTheme="minorHAnsi" w:hAnsiTheme="minorHAnsi" w:cstheme="minorHAnsi"/>
          <w:noProof/>
          <w:sz w:val="22"/>
          <w:szCs w:val="22"/>
          <w:lang w:val="sr-Cyrl-CS"/>
        </w:rPr>
      </w:pPr>
    </w:p>
    <w:p w14:paraId="62ACF2A5" w14:textId="77777777" w:rsidR="009040D2" w:rsidRPr="00821D4F" w:rsidRDefault="009040D2" w:rsidP="009040D2">
      <w:pPr>
        <w:jc w:val="center"/>
        <w:rPr>
          <w:rFonts w:asciiTheme="minorHAnsi" w:hAnsiTheme="minorHAnsi" w:cstheme="minorHAnsi"/>
          <w:b/>
          <w:noProof/>
          <w:sz w:val="22"/>
          <w:szCs w:val="22"/>
          <w:lang w:val="sr-Cyrl-CS"/>
        </w:rPr>
      </w:pPr>
    </w:p>
    <w:p w14:paraId="1FE5A100" w14:textId="77777777" w:rsidR="009040D2" w:rsidRPr="00821D4F" w:rsidRDefault="009040D2" w:rsidP="009040D2">
      <w:pPr>
        <w:jc w:val="center"/>
        <w:rPr>
          <w:rFonts w:asciiTheme="minorHAnsi" w:hAnsiTheme="minorHAnsi" w:cstheme="minorHAnsi"/>
          <w:b/>
          <w:noProof/>
          <w:sz w:val="22"/>
          <w:szCs w:val="22"/>
          <w:lang w:val="sr-Cyrl-CS"/>
        </w:rPr>
      </w:pPr>
    </w:p>
    <w:p w14:paraId="475E368B" w14:textId="77777777" w:rsidR="009040D2" w:rsidRPr="00821D4F" w:rsidRDefault="009040D2" w:rsidP="009040D2">
      <w:pPr>
        <w:jc w:val="center"/>
        <w:rPr>
          <w:rFonts w:asciiTheme="minorHAnsi" w:hAnsiTheme="minorHAnsi" w:cstheme="minorHAnsi"/>
          <w:b/>
          <w:noProof/>
          <w:sz w:val="22"/>
          <w:szCs w:val="22"/>
          <w:lang w:val="sr-Cyrl-CS"/>
        </w:rPr>
      </w:pPr>
    </w:p>
    <w:p w14:paraId="045F5F85" w14:textId="77777777" w:rsidR="009040D2" w:rsidRPr="00821D4F" w:rsidRDefault="009040D2" w:rsidP="009040D2">
      <w:pPr>
        <w:jc w:val="center"/>
        <w:rPr>
          <w:rFonts w:asciiTheme="minorHAnsi" w:hAnsiTheme="minorHAnsi" w:cstheme="minorHAnsi"/>
          <w:b/>
          <w:noProof/>
          <w:sz w:val="22"/>
          <w:szCs w:val="22"/>
          <w:lang w:val="sr-Cyrl-CS"/>
        </w:rPr>
      </w:pPr>
    </w:p>
    <w:p w14:paraId="59E02FCE" w14:textId="77777777" w:rsidR="009040D2" w:rsidRPr="00821D4F" w:rsidRDefault="009040D2" w:rsidP="009040D2">
      <w:pPr>
        <w:jc w:val="center"/>
        <w:rPr>
          <w:rFonts w:asciiTheme="minorHAnsi" w:hAnsiTheme="minorHAnsi" w:cstheme="minorHAnsi"/>
          <w:b/>
          <w:noProof/>
          <w:sz w:val="22"/>
          <w:szCs w:val="22"/>
          <w:lang w:val="sr-Cyrl-CS"/>
        </w:rPr>
      </w:pPr>
    </w:p>
    <w:p w14:paraId="0896DE69" w14:textId="77777777" w:rsidR="009040D2" w:rsidRPr="00821D4F" w:rsidRDefault="009040D2" w:rsidP="009040D2">
      <w:pPr>
        <w:jc w:val="center"/>
        <w:rPr>
          <w:rFonts w:asciiTheme="minorHAnsi" w:hAnsiTheme="minorHAnsi" w:cstheme="minorHAnsi"/>
          <w:b/>
          <w:noProof/>
          <w:sz w:val="22"/>
          <w:szCs w:val="22"/>
          <w:lang w:val="sr-Cyrl-CS"/>
        </w:rPr>
      </w:pPr>
    </w:p>
    <w:p w14:paraId="1EDF1D31" w14:textId="77777777" w:rsidR="009040D2" w:rsidRPr="00821D4F" w:rsidRDefault="009040D2" w:rsidP="009040D2">
      <w:pPr>
        <w:jc w:val="center"/>
        <w:rPr>
          <w:rFonts w:asciiTheme="minorHAnsi" w:hAnsiTheme="minorHAnsi" w:cstheme="minorHAnsi"/>
          <w:b/>
          <w:noProof/>
          <w:sz w:val="22"/>
          <w:szCs w:val="22"/>
          <w:lang w:val="sr-Cyrl-CS"/>
        </w:rPr>
      </w:pPr>
    </w:p>
    <w:p w14:paraId="706F995E" w14:textId="77777777" w:rsidR="009040D2" w:rsidRPr="00821D4F" w:rsidRDefault="009040D2" w:rsidP="009040D2">
      <w:pPr>
        <w:jc w:val="center"/>
        <w:rPr>
          <w:rFonts w:asciiTheme="minorHAnsi" w:hAnsiTheme="minorHAnsi" w:cstheme="minorHAnsi"/>
          <w:b/>
          <w:noProof/>
          <w:sz w:val="22"/>
          <w:szCs w:val="22"/>
          <w:lang w:val="sr-Cyrl-CS"/>
        </w:rPr>
      </w:pPr>
    </w:p>
    <w:p w14:paraId="045BB0AD" w14:textId="25C805D6" w:rsidR="009040D2" w:rsidRDefault="00E8375D" w:rsidP="00157839">
      <w:pPr>
        <w:jc w:val="center"/>
        <w:rPr>
          <w:rFonts w:asciiTheme="minorHAnsi" w:hAnsiTheme="minorHAnsi" w:cstheme="minorHAnsi"/>
          <w:b/>
          <w:noProof/>
          <w:sz w:val="22"/>
          <w:szCs w:val="22"/>
          <w:lang w:val="sr-Cyrl-CS"/>
        </w:rPr>
      </w:pPr>
      <w:r>
        <w:rPr>
          <w:rFonts w:asciiTheme="minorHAnsi" w:hAnsiTheme="minorHAnsi" w:cstheme="minorHAnsi"/>
          <w:b/>
          <w:noProof/>
          <w:sz w:val="22"/>
          <w:szCs w:val="22"/>
          <w:lang w:val="sr-Cyrl-CS"/>
        </w:rPr>
        <w:t>Јун</w:t>
      </w:r>
      <w:r w:rsidR="009040D2" w:rsidRPr="00821D4F">
        <w:rPr>
          <w:rFonts w:asciiTheme="minorHAnsi" w:hAnsiTheme="minorHAnsi" w:cstheme="minorHAnsi"/>
          <w:b/>
          <w:noProof/>
          <w:sz w:val="22"/>
          <w:szCs w:val="22"/>
          <w:lang w:val="sr-Cyrl-RS"/>
        </w:rPr>
        <w:t>,</w:t>
      </w:r>
      <w:r w:rsidR="009040D2" w:rsidRPr="00821D4F">
        <w:rPr>
          <w:rFonts w:asciiTheme="minorHAnsi" w:hAnsiTheme="minorHAnsi" w:cstheme="minorHAnsi"/>
          <w:b/>
          <w:noProof/>
          <w:sz w:val="22"/>
          <w:szCs w:val="22"/>
          <w:lang w:val="sr-Cyrl-CS"/>
        </w:rPr>
        <w:t xml:space="preserve"> 20</w:t>
      </w:r>
      <w:r>
        <w:rPr>
          <w:rFonts w:asciiTheme="minorHAnsi" w:hAnsiTheme="minorHAnsi" w:cstheme="minorHAnsi"/>
          <w:b/>
          <w:noProof/>
          <w:sz w:val="22"/>
          <w:szCs w:val="22"/>
          <w:lang w:val="sr-Cyrl-CS"/>
        </w:rPr>
        <w:t>20</w:t>
      </w:r>
      <w:r w:rsidR="009040D2" w:rsidRPr="00821D4F">
        <w:rPr>
          <w:rFonts w:asciiTheme="minorHAnsi" w:hAnsiTheme="minorHAnsi" w:cstheme="minorHAnsi"/>
          <w:b/>
          <w:noProof/>
          <w:sz w:val="22"/>
          <w:szCs w:val="22"/>
          <w:lang w:val="sr-Cyrl-CS"/>
        </w:rPr>
        <w:t>. године</w:t>
      </w:r>
    </w:p>
    <w:p w14:paraId="486AC3A3" w14:textId="77777777" w:rsidR="00082D47" w:rsidRPr="00157839" w:rsidRDefault="00082D47" w:rsidP="00157839">
      <w:pPr>
        <w:jc w:val="center"/>
        <w:rPr>
          <w:rFonts w:asciiTheme="minorHAnsi" w:hAnsiTheme="minorHAnsi" w:cstheme="minorHAnsi"/>
          <w:b/>
          <w:noProof/>
          <w:sz w:val="22"/>
          <w:szCs w:val="22"/>
          <w:lang w:val="sr-Cyrl-CS"/>
        </w:rPr>
      </w:pPr>
    </w:p>
    <w:p w14:paraId="4C958456" w14:textId="5EC0C185"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Pr="00821D4F">
        <w:rPr>
          <w:rFonts w:asciiTheme="minorHAnsi" w:hAnsiTheme="minorHAnsi" w:cstheme="minorHAnsi"/>
          <w:noProof/>
          <w:sz w:val="22"/>
          <w:szCs w:val="22"/>
        </w:rPr>
        <w:t xml:space="preserve"> 86/2015</w:t>
      </w:r>
      <w:r w:rsidRPr="00821D4F">
        <w:rPr>
          <w:rFonts w:asciiTheme="minorHAnsi" w:hAnsiTheme="minorHAnsi" w:cstheme="minorHAnsi"/>
          <w:noProof/>
          <w:sz w:val="22"/>
          <w:szCs w:val="22"/>
          <w:lang w:val="sr-Cyrl-CS"/>
        </w:rPr>
        <w:t xml:space="preserve">), Одлуке о покретању отвореног поступка јавне набавке, </w:t>
      </w:r>
      <w:r w:rsidRPr="00821D4F">
        <w:rPr>
          <w:rFonts w:asciiTheme="minorHAnsi" w:hAnsiTheme="minorHAnsi" w:cstheme="minorHAnsi"/>
          <w:b/>
          <w:noProof/>
          <w:color w:val="000000" w:themeColor="text1"/>
          <w:sz w:val="22"/>
          <w:szCs w:val="22"/>
          <w:lang w:val="sr-Cyrl-CS"/>
        </w:rPr>
        <w:t>бр. 01-</w:t>
      </w:r>
      <w:r w:rsidR="00B7420E" w:rsidRPr="00B7420E">
        <w:rPr>
          <w:rFonts w:asciiTheme="minorHAnsi" w:hAnsiTheme="minorHAnsi" w:cstheme="minorHAnsi"/>
          <w:b/>
          <w:noProof/>
          <w:color w:val="000000" w:themeColor="text1"/>
          <w:sz w:val="22"/>
          <w:szCs w:val="22"/>
          <w:lang w:val="sr-Cyrl-CS"/>
        </w:rPr>
        <w:t>847</w:t>
      </w:r>
      <w:r w:rsidRPr="00821D4F">
        <w:rPr>
          <w:rFonts w:asciiTheme="minorHAnsi" w:hAnsiTheme="minorHAnsi" w:cstheme="minorHAnsi"/>
          <w:b/>
          <w:noProof/>
          <w:color w:val="000000" w:themeColor="text1"/>
          <w:sz w:val="22"/>
          <w:szCs w:val="22"/>
          <w:lang w:val="sr-Cyrl-CS"/>
        </w:rPr>
        <w:t>/2</w:t>
      </w:r>
      <w:r w:rsidRPr="00821D4F">
        <w:rPr>
          <w:rFonts w:asciiTheme="minorHAnsi" w:hAnsiTheme="minorHAnsi" w:cstheme="minorHAnsi"/>
          <w:noProof/>
          <w:color w:val="000000" w:themeColor="text1"/>
          <w:sz w:val="22"/>
          <w:szCs w:val="22"/>
          <w:lang w:val="sr-Cyrl-CS"/>
        </w:rPr>
        <w:t xml:space="preserve"> и Решења о образовању комисије за јавне набавке, </w:t>
      </w:r>
      <w:r w:rsidRPr="00821D4F">
        <w:rPr>
          <w:rFonts w:asciiTheme="minorHAnsi" w:hAnsiTheme="minorHAnsi" w:cstheme="minorHAnsi"/>
          <w:b/>
          <w:noProof/>
          <w:color w:val="000000" w:themeColor="text1"/>
          <w:sz w:val="22"/>
          <w:szCs w:val="22"/>
          <w:lang w:val="sr-Cyrl-CS"/>
        </w:rPr>
        <w:t>бр. 01-</w:t>
      </w:r>
      <w:r w:rsidR="00B7420E" w:rsidRPr="00B7420E">
        <w:rPr>
          <w:rFonts w:asciiTheme="minorHAnsi" w:hAnsiTheme="minorHAnsi" w:cstheme="minorHAnsi"/>
          <w:b/>
          <w:noProof/>
          <w:color w:val="000000" w:themeColor="text1"/>
          <w:sz w:val="22"/>
          <w:szCs w:val="22"/>
          <w:lang w:val="sr-Cyrl-RS"/>
        </w:rPr>
        <w:t>847</w:t>
      </w:r>
      <w:r w:rsidRPr="00821D4F">
        <w:rPr>
          <w:rFonts w:asciiTheme="minorHAnsi" w:hAnsiTheme="minorHAnsi" w:cstheme="minorHAnsi"/>
          <w:b/>
          <w:noProof/>
          <w:color w:val="000000" w:themeColor="text1"/>
          <w:sz w:val="22"/>
          <w:szCs w:val="22"/>
          <w:lang w:val="sr-Cyrl-CS"/>
        </w:rPr>
        <w:t>/3</w:t>
      </w:r>
      <w:r w:rsidRPr="00821D4F">
        <w:rPr>
          <w:rFonts w:asciiTheme="minorHAnsi" w:hAnsiTheme="minorHAnsi" w:cstheme="minorHAnsi"/>
          <w:noProof/>
          <w:color w:val="000000" w:themeColor="text1"/>
          <w:sz w:val="22"/>
          <w:szCs w:val="22"/>
          <w:lang w:val="sr-Cyrl-CS"/>
        </w:rPr>
        <w:t xml:space="preserve"> </w:t>
      </w:r>
      <w:r w:rsidRPr="00821D4F">
        <w:rPr>
          <w:rFonts w:asciiTheme="minorHAnsi" w:hAnsiTheme="minorHAnsi" w:cstheme="minorHAnsi"/>
          <w:noProof/>
          <w:sz w:val="22"/>
          <w:szCs w:val="22"/>
          <w:lang w:val="sr-Cyrl-CS"/>
        </w:rPr>
        <w:t>Наручилац је припремио</w:t>
      </w:r>
    </w:p>
    <w:p w14:paraId="1F02A685" w14:textId="77777777" w:rsidR="009040D2" w:rsidRPr="00821D4F" w:rsidRDefault="009040D2" w:rsidP="009040D2">
      <w:pPr>
        <w:jc w:val="both"/>
        <w:rPr>
          <w:rFonts w:asciiTheme="minorHAnsi" w:hAnsiTheme="minorHAnsi" w:cstheme="minorHAnsi"/>
          <w:noProof/>
          <w:sz w:val="22"/>
          <w:szCs w:val="22"/>
          <w:lang w:val="sr-Cyrl-CS"/>
        </w:rPr>
      </w:pPr>
    </w:p>
    <w:p w14:paraId="43BAF689" w14:textId="77777777" w:rsidR="009040D2" w:rsidRPr="00821D4F" w:rsidRDefault="009040D2" w:rsidP="009040D2">
      <w:pPr>
        <w:jc w:val="center"/>
        <w:rPr>
          <w:rFonts w:asciiTheme="minorHAnsi" w:hAnsiTheme="minorHAnsi" w:cstheme="minorHAnsi"/>
          <w:b/>
          <w:noProof/>
          <w:sz w:val="22"/>
          <w:szCs w:val="22"/>
          <w:lang w:val="sr-Cyrl-CS"/>
        </w:rPr>
      </w:pPr>
    </w:p>
    <w:p w14:paraId="7690C4C7" w14:textId="77777777" w:rsidR="009040D2" w:rsidRPr="00821D4F" w:rsidRDefault="009040D2" w:rsidP="009040D2">
      <w:pPr>
        <w:jc w:val="center"/>
        <w:rPr>
          <w:rFonts w:asciiTheme="minorHAnsi" w:hAnsiTheme="minorHAnsi" w:cstheme="minorHAnsi"/>
          <w:b/>
          <w:noProof/>
          <w:sz w:val="22"/>
          <w:szCs w:val="22"/>
          <w:lang w:val="sr-Cyrl-CS"/>
        </w:rPr>
      </w:pPr>
    </w:p>
    <w:p w14:paraId="2AD9EC6C"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Конкурсну документацију</w:t>
      </w:r>
    </w:p>
    <w:p w14:paraId="054FB4E5" w14:textId="77777777" w:rsidR="009040D2" w:rsidRPr="00821D4F" w:rsidRDefault="009040D2" w:rsidP="009040D2">
      <w:pPr>
        <w:jc w:val="both"/>
        <w:rPr>
          <w:rFonts w:asciiTheme="minorHAnsi" w:hAnsiTheme="minorHAnsi" w:cstheme="minorHAnsi"/>
          <w:noProof/>
          <w:sz w:val="22"/>
          <w:szCs w:val="22"/>
          <w:lang w:val="sr-Cyrl-CS"/>
        </w:rPr>
      </w:pPr>
    </w:p>
    <w:p w14:paraId="5DDB5782" w14:textId="77777777"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У отвореном поступку за јавну набавку</w:t>
      </w:r>
    </w:p>
    <w:p w14:paraId="42B8F769" w14:textId="7A35B995"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 xml:space="preserve"> </w:t>
      </w:r>
      <w:r w:rsidR="00B7420E" w:rsidRPr="00B7420E">
        <w:rPr>
          <w:rFonts w:asciiTheme="minorHAnsi" w:hAnsiTheme="minorHAnsi" w:cstheme="minorHAnsi"/>
          <w:b/>
          <w:bCs/>
          <w:noProof/>
          <w:sz w:val="22"/>
          <w:szCs w:val="22"/>
          <w:lang w:val="sr-Cyrl-CS"/>
        </w:rPr>
        <w:t>Лекови са Д листе лекова и нерегистровани лекови које набавља установа за осигурана лица</w:t>
      </w:r>
    </w:p>
    <w:p w14:paraId="4CF8412C" w14:textId="25A05576"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 xml:space="preserve">ЈН </w:t>
      </w:r>
      <w:r w:rsidR="00B7420E">
        <w:rPr>
          <w:rFonts w:asciiTheme="minorHAnsi" w:hAnsiTheme="minorHAnsi" w:cstheme="minorHAnsi"/>
          <w:b/>
          <w:bCs/>
          <w:noProof/>
          <w:sz w:val="22"/>
          <w:szCs w:val="22"/>
          <w:lang w:val="sr-Cyrl-CS"/>
        </w:rPr>
        <w:t>11</w:t>
      </w:r>
      <w:r w:rsidRPr="00821D4F">
        <w:rPr>
          <w:rFonts w:asciiTheme="minorHAnsi" w:hAnsiTheme="minorHAnsi" w:cstheme="minorHAnsi"/>
          <w:b/>
          <w:bCs/>
          <w:noProof/>
          <w:sz w:val="22"/>
          <w:szCs w:val="22"/>
          <w:lang w:val="sr-Cyrl-CS"/>
        </w:rPr>
        <w:t>/20</w:t>
      </w:r>
      <w:r w:rsidR="00B7420E">
        <w:rPr>
          <w:rFonts w:asciiTheme="minorHAnsi" w:hAnsiTheme="minorHAnsi" w:cstheme="minorHAnsi"/>
          <w:b/>
          <w:bCs/>
          <w:noProof/>
          <w:sz w:val="22"/>
          <w:szCs w:val="22"/>
          <w:lang w:val="sr-Cyrl-CS"/>
        </w:rPr>
        <w:t>20</w:t>
      </w:r>
    </w:p>
    <w:p w14:paraId="6AE92081" w14:textId="77777777" w:rsidR="009040D2" w:rsidRPr="00821D4F" w:rsidRDefault="009040D2" w:rsidP="009040D2">
      <w:pPr>
        <w:jc w:val="both"/>
        <w:rPr>
          <w:rFonts w:asciiTheme="minorHAnsi" w:hAnsiTheme="minorHAnsi" w:cstheme="minorHAnsi"/>
          <w:noProof/>
          <w:sz w:val="22"/>
          <w:szCs w:val="22"/>
          <w:lang w:val="sr-Cyrl-CS"/>
        </w:rPr>
      </w:pPr>
    </w:p>
    <w:p w14:paraId="0C90E7CF" w14:textId="77777777" w:rsidR="009040D2" w:rsidRPr="00821D4F" w:rsidRDefault="009040D2" w:rsidP="009040D2">
      <w:pPr>
        <w:jc w:val="both"/>
        <w:rPr>
          <w:rFonts w:asciiTheme="minorHAnsi" w:hAnsiTheme="minorHAnsi" w:cstheme="minorHAnsi"/>
          <w:noProof/>
          <w:sz w:val="22"/>
          <w:szCs w:val="22"/>
          <w:lang w:val="sr-Cyrl-CS"/>
        </w:rPr>
      </w:pPr>
    </w:p>
    <w:p w14:paraId="2E1995E4"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Садржај конкурсне документације:</w:t>
      </w:r>
    </w:p>
    <w:tbl>
      <w:tblPr>
        <w:tblStyle w:val="TableGrid"/>
        <w:tblW w:w="9636" w:type="dxa"/>
        <w:tblLayout w:type="fixed"/>
        <w:tblLook w:val="0000" w:firstRow="0" w:lastRow="0" w:firstColumn="0" w:lastColumn="0" w:noHBand="0" w:noVBand="0"/>
      </w:tblPr>
      <w:tblGrid>
        <w:gridCol w:w="1563"/>
        <w:gridCol w:w="6119"/>
        <w:gridCol w:w="1954"/>
      </w:tblGrid>
      <w:tr w:rsidR="00B7420E" w:rsidRPr="00B7420E" w14:paraId="54A2BE0A" w14:textId="77777777" w:rsidTr="009A6358">
        <w:trPr>
          <w:trHeight w:val="135"/>
        </w:trPr>
        <w:tc>
          <w:tcPr>
            <w:tcW w:w="1563" w:type="dxa"/>
            <w:vAlign w:val="center"/>
          </w:tcPr>
          <w:p w14:paraId="26980D51" w14:textId="77777777" w:rsidR="009040D2" w:rsidRPr="00923E4E" w:rsidRDefault="009040D2" w:rsidP="009A6358">
            <w:pPr>
              <w:jc w:val="center"/>
              <w:rPr>
                <w:rFonts w:asciiTheme="minorHAnsi" w:hAnsiTheme="minorHAnsi" w:cstheme="minorHAnsi"/>
                <w:b/>
                <w:noProof/>
                <w:color w:val="auto"/>
                <w:sz w:val="22"/>
                <w:szCs w:val="22"/>
                <w:lang w:val="sr-Cyrl-CS"/>
              </w:rPr>
            </w:pPr>
            <w:r w:rsidRPr="00923E4E">
              <w:rPr>
                <w:rFonts w:asciiTheme="minorHAnsi" w:hAnsiTheme="minorHAnsi" w:cstheme="minorHAnsi"/>
                <w:b/>
                <w:noProof/>
                <w:color w:val="auto"/>
                <w:sz w:val="22"/>
                <w:szCs w:val="22"/>
                <w:lang w:val="sr-Cyrl-CS"/>
              </w:rPr>
              <w:t>Поглавље</w:t>
            </w:r>
          </w:p>
        </w:tc>
        <w:tc>
          <w:tcPr>
            <w:tcW w:w="6119" w:type="dxa"/>
            <w:vAlign w:val="center"/>
          </w:tcPr>
          <w:p w14:paraId="3243ACD3" w14:textId="77777777" w:rsidR="009040D2" w:rsidRPr="00923E4E" w:rsidRDefault="009040D2" w:rsidP="009A6358">
            <w:pPr>
              <w:jc w:val="center"/>
              <w:rPr>
                <w:rFonts w:asciiTheme="minorHAnsi" w:hAnsiTheme="minorHAnsi" w:cstheme="minorHAnsi"/>
                <w:b/>
                <w:noProof/>
                <w:color w:val="auto"/>
                <w:sz w:val="22"/>
                <w:szCs w:val="22"/>
                <w:lang w:val="sr-Cyrl-CS"/>
              </w:rPr>
            </w:pPr>
            <w:r w:rsidRPr="00923E4E">
              <w:rPr>
                <w:rFonts w:asciiTheme="minorHAnsi" w:hAnsiTheme="minorHAnsi" w:cstheme="minorHAnsi"/>
                <w:b/>
                <w:noProof/>
                <w:color w:val="auto"/>
                <w:sz w:val="22"/>
                <w:szCs w:val="22"/>
                <w:lang w:val="sr-Cyrl-CS"/>
              </w:rPr>
              <w:t>Назив поглавља</w:t>
            </w:r>
          </w:p>
        </w:tc>
        <w:tc>
          <w:tcPr>
            <w:tcW w:w="1954" w:type="dxa"/>
            <w:vAlign w:val="center"/>
          </w:tcPr>
          <w:p w14:paraId="6949F0AB" w14:textId="77777777" w:rsidR="009040D2" w:rsidRPr="00923E4E" w:rsidRDefault="009040D2" w:rsidP="009A6358">
            <w:pPr>
              <w:jc w:val="center"/>
              <w:rPr>
                <w:rFonts w:asciiTheme="minorHAnsi" w:hAnsiTheme="minorHAnsi" w:cstheme="minorHAnsi"/>
                <w:b/>
                <w:noProof/>
                <w:color w:val="auto"/>
                <w:sz w:val="22"/>
                <w:szCs w:val="22"/>
                <w:lang w:val="sr-Cyrl-CS"/>
              </w:rPr>
            </w:pPr>
            <w:r w:rsidRPr="00923E4E">
              <w:rPr>
                <w:rFonts w:asciiTheme="minorHAnsi" w:hAnsiTheme="minorHAnsi" w:cstheme="minorHAnsi"/>
                <w:b/>
                <w:noProof/>
                <w:color w:val="auto"/>
                <w:sz w:val="22"/>
                <w:szCs w:val="22"/>
                <w:lang w:val="sr-Cyrl-CS"/>
              </w:rPr>
              <w:t>Страна</w:t>
            </w:r>
          </w:p>
        </w:tc>
      </w:tr>
      <w:tr w:rsidR="00B7420E" w:rsidRPr="00B7420E" w14:paraId="65A49880" w14:textId="77777777" w:rsidTr="009A6358">
        <w:tc>
          <w:tcPr>
            <w:tcW w:w="1563" w:type="dxa"/>
            <w:vAlign w:val="center"/>
          </w:tcPr>
          <w:p w14:paraId="02617162"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I</w:t>
            </w:r>
          </w:p>
        </w:tc>
        <w:tc>
          <w:tcPr>
            <w:tcW w:w="6119" w:type="dxa"/>
          </w:tcPr>
          <w:p w14:paraId="6F4777B8"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Општи подаци о јавној набавци</w:t>
            </w:r>
          </w:p>
        </w:tc>
        <w:tc>
          <w:tcPr>
            <w:tcW w:w="1954" w:type="dxa"/>
            <w:vAlign w:val="center"/>
          </w:tcPr>
          <w:p w14:paraId="23C8B3C0" w14:textId="77777777" w:rsidR="009040D2" w:rsidRPr="00923E4E" w:rsidRDefault="009040D2" w:rsidP="009A6358">
            <w:pPr>
              <w:jc w:val="center"/>
              <w:rPr>
                <w:rFonts w:asciiTheme="minorHAnsi" w:hAnsiTheme="minorHAnsi" w:cstheme="minorHAnsi"/>
                <w:noProof/>
                <w:color w:val="auto"/>
                <w:sz w:val="22"/>
                <w:szCs w:val="22"/>
                <w:lang w:val="ro-RO"/>
              </w:rPr>
            </w:pPr>
            <w:r w:rsidRPr="00923E4E">
              <w:rPr>
                <w:rFonts w:asciiTheme="minorHAnsi" w:hAnsiTheme="minorHAnsi" w:cstheme="minorHAnsi"/>
                <w:noProof/>
                <w:color w:val="auto"/>
                <w:sz w:val="22"/>
                <w:szCs w:val="22"/>
                <w:lang w:val="sr-Cyrl-RS"/>
              </w:rPr>
              <w:t>3</w:t>
            </w:r>
          </w:p>
        </w:tc>
      </w:tr>
      <w:tr w:rsidR="00B7420E" w:rsidRPr="00B7420E" w14:paraId="430BC78D" w14:textId="77777777" w:rsidTr="009A6358">
        <w:tc>
          <w:tcPr>
            <w:tcW w:w="1563" w:type="dxa"/>
            <w:vAlign w:val="center"/>
          </w:tcPr>
          <w:p w14:paraId="767B58D6"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II</w:t>
            </w:r>
          </w:p>
        </w:tc>
        <w:tc>
          <w:tcPr>
            <w:tcW w:w="6119" w:type="dxa"/>
          </w:tcPr>
          <w:p w14:paraId="750C10FC"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Подаци о предмету јавне набавке</w:t>
            </w:r>
          </w:p>
        </w:tc>
        <w:tc>
          <w:tcPr>
            <w:tcW w:w="1954" w:type="dxa"/>
            <w:vAlign w:val="center"/>
          </w:tcPr>
          <w:p w14:paraId="6AF48E80" w14:textId="77777777" w:rsidR="009040D2" w:rsidRPr="00923E4E" w:rsidRDefault="009040D2" w:rsidP="009A6358">
            <w:pPr>
              <w:jc w:val="center"/>
              <w:rPr>
                <w:rFonts w:asciiTheme="minorHAnsi" w:hAnsiTheme="minorHAnsi" w:cstheme="minorHAnsi"/>
                <w:noProof/>
                <w:color w:val="auto"/>
                <w:sz w:val="22"/>
                <w:szCs w:val="22"/>
                <w:lang w:val="ro-RO"/>
              </w:rPr>
            </w:pPr>
            <w:r w:rsidRPr="00923E4E">
              <w:rPr>
                <w:rFonts w:asciiTheme="minorHAnsi" w:hAnsiTheme="minorHAnsi" w:cstheme="minorHAnsi"/>
                <w:noProof/>
                <w:color w:val="auto"/>
                <w:sz w:val="22"/>
                <w:szCs w:val="22"/>
                <w:lang w:val="sr-Cyrl-RS"/>
              </w:rPr>
              <w:t>3</w:t>
            </w:r>
          </w:p>
        </w:tc>
      </w:tr>
      <w:tr w:rsidR="00B7420E" w:rsidRPr="00B7420E" w14:paraId="68C099E0" w14:textId="77777777" w:rsidTr="009A6358">
        <w:tc>
          <w:tcPr>
            <w:tcW w:w="1563" w:type="dxa"/>
            <w:vAlign w:val="center"/>
          </w:tcPr>
          <w:p w14:paraId="35F33A39"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III</w:t>
            </w:r>
          </w:p>
        </w:tc>
        <w:tc>
          <w:tcPr>
            <w:tcW w:w="6119" w:type="dxa"/>
          </w:tcPr>
          <w:p w14:paraId="4F0D79EB"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14:paraId="530B04B6" w14:textId="77777777" w:rsidR="009040D2" w:rsidRPr="00923E4E" w:rsidRDefault="009040D2" w:rsidP="009A6358">
            <w:pPr>
              <w:jc w:val="center"/>
              <w:rPr>
                <w:rFonts w:asciiTheme="minorHAnsi" w:hAnsiTheme="minorHAnsi" w:cstheme="minorHAnsi"/>
                <w:noProof/>
                <w:color w:val="auto"/>
                <w:sz w:val="22"/>
                <w:szCs w:val="22"/>
                <w:lang w:val="ro-RO"/>
              </w:rPr>
            </w:pPr>
            <w:r w:rsidRPr="00923E4E">
              <w:rPr>
                <w:rFonts w:asciiTheme="minorHAnsi" w:hAnsiTheme="minorHAnsi" w:cstheme="minorHAnsi"/>
                <w:noProof/>
                <w:color w:val="auto"/>
                <w:sz w:val="22"/>
                <w:szCs w:val="22"/>
                <w:lang w:val="sr-Cyrl-RS"/>
              </w:rPr>
              <w:t>4</w:t>
            </w:r>
          </w:p>
        </w:tc>
      </w:tr>
      <w:tr w:rsidR="00B7420E" w:rsidRPr="00B7420E" w14:paraId="1DD722F2" w14:textId="77777777" w:rsidTr="009A6358">
        <w:tc>
          <w:tcPr>
            <w:tcW w:w="1563" w:type="dxa"/>
            <w:vAlign w:val="center"/>
          </w:tcPr>
          <w:p w14:paraId="3FDC0576"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IV</w:t>
            </w:r>
          </w:p>
        </w:tc>
        <w:tc>
          <w:tcPr>
            <w:tcW w:w="6119" w:type="dxa"/>
          </w:tcPr>
          <w:p w14:paraId="76CA4699"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Техничка документација и планови</w:t>
            </w:r>
          </w:p>
        </w:tc>
        <w:tc>
          <w:tcPr>
            <w:tcW w:w="1954" w:type="dxa"/>
            <w:vAlign w:val="center"/>
          </w:tcPr>
          <w:p w14:paraId="49034767" w14:textId="77777777" w:rsidR="009040D2" w:rsidRPr="00923E4E" w:rsidRDefault="009040D2" w:rsidP="009A6358">
            <w:pPr>
              <w:jc w:val="center"/>
              <w:rPr>
                <w:rFonts w:asciiTheme="minorHAnsi" w:hAnsiTheme="minorHAnsi" w:cstheme="minorHAnsi"/>
                <w:noProof/>
                <w:color w:val="auto"/>
                <w:sz w:val="22"/>
                <w:szCs w:val="22"/>
                <w:lang w:val="ro-RO"/>
              </w:rPr>
            </w:pPr>
            <w:r w:rsidRPr="00923E4E">
              <w:rPr>
                <w:rFonts w:asciiTheme="minorHAnsi" w:hAnsiTheme="minorHAnsi" w:cstheme="minorHAnsi"/>
                <w:noProof/>
                <w:color w:val="auto"/>
                <w:sz w:val="22"/>
                <w:szCs w:val="22"/>
                <w:lang w:val="sr-Cyrl-RS"/>
              </w:rPr>
              <w:t>4</w:t>
            </w:r>
          </w:p>
        </w:tc>
      </w:tr>
      <w:tr w:rsidR="00B7420E" w:rsidRPr="00B7420E" w14:paraId="72774AE7" w14:textId="77777777" w:rsidTr="009A6358">
        <w:trPr>
          <w:trHeight w:val="477"/>
        </w:trPr>
        <w:tc>
          <w:tcPr>
            <w:tcW w:w="1563" w:type="dxa"/>
            <w:vAlign w:val="center"/>
          </w:tcPr>
          <w:p w14:paraId="6164604C"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V</w:t>
            </w:r>
          </w:p>
        </w:tc>
        <w:tc>
          <w:tcPr>
            <w:tcW w:w="6119" w:type="dxa"/>
          </w:tcPr>
          <w:p w14:paraId="62CF4143"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14:paraId="440798A2" w14:textId="77777777" w:rsidR="009040D2" w:rsidRPr="00923E4E" w:rsidRDefault="009040D2" w:rsidP="009A6358">
            <w:pPr>
              <w:jc w:val="center"/>
              <w:rPr>
                <w:rFonts w:asciiTheme="minorHAnsi" w:hAnsiTheme="minorHAnsi" w:cstheme="minorHAnsi"/>
                <w:noProof/>
                <w:color w:val="auto"/>
                <w:sz w:val="22"/>
                <w:szCs w:val="22"/>
                <w:lang w:val="ro-RO"/>
              </w:rPr>
            </w:pPr>
            <w:r w:rsidRPr="00923E4E">
              <w:rPr>
                <w:rFonts w:asciiTheme="minorHAnsi" w:hAnsiTheme="minorHAnsi" w:cstheme="minorHAnsi"/>
                <w:noProof/>
                <w:color w:val="auto"/>
                <w:sz w:val="22"/>
                <w:szCs w:val="22"/>
                <w:lang w:val="sr-Cyrl-RS"/>
              </w:rPr>
              <w:t>5</w:t>
            </w:r>
          </w:p>
        </w:tc>
      </w:tr>
      <w:tr w:rsidR="00B7420E" w:rsidRPr="00B7420E" w14:paraId="3804F617" w14:textId="77777777" w:rsidTr="009A6358">
        <w:tc>
          <w:tcPr>
            <w:tcW w:w="1563" w:type="dxa"/>
            <w:vAlign w:val="center"/>
          </w:tcPr>
          <w:p w14:paraId="658167C4"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VI</w:t>
            </w:r>
          </w:p>
        </w:tc>
        <w:tc>
          <w:tcPr>
            <w:tcW w:w="6119" w:type="dxa"/>
          </w:tcPr>
          <w:p w14:paraId="3076C11E"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Упутство понуђачима како да сачине понуду</w:t>
            </w:r>
          </w:p>
        </w:tc>
        <w:tc>
          <w:tcPr>
            <w:tcW w:w="1954" w:type="dxa"/>
            <w:vAlign w:val="center"/>
          </w:tcPr>
          <w:p w14:paraId="56DB597D" w14:textId="77777777" w:rsidR="009040D2" w:rsidRPr="00923E4E" w:rsidRDefault="009040D2" w:rsidP="009A6358">
            <w:pPr>
              <w:jc w:val="center"/>
              <w:rPr>
                <w:rFonts w:asciiTheme="minorHAnsi" w:hAnsiTheme="minorHAnsi" w:cstheme="minorHAnsi"/>
                <w:noProof/>
                <w:color w:val="auto"/>
                <w:sz w:val="22"/>
                <w:szCs w:val="22"/>
                <w:lang w:val="ro-RO"/>
              </w:rPr>
            </w:pPr>
            <w:r w:rsidRPr="00923E4E">
              <w:rPr>
                <w:rFonts w:asciiTheme="minorHAnsi" w:hAnsiTheme="minorHAnsi" w:cstheme="minorHAnsi"/>
                <w:noProof/>
                <w:color w:val="auto"/>
                <w:sz w:val="22"/>
                <w:szCs w:val="22"/>
                <w:lang w:val="sr-Cyrl-RS"/>
              </w:rPr>
              <w:t>12</w:t>
            </w:r>
          </w:p>
        </w:tc>
      </w:tr>
      <w:tr w:rsidR="00B7420E" w:rsidRPr="00B7420E" w14:paraId="55DC3940" w14:textId="77777777" w:rsidTr="009A6358">
        <w:tc>
          <w:tcPr>
            <w:tcW w:w="1563" w:type="dxa"/>
            <w:vAlign w:val="center"/>
          </w:tcPr>
          <w:p w14:paraId="3161967D"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VII</w:t>
            </w:r>
          </w:p>
        </w:tc>
        <w:tc>
          <w:tcPr>
            <w:tcW w:w="6119" w:type="dxa"/>
          </w:tcPr>
          <w:p w14:paraId="07D713DA"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Образац понуде</w:t>
            </w:r>
          </w:p>
        </w:tc>
        <w:tc>
          <w:tcPr>
            <w:tcW w:w="1954" w:type="dxa"/>
            <w:vAlign w:val="center"/>
          </w:tcPr>
          <w:p w14:paraId="61214EE3" w14:textId="77777777" w:rsidR="009040D2" w:rsidRPr="00923E4E" w:rsidRDefault="009040D2" w:rsidP="009A6358">
            <w:pPr>
              <w:jc w:val="center"/>
              <w:rPr>
                <w:rFonts w:asciiTheme="minorHAnsi" w:hAnsiTheme="minorHAnsi" w:cstheme="minorHAnsi"/>
                <w:noProof/>
                <w:color w:val="auto"/>
                <w:sz w:val="22"/>
                <w:szCs w:val="22"/>
                <w:lang w:val="sr-Cyrl-RS"/>
              </w:rPr>
            </w:pPr>
            <w:r w:rsidRPr="00923E4E">
              <w:rPr>
                <w:rFonts w:asciiTheme="minorHAnsi" w:hAnsiTheme="minorHAnsi" w:cstheme="minorHAnsi"/>
                <w:noProof/>
                <w:color w:val="auto"/>
                <w:sz w:val="22"/>
                <w:szCs w:val="22"/>
                <w:lang w:val="sr-Cyrl-RS"/>
              </w:rPr>
              <w:t>19</w:t>
            </w:r>
          </w:p>
        </w:tc>
      </w:tr>
      <w:tr w:rsidR="00B7420E" w:rsidRPr="00B7420E" w14:paraId="0860CA9B" w14:textId="77777777" w:rsidTr="009A6358">
        <w:tc>
          <w:tcPr>
            <w:tcW w:w="1563" w:type="dxa"/>
            <w:vAlign w:val="center"/>
          </w:tcPr>
          <w:p w14:paraId="7C8D1D78"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VIII</w:t>
            </w:r>
          </w:p>
        </w:tc>
        <w:tc>
          <w:tcPr>
            <w:tcW w:w="6119" w:type="dxa"/>
          </w:tcPr>
          <w:p w14:paraId="4CB080E6"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Модел уговора</w:t>
            </w:r>
          </w:p>
        </w:tc>
        <w:tc>
          <w:tcPr>
            <w:tcW w:w="1954" w:type="dxa"/>
            <w:vAlign w:val="center"/>
          </w:tcPr>
          <w:p w14:paraId="2A4DDE95"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lang w:val="ro-RO"/>
              </w:rPr>
              <w:t>2</w:t>
            </w:r>
            <w:r w:rsidRPr="00923E4E">
              <w:rPr>
                <w:rFonts w:asciiTheme="minorHAnsi" w:hAnsiTheme="minorHAnsi" w:cstheme="minorHAnsi"/>
                <w:noProof/>
                <w:color w:val="auto"/>
                <w:sz w:val="22"/>
                <w:szCs w:val="22"/>
                <w:lang w:val="sr-Cyrl-RS"/>
              </w:rPr>
              <w:t>3</w:t>
            </w:r>
          </w:p>
        </w:tc>
      </w:tr>
      <w:tr w:rsidR="00B7420E" w:rsidRPr="00B7420E" w14:paraId="6B20FB0A" w14:textId="77777777" w:rsidTr="009A6358">
        <w:tc>
          <w:tcPr>
            <w:tcW w:w="1563" w:type="dxa"/>
            <w:vAlign w:val="center"/>
          </w:tcPr>
          <w:p w14:paraId="044952EF"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IX</w:t>
            </w:r>
          </w:p>
        </w:tc>
        <w:tc>
          <w:tcPr>
            <w:tcW w:w="6119" w:type="dxa"/>
          </w:tcPr>
          <w:p w14:paraId="0BFF5E43"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Образац структуре цене са упутством како да се попуни</w:t>
            </w:r>
          </w:p>
        </w:tc>
        <w:tc>
          <w:tcPr>
            <w:tcW w:w="1954" w:type="dxa"/>
            <w:vAlign w:val="center"/>
          </w:tcPr>
          <w:p w14:paraId="5ECFF619"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lang w:val="sr-Cyrl-RS"/>
              </w:rPr>
              <w:t>26</w:t>
            </w:r>
          </w:p>
        </w:tc>
      </w:tr>
      <w:tr w:rsidR="00B7420E" w:rsidRPr="00B7420E" w14:paraId="27EE686D" w14:textId="77777777" w:rsidTr="009A6358">
        <w:tc>
          <w:tcPr>
            <w:tcW w:w="1563" w:type="dxa"/>
            <w:vAlign w:val="center"/>
          </w:tcPr>
          <w:p w14:paraId="6B4BA64A" w14:textId="77777777" w:rsidR="009040D2" w:rsidRPr="00923E4E" w:rsidRDefault="009040D2" w:rsidP="009A6358">
            <w:pPr>
              <w:jc w:val="center"/>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X</w:t>
            </w:r>
          </w:p>
        </w:tc>
        <w:tc>
          <w:tcPr>
            <w:tcW w:w="6119" w:type="dxa"/>
          </w:tcPr>
          <w:p w14:paraId="5037683B"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Образац трошкова припреме понуде</w:t>
            </w:r>
          </w:p>
        </w:tc>
        <w:tc>
          <w:tcPr>
            <w:tcW w:w="1954" w:type="dxa"/>
            <w:vAlign w:val="center"/>
          </w:tcPr>
          <w:p w14:paraId="78A6894E" w14:textId="6904221F" w:rsidR="009040D2" w:rsidRPr="00923E4E" w:rsidRDefault="009040D2" w:rsidP="009A6358">
            <w:pPr>
              <w:jc w:val="center"/>
              <w:rPr>
                <w:rFonts w:asciiTheme="minorHAnsi" w:hAnsiTheme="minorHAnsi" w:cstheme="minorHAnsi"/>
                <w:noProof/>
                <w:color w:val="auto"/>
                <w:sz w:val="22"/>
                <w:szCs w:val="22"/>
                <w:lang w:val="ro-RO"/>
              </w:rPr>
            </w:pPr>
            <w:r w:rsidRPr="00923E4E">
              <w:rPr>
                <w:rFonts w:asciiTheme="minorHAnsi" w:hAnsiTheme="minorHAnsi" w:cstheme="minorHAnsi"/>
                <w:noProof/>
                <w:color w:val="auto"/>
                <w:sz w:val="22"/>
                <w:szCs w:val="22"/>
                <w:lang w:val="sr-Cyrl-CS"/>
              </w:rPr>
              <w:t>3</w:t>
            </w:r>
            <w:r w:rsidR="00923E4E" w:rsidRPr="00923E4E">
              <w:rPr>
                <w:rFonts w:asciiTheme="minorHAnsi" w:hAnsiTheme="minorHAnsi" w:cstheme="minorHAnsi"/>
                <w:noProof/>
                <w:color w:val="auto"/>
                <w:sz w:val="22"/>
                <w:szCs w:val="22"/>
                <w:lang w:val="sr-Latn-RS"/>
              </w:rPr>
              <w:t>7</w:t>
            </w:r>
          </w:p>
        </w:tc>
      </w:tr>
      <w:tr w:rsidR="00B7420E" w:rsidRPr="00B7420E" w14:paraId="09999F2D" w14:textId="77777777" w:rsidTr="009A6358">
        <w:tc>
          <w:tcPr>
            <w:tcW w:w="1563" w:type="dxa"/>
            <w:vAlign w:val="center"/>
          </w:tcPr>
          <w:p w14:paraId="0028F771"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XI</w:t>
            </w:r>
          </w:p>
        </w:tc>
        <w:tc>
          <w:tcPr>
            <w:tcW w:w="6119" w:type="dxa"/>
          </w:tcPr>
          <w:p w14:paraId="3EA9555C"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Образац изјаве о независној понуди</w:t>
            </w:r>
          </w:p>
        </w:tc>
        <w:tc>
          <w:tcPr>
            <w:tcW w:w="1954" w:type="dxa"/>
            <w:vAlign w:val="center"/>
          </w:tcPr>
          <w:p w14:paraId="013C83D1" w14:textId="6D6CD4C3" w:rsidR="009040D2" w:rsidRPr="00923E4E" w:rsidRDefault="009040D2" w:rsidP="009A6358">
            <w:pPr>
              <w:jc w:val="center"/>
              <w:rPr>
                <w:rFonts w:asciiTheme="minorHAnsi" w:hAnsiTheme="minorHAnsi" w:cstheme="minorHAnsi"/>
                <w:noProof/>
                <w:color w:val="auto"/>
                <w:sz w:val="22"/>
                <w:szCs w:val="22"/>
                <w:lang w:val="sr-Latn-RS"/>
              </w:rPr>
            </w:pPr>
            <w:r w:rsidRPr="00923E4E">
              <w:rPr>
                <w:rFonts w:asciiTheme="minorHAnsi" w:hAnsiTheme="minorHAnsi" w:cstheme="minorHAnsi"/>
                <w:noProof/>
                <w:color w:val="auto"/>
                <w:sz w:val="22"/>
                <w:szCs w:val="22"/>
                <w:lang w:val="sr-Cyrl-CS"/>
              </w:rPr>
              <w:t>3</w:t>
            </w:r>
            <w:r w:rsidR="00923E4E" w:rsidRPr="00923E4E">
              <w:rPr>
                <w:rFonts w:asciiTheme="minorHAnsi" w:hAnsiTheme="minorHAnsi" w:cstheme="minorHAnsi"/>
                <w:noProof/>
                <w:color w:val="auto"/>
                <w:sz w:val="22"/>
                <w:szCs w:val="22"/>
                <w:lang w:val="sr-Latn-RS"/>
              </w:rPr>
              <w:t>8</w:t>
            </w:r>
          </w:p>
        </w:tc>
      </w:tr>
      <w:tr w:rsidR="009040D2" w:rsidRPr="00B7420E" w14:paraId="41809EB9" w14:textId="77777777" w:rsidTr="009A6358">
        <w:tc>
          <w:tcPr>
            <w:tcW w:w="1563" w:type="dxa"/>
            <w:vAlign w:val="center"/>
          </w:tcPr>
          <w:p w14:paraId="657C484E" w14:textId="77777777" w:rsidR="009040D2" w:rsidRPr="00923E4E" w:rsidRDefault="009040D2" w:rsidP="009A6358">
            <w:pPr>
              <w:jc w:val="center"/>
              <w:rPr>
                <w:rFonts w:asciiTheme="minorHAnsi" w:hAnsiTheme="minorHAnsi" w:cstheme="minorHAnsi"/>
                <w:noProof/>
                <w:color w:val="auto"/>
                <w:sz w:val="22"/>
                <w:szCs w:val="22"/>
              </w:rPr>
            </w:pPr>
            <w:r w:rsidRPr="00923E4E">
              <w:rPr>
                <w:rFonts w:asciiTheme="minorHAnsi" w:hAnsiTheme="minorHAnsi" w:cstheme="minorHAnsi"/>
                <w:noProof/>
                <w:color w:val="auto"/>
                <w:sz w:val="22"/>
                <w:szCs w:val="22"/>
              </w:rPr>
              <w:t>XII</w:t>
            </w:r>
          </w:p>
        </w:tc>
        <w:tc>
          <w:tcPr>
            <w:tcW w:w="6119" w:type="dxa"/>
          </w:tcPr>
          <w:p w14:paraId="6BEEBE33" w14:textId="77777777" w:rsidR="009040D2" w:rsidRPr="00923E4E" w:rsidRDefault="009040D2" w:rsidP="009A6358">
            <w:pPr>
              <w:jc w:val="both"/>
              <w:rPr>
                <w:rFonts w:asciiTheme="minorHAnsi" w:hAnsiTheme="minorHAnsi" w:cstheme="minorHAnsi"/>
                <w:noProof/>
                <w:color w:val="auto"/>
                <w:sz w:val="22"/>
                <w:szCs w:val="22"/>
                <w:lang w:val="sr-Cyrl-CS"/>
              </w:rPr>
            </w:pPr>
            <w:r w:rsidRPr="00923E4E">
              <w:rPr>
                <w:rFonts w:asciiTheme="minorHAnsi" w:hAnsiTheme="minorHAnsi" w:cstheme="minorHAnsi"/>
                <w:noProof/>
                <w:color w:val="auto"/>
                <w:sz w:val="22"/>
                <w:szCs w:val="22"/>
                <w:lang w:val="sr-Cyrl-CS"/>
              </w:rPr>
              <w:t>Образац изјаве о поштовању обавеза и непостојања забране из чл. 75. ст. 2. Закона о јавним набавакама</w:t>
            </w:r>
          </w:p>
        </w:tc>
        <w:tc>
          <w:tcPr>
            <w:tcW w:w="1954" w:type="dxa"/>
            <w:vAlign w:val="center"/>
          </w:tcPr>
          <w:p w14:paraId="4103953A" w14:textId="16B6F4BB" w:rsidR="009040D2" w:rsidRPr="00923E4E" w:rsidRDefault="00923E4E" w:rsidP="009A6358">
            <w:pPr>
              <w:jc w:val="center"/>
              <w:rPr>
                <w:rFonts w:asciiTheme="minorHAnsi" w:hAnsiTheme="minorHAnsi" w:cstheme="minorHAnsi"/>
                <w:noProof/>
                <w:color w:val="auto"/>
                <w:sz w:val="22"/>
                <w:szCs w:val="22"/>
                <w:lang w:val="sr-Latn-RS"/>
              </w:rPr>
            </w:pPr>
            <w:r w:rsidRPr="00923E4E">
              <w:rPr>
                <w:rFonts w:asciiTheme="minorHAnsi" w:hAnsiTheme="minorHAnsi" w:cstheme="minorHAnsi"/>
                <w:noProof/>
                <w:color w:val="auto"/>
                <w:sz w:val="22"/>
                <w:szCs w:val="22"/>
                <w:lang w:val="sr-Latn-RS"/>
              </w:rPr>
              <w:t>39</w:t>
            </w:r>
          </w:p>
        </w:tc>
      </w:tr>
    </w:tbl>
    <w:p w14:paraId="7E55F213" w14:textId="77777777" w:rsidR="009040D2" w:rsidRPr="00B7420E" w:rsidRDefault="009040D2" w:rsidP="009040D2">
      <w:pPr>
        <w:jc w:val="both"/>
        <w:rPr>
          <w:rFonts w:asciiTheme="minorHAnsi" w:hAnsiTheme="minorHAnsi" w:cstheme="minorHAnsi"/>
          <w:b/>
          <w:noProof/>
          <w:color w:val="FF0000"/>
          <w:sz w:val="22"/>
          <w:szCs w:val="22"/>
          <w:lang w:val="sr-Cyrl-CS"/>
        </w:rPr>
      </w:pPr>
    </w:p>
    <w:p w14:paraId="4234BF0F" w14:textId="77777777" w:rsidR="009040D2" w:rsidRPr="00B7420E" w:rsidRDefault="009040D2" w:rsidP="009040D2">
      <w:pPr>
        <w:jc w:val="both"/>
        <w:rPr>
          <w:rFonts w:asciiTheme="minorHAnsi" w:hAnsiTheme="minorHAnsi" w:cstheme="minorHAnsi"/>
          <w:b/>
          <w:noProof/>
          <w:color w:val="FF0000"/>
          <w:sz w:val="22"/>
          <w:szCs w:val="22"/>
          <w:lang w:val="sr-Cyrl-CS"/>
        </w:rPr>
      </w:pPr>
    </w:p>
    <w:p w14:paraId="7C927B89" w14:textId="6D27A848" w:rsidR="009040D2" w:rsidRPr="00923E4E" w:rsidRDefault="009040D2" w:rsidP="009040D2">
      <w:pPr>
        <w:suppressAutoHyphens w:val="0"/>
        <w:spacing w:after="200" w:line="276" w:lineRule="auto"/>
        <w:rPr>
          <w:rFonts w:asciiTheme="minorHAnsi" w:hAnsiTheme="minorHAnsi" w:cstheme="minorHAnsi"/>
          <w:b/>
          <w:noProof/>
          <w:color w:val="auto"/>
          <w:sz w:val="22"/>
          <w:szCs w:val="22"/>
          <w:lang w:val="sr-Latn-RS"/>
        </w:rPr>
      </w:pPr>
      <w:r w:rsidRPr="00923E4E">
        <w:rPr>
          <w:rFonts w:asciiTheme="minorHAnsi" w:hAnsiTheme="minorHAnsi" w:cstheme="minorHAnsi"/>
          <w:b/>
          <w:noProof/>
          <w:color w:val="auto"/>
          <w:sz w:val="22"/>
          <w:szCs w:val="22"/>
          <w:lang w:val="sr-Cyrl-CS"/>
        </w:rPr>
        <w:t xml:space="preserve">Укупан број страница: </w:t>
      </w:r>
      <w:r w:rsidR="00923E4E" w:rsidRPr="00923E4E">
        <w:rPr>
          <w:rFonts w:asciiTheme="minorHAnsi" w:hAnsiTheme="minorHAnsi" w:cstheme="minorHAnsi"/>
          <w:b/>
          <w:noProof/>
          <w:color w:val="auto"/>
          <w:sz w:val="22"/>
          <w:szCs w:val="22"/>
          <w:lang w:val="sr-Latn-RS"/>
        </w:rPr>
        <w:t>39</w:t>
      </w:r>
    </w:p>
    <w:p w14:paraId="1A9A35DA"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r w:rsidRPr="00821D4F">
        <w:rPr>
          <w:rFonts w:asciiTheme="minorHAnsi" w:hAnsiTheme="minorHAnsi" w:cstheme="minorHAnsi"/>
          <w:b/>
          <w:noProof/>
          <w:sz w:val="22"/>
          <w:szCs w:val="22"/>
        </w:rPr>
        <w:br w:type="page"/>
      </w:r>
    </w:p>
    <w:p w14:paraId="2910A212"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 xml:space="preserve"> ОПШТИ ПОДАЦИ О ЈАВНОЈ НАБАВЦИ</w:t>
      </w:r>
    </w:p>
    <w:p w14:paraId="7E265704" w14:textId="77777777" w:rsidR="009040D2" w:rsidRPr="00821D4F" w:rsidRDefault="009040D2" w:rsidP="009040D2">
      <w:pPr>
        <w:jc w:val="both"/>
        <w:rPr>
          <w:rFonts w:asciiTheme="minorHAnsi" w:hAnsiTheme="minorHAnsi" w:cstheme="minorHAnsi"/>
          <w:noProof/>
          <w:sz w:val="22"/>
          <w:szCs w:val="22"/>
          <w:lang w:val="sr-Cyrl-CS"/>
        </w:rPr>
      </w:pPr>
    </w:p>
    <w:p w14:paraId="1FE5236D"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Подаци о наручиоцу</w:t>
      </w:r>
    </w:p>
    <w:p w14:paraId="348CC08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Наручилац: Специјална болница за психијатријске болести „др Славољуб Бакаловић“ Вршац</w:t>
      </w:r>
    </w:p>
    <w:p w14:paraId="16C2A9C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Адреса: ул. Подвршанска бр. 13, 26300 Вршац</w:t>
      </w:r>
    </w:p>
    <w:p w14:paraId="44F8DE23" w14:textId="77777777" w:rsidR="009040D2" w:rsidRPr="00821D4F" w:rsidRDefault="009040D2" w:rsidP="009040D2">
      <w:pPr>
        <w:jc w:val="both"/>
        <w:rPr>
          <w:rFonts w:asciiTheme="minorHAnsi" w:hAnsiTheme="minorHAnsi" w:cstheme="minorHAnsi"/>
          <w:sz w:val="22"/>
          <w:szCs w:val="22"/>
        </w:rPr>
      </w:pPr>
      <w:r w:rsidRPr="00821D4F">
        <w:rPr>
          <w:rFonts w:asciiTheme="minorHAnsi" w:hAnsiTheme="minorHAnsi" w:cstheme="minorHAnsi"/>
          <w:noProof/>
          <w:sz w:val="22"/>
          <w:szCs w:val="22"/>
          <w:lang w:val="sr-Cyrl-CS"/>
        </w:rPr>
        <w:t xml:space="preserve">Интернет страница: </w:t>
      </w:r>
      <w:hyperlink r:id="rId10" w:history="1">
        <w:r w:rsidRPr="00821D4F">
          <w:rPr>
            <w:rStyle w:val="Hyperlink"/>
            <w:rFonts w:asciiTheme="minorHAnsi" w:hAnsiTheme="minorHAnsi" w:cstheme="minorHAnsi"/>
            <w:sz w:val="22"/>
            <w:szCs w:val="22"/>
          </w:rPr>
          <w:t>www.spbvrsac.org.rs</w:t>
        </w:r>
      </w:hyperlink>
      <w:r w:rsidRPr="00821D4F">
        <w:rPr>
          <w:rFonts w:asciiTheme="minorHAnsi" w:hAnsiTheme="minorHAnsi" w:cstheme="minorHAnsi"/>
          <w:sz w:val="22"/>
          <w:szCs w:val="22"/>
        </w:rPr>
        <w:t xml:space="preserve"> </w:t>
      </w:r>
    </w:p>
    <w:p w14:paraId="1A6EB531" w14:textId="77777777" w:rsidR="009040D2" w:rsidRPr="00821D4F" w:rsidRDefault="009040D2" w:rsidP="009040D2">
      <w:pPr>
        <w:jc w:val="both"/>
        <w:rPr>
          <w:rFonts w:asciiTheme="minorHAnsi" w:hAnsiTheme="minorHAnsi" w:cstheme="minorHAnsi"/>
          <w:b/>
          <w:noProof/>
          <w:sz w:val="22"/>
          <w:szCs w:val="22"/>
          <w:lang w:val="sr-Cyrl-CS"/>
        </w:rPr>
      </w:pPr>
    </w:p>
    <w:p w14:paraId="2429CF6D"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Врста поступка јавне набавке</w:t>
      </w:r>
    </w:p>
    <w:p w14:paraId="73074C0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14:paraId="79FCBB06" w14:textId="77777777" w:rsidR="009040D2" w:rsidRPr="00821D4F" w:rsidRDefault="009040D2" w:rsidP="009040D2">
      <w:pPr>
        <w:jc w:val="both"/>
        <w:rPr>
          <w:rFonts w:asciiTheme="minorHAnsi" w:hAnsiTheme="minorHAnsi" w:cstheme="minorHAnsi"/>
          <w:noProof/>
          <w:sz w:val="22"/>
          <w:szCs w:val="22"/>
          <w:lang w:val="sr-Cyrl-CS"/>
        </w:rPr>
      </w:pPr>
    </w:p>
    <w:p w14:paraId="6F9FD993" w14:textId="77777777" w:rsidR="009040D2" w:rsidRPr="00821D4F" w:rsidRDefault="009040D2" w:rsidP="009040D2">
      <w:pPr>
        <w:jc w:val="both"/>
        <w:rPr>
          <w:rFonts w:asciiTheme="minorHAnsi" w:hAnsiTheme="minorHAnsi" w:cstheme="minorHAnsi"/>
          <w:noProof/>
          <w:sz w:val="22"/>
          <w:szCs w:val="22"/>
          <w:lang w:val="sr-Cyrl-CS"/>
        </w:rPr>
      </w:pPr>
    </w:p>
    <w:p w14:paraId="626ADB1B"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3. Предмет јавне набавке</w:t>
      </w:r>
    </w:p>
    <w:p w14:paraId="38647AA5" w14:textId="4D3F83B2"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Предмет јавне набавке </w:t>
      </w:r>
      <w:r w:rsidR="003A63E3">
        <w:rPr>
          <w:rFonts w:asciiTheme="minorHAnsi" w:hAnsiTheme="minorHAnsi" w:cstheme="minorHAnsi"/>
          <w:noProof/>
          <w:sz w:val="22"/>
          <w:szCs w:val="22"/>
          <w:lang w:val="sr-Cyrl-CS"/>
        </w:rPr>
        <w:t xml:space="preserve">ЈН 11/2020 </w:t>
      </w:r>
      <w:r w:rsidRPr="00821D4F">
        <w:rPr>
          <w:rFonts w:asciiTheme="minorHAnsi" w:hAnsiTheme="minorHAnsi" w:cstheme="minorHAnsi"/>
          <w:noProof/>
          <w:sz w:val="22"/>
          <w:szCs w:val="22"/>
          <w:lang w:val="sr-Cyrl-CS"/>
        </w:rPr>
        <w:t>су добра,</w:t>
      </w:r>
      <w:r w:rsidRPr="00821D4F">
        <w:t xml:space="preserve"> </w:t>
      </w:r>
      <w:r w:rsidR="00136F24">
        <w:rPr>
          <w:rFonts w:asciiTheme="minorHAnsi" w:hAnsiTheme="minorHAnsi" w:cstheme="minorHAnsi"/>
          <w:noProof/>
          <w:sz w:val="22"/>
          <w:szCs w:val="22"/>
          <w:lang w:val="sr-Cyrl-CS"/>
        </w:rPr>
        <w:t xml:space="preserve"> Лекови са Д листе лекова и нерегистровани лекови које набавља установа за осигурана лица</w:t>
      </w:r>
    </w:p>
    <w:p w14:paraId="01C1CBA2" w14:textId="77777777" w:rsidR="009040D2" w:rsidRPr="00821D4F" w:rsidRDefault="009040D2" w:rsidP="009040D2">
      <w:pP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ОРН 336000000 – </w:t>
      </w:r>
      <w:r w:rsidRPr="00821D4F">
        <w:rPr>
          <w:rFonts w:asciiTheme="minorHAnsi" w:hAnsiTheme="minorHAnsi" w:cstheme="minorHAnsi"/>
          <w:sz w:val="22"/>
          <w:szCs w:val="22"/>
          <w:lang w:val="sr-Cyrl-CS"/>
        </w:rPr>
        <w:t>Фармацеутски производи</w:t>
      </w:r>
      <w:r w:rsidRPr="00821D4F">
        <w:rPr>
          <w:rFonts w:asciiTheme="minorHAnsi" w:hAnsiTheme="minorHAnsi" w:cstheme="minorHAnsi"/>
          <w:sz w:val="22"/>
          <w:szCs w:val="22"/>
        </w:rPr>
        <w:t>.</w:t>
      </w:r>
    </w:p>
    <w:p w14:paraId="02ADC878" w14:textId="77777777" w:rsidR="009040D2" w:rsidRPr="00821D4F" w:rsidRDefault="009040D2" w:rsidP="009040D2">
      <w:pPr>
        <w:jc w:val="both"/>
        <w:rPr>
          <w:rFonts w:asciiTheme="minorHAnsi" w:hAnsiTheme="minorHAnsi" w:cstheme="minorHAnsi"/>
          <w:noProof/>
          <w:sz w:val="22"/>
          <w:szCs w:val="22"/>
          <w:lang w:val="sr-Cyrl-CS"/>
        </w:rPr>
      </w:pPr>
    </w:p>
    <w:p w14:paraId="5FF04310"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4. Циљ поступка</w:t>
      </w:r>
    </w:p>
    <w:p w14:paraId="1F49B8B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Поступак јавне набавке се спроводи ради закључења уговора о јавној набавци.</w:t>
      </w:r>
    </w:p>
    <w:p w14:paraId="6A410D7D" w14:textId="77777777" w:rsidR="009040D2" w:rsidRPr="00821D4F" w:rsidRDefault="009040D2" w:rsidP="009040D2">
      <w:pPr>
        <w:jc w:val="both"/>
        <w:rPr>
          <w:rFonts w:asciiTheme="minorHAnsi" w:hAnsiTheme="minorHAnsi" w:cstheme="minorHAnsi"/>
          <w:noProof/>
          <w:sz w:val="22"/>
          <w:szCs w:val="22"/>
          <w:lang w:val="sr-Cyrl-CS"/>
        </w:rPr>
      </w:pPr>
    </w:p>
    <w:p w14:paraId="5CAF64A7"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5. Контакт (лице или служба)</w:t>
      </w:r>
    </w:p>
    <w:p w14:paraId="4FB5384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Лице за контакт:</w:t>
      </w:r>
    </w:p>
    <w:p w14:paraId="763BEA6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техничка и правна питања: Кристина Игњатовић, Службеник за јавне набавке</w:t>
      </w:r>
    </w:p>
    <w:p w14:paraId="739D6F7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питања везана за фармацеутске производе:</w:t>
      </w:r>
      <w:r w:rsidRPr="00821D4F">
        <w:rPr>
          <w:rFonts w:asciiTheme="minorHAnsi" w:hAnsiTheme="minorHAnsi" w:cstheme="minorHAnsi"/>
          <w:noProof/>
          <w:sz w:val="22"/>
          <w:szCs w:val="22"/>
          <w:lang w:val="sr-Latn-RS"/>
        </w:rPr>
        <w:t xml:space="preserve"> </w:t>
      </w:r>
      <w:r w:rsidRPr="00821D4F">
        <w:rPr>
          <w:rFonts w:asciiTheme="minorHAnsi" w:hAnsiTheme="minorHAnsi" w:cstheme="minorHAnsi"/>
          <w:noProof/>
          <w:sz w:val="22"/>
          <w:szCs w:val="22"/>
          <w:lang w:val="sr-Cyrl-CS"/>
        </w:rPr>
        <w:t>Вирџинија Мунћан, Шеф апотеке</w:t>
      </w:r>
    </w:p>
    <w:p w14:paraId="79CA7C59" w14:textId="77777777" w:rsidR="009040D2" w:rsidRPr="00821D4F" w:rsidRDefault="009040D2" w:rsidP="009040D2">
      <w:pPr>
        <w:jc w:val="both"/>
        <w:rPr>
          <w:rFonts w:asciiTheme="minorHAnsi" w:hAnsiTheme="minorHAnsi" w:cstheme="minorHAnsi"/>
          <w:sz w:val="22"/>
          <w:szCs w:val="22"/>
          <w:lang w:val="sr-Cyrl-RS"/>
        </w:rPr>
      </w:pPr>
      <w:r w:rsidRPr="00821D4F">
        <w:rPr>
          <w:rFonts w:asciiTheme="minorHAnsi" w:hAnsiTheme="minorHAnsi" w:cstheme="minorHAnsi"/>
          <w:noProof/>
          <w:sz w:val="22"/>
          <w:szCs w:val="22"/>
          <w:lang w:val="sr-Cyrl-CS"/>
        </w:rPr>
        <w:t xml:space="preserve">Е - маил адреса: </w:t>
      </w:r>
      <w:hyperlink r:id="rId11" w:history="1">
        <w:r w:rsidRPr="00821D4F">
          <w:rPr>
            <w:rStyle w:val="Hyperlink"/>
            <w:rFonts w:asciiTheme="minorHAnsi" w:hAnsiTheme="minorHAnsi" w:cstheme="minorHAnsi"/>
            <w:sz w:val="22"/>
            <w:szCs w:val="22"/>
          </w:rPr>
          <w:t>javne.nabavke@spbvrsac.org.rs</w:t>
        </w:r>
      </w:hyperlink>
      <w:r w:rsidRPr="00821D4F">
        <w:rPr>
          <w:rFonts w:asciiTheme="minorHAnsi" w:hAnsiTheme="minorHAnsi" w:cstheme="minorHAnsi"/>
          <w:sz w:val="22"/>
          <w:szCs w:val="22"/>
          <w:lang w:val="sr-Cyrl-RS"/>
        </w:rPr>
        <w:t xml:space="preserve"> </w:t>
      </w:r>
    </w:p>
    <w:p w14:paraId="68116B39" w14:textId="77777777" w:rsidR="009040D2" w:rsidRPr="00821D4F" w:rsidRDefault="009040D2" w:rsidP="009040D2">
      <w:pPr>
        <w:jc w:val="both"/>
        <w:rPr>
          <w:rFonts w:asciiTheme="minorHAnsi" w:hAnsiTheme="minorHAnsi" w:cstheme="minorHAnsi"/>
          <w:noProof/>
          <w:sz w:val="22"/>
          <w:szCs w:val="22"/>
          <w:lang w:val="sr-Cyrl-CS"/>
        </w:rPr>
      </w:pPr>
      <w:proofErr w:type="spellStart"/>
      <w:r w:rsidRPr="00821D4F">
        <w:rPr>
          <w:rFonts w:asciiTheme="minorHAnsi" w:hAnsiTheme="minorHAnsi" w:cstheme="minorHAnsi"/>
          <w:sz w:val="22"/>
          <w:szCs w:val="22"/>
        </w:rPr>
        <w:t>Радно</w:t>
      </w:r>
      <w:proofErr w:type="spellEnd"/>
      <w:r w:rsidRPr="00821D4F">
        <w:rPr>
          <w:rFonts w:asciiTheme="minorHAnsi" w:hAnsiTheme="minorHAnsi" w:cstheme="minorHAnsi"/>
          <w:sz w:val="22"/>
          <w:szCs w:val="22"/>
          <w:lang w:val="sr-Cyrl-RS"/>
        </w:rPr>
        <w:t xml:space="preserve"> </w:t>
      </w:r>
      <w:proofErr w:type="spellStart"/>
      <w:r w:rsidRPr="00821D4F">
        <w:rPr>
          <w:rFonts w:asciiTheme="minorHAnsi" w:hAnsiTheme="minorHAnsi" w:cstheme="minorHAnsi"/>
          <w:sz w:val="22"/>
          <w:szCs w:val="22"/>
        </w:rPr>
        <w:t>време</w:t>
      </w:r>
      <w:proofErr w:type="spellEnd"/>
      <w:r w:rsidRPr="00821D4F">
        <w:rPr>
          <w:rFonts w:asciiTheme="minorHAnsi" w:hAnsiTheme="minorHAnsi" w:cstheme="minorHAnsi"/>
          <w:sz w:val="22"/>
          <w:szCs w:val="22"/>
          <w:lang w:val="sr-Cyrl-RS"/>
        </w:rPr>
        <w:t xml:space="preserve"> </w:t>
      </w:r>
      <w:proofErr w:type="spellStart"/>
      <w:r w:rsidRPr="00821D4F">
        <w:rPr>
          <w:rFonts w:asciiTheme="minorHAnsi" w:hAnsiTheme="minorHAnsi" w:cstheme="minorHAnsi"/>
          <w:sz w:val="22"/>
          <w:szCs w:val="22"/>
        </w:rPr>
        <w:t>службе</w:t>
      </w:r>
      <w:proofErr w:type="spellEnd"/>
      <w:r w:rsidRPr="00821D4F">
        <w:rPr>
          <w:rFonts w:asciiTheme="minorHAnsi" w:hAnsiTheme="minorHAnsi" w:cstheme="minorHAnsi"/>
          <w:sz w:val="22"/>
          <w:szCs w:val="22"/>
          <w:lang w:val="sr-Cyrl-RS"/>
        </w:rPr>
        <w:t xml:space="preserve"> </w:t>
      </w:r>
      <w:proofErr w:type="spellStart"/>
      <w:r w:rsidRPr="00821D4F">
        <w:rPr>
          <w:rFonts w:asciiTheme="minorHAnsi" w:hAnsiTheme="minorHAnsi" w:cstheme="minorHAnsi"/>
          <w:sz w:val="22"/>
          <w:szCs w:val="22"/>
        </w:rPr>
        <w:t>за</w:t>
      </w:r>
      <w:proofErr w:type="spellEnd"/>
      <w:r w:rsidRPr="00821D4F">
        <w:rPr>
          <w:rFonts w:asciiTheme="minorHAnsi" w:hAnsiTheme="minorHAnsi" w:cstheme="minorHAnsi"/>
          <w:sz w:val="22"/>
          <w:szCs w:val="22"/>
          <w:lang w:val="sr-Cyrl-RS"/>
        </w:rPr>
        <w:t xml:space="preserve"> </w:t>
      </w:r>
      <w:proofErr w:type="spellStart"/>
      <w:r w:rsidRPr="00821D4F">
        <w:rPr>
          <w:rFonts w:asciiTheme="minorHAnsi" w:hAnsiTheme="minorHAnsi" w:cstheme="minorHAnsi"/>
          <w:sz w:val="22"/>
          <w:szCs w:val="22"/>
        </w:rPr>
        <w:t>јавне</w:t>
      </w:r>
      <w:proofErr w:type="spellEnd"/>
      <w:r w:rsidRPr="00821D4F">
        <w:rPr>
          <w:rFonts w:asciiTheme="minorHAnsi" w:hAnsiTheme="minorHAnsi" w:cstheme="minorHAnsi"/>
          <w:sz w:val="22"/>
          <w:szCs w:val="22"/>
          <w:lang w:val="sr-Cyrl-RS"/>
        </w:rPr>
        <w:t xml:space="preserve"> </w:t>
      </w:r>
      <w:proofErr w:type="spellStart"/>
      <w:r w:rsidRPr="00821D4F">
        <w:rPr>
          <w:rFonts w:asciiTheme="minorHAnsi" w:hAnsiTheme="minorHAnsi" w:cstheme="minorHAnsi"/>
          <w:sz w:val="22"/>
          <w:szCs w:val="22"/>
        </w:rPr>
        <w:t>набавке</w:t>
      </w:r>
      <w:proofErr w:type="spellEnd"/>
      <w:r w:rsidRPr="00821D4F">
        <w:rPr>
          <w:rFonts w:asciiTheme="minorHAnsi" w:hAnsiTheme="minorHAnsi" w:cstheme="minorHAnsi"/>
          <w:sz w:val="22"/>
          <w:szCs w:val="22"/>
          <w:lang w:val="sr-Cyrl-RS"/>
        </w:rPr>
        <w:t xml:space="preserve"> </w:t>
      </w:r>
      <w:proofErr w:type="spellStart"/>
      <w:r w:rsidRPr="00821D4F">
        <w:rPr>
          <w:rFonts w:asciiTheme="minorHAnsi" w:hAnsiTheme="minorHAnsi" w:cstheme="minorHAnsi"/>
          <w:sz w:val="22"/>
          <w:szCs w:val="22"/>
        </w:rPr>
        <w:t>је</w:t>
      </w:r>
      <w:proofErr w:type="spellEnd"/>
      <w:r w:rsidRPr="00821D4F">
        <w:rPr>
          <w:rFonts w:asciiTheme="minorHAnsi" w:hAnsiTheme="minorHAnsi" w:cstheme="minorHAnsi"/>
          <w:sz w:val="22"/>
          <w:szCs w:val="22"/>
          <w:lang w:val="sr-Cyrl-RS"/>
        </w:rPr>
        <w:t xml:space="preserve"> </w:t>
      </w:r>
      <w:proofErr w:type="spellStart"/>
      <w:r w:rsidRPr="00821D4F">
        <w:rPr>
          <w:rFonts w:asciiTheme="minorHAnsi" w:hAnsiTheme="minorHAnsi" w:cstheme="minorHAnsi"/>
          <w:sz w:val="22"/>
          <w:szCs w:val="22"/>
        </w:rPr>
        <w:t>од</w:t>
      </w:r>
      <w:proofErr w:type="spellEnd"/>
      <w:r w:rsidRPr="00821D4F">
        <w:rPr>
          <w:rFonts w:asciiTheme="minorHAnsi" w:hAnsiTheme="minorHAnsi" w:cstheme="minorHAnsi"/>
          <w:sz w:val="22"/>
          <w:szCs w:val="22"/>
        </w:rPr>
        <w:t xml:space="preserve"> 8.00 </w:t>
      </w:r>
      <w:proofErr w:type="spellStart"/>
      <w:r w:rsidRPr="00821D4F">
        <w:rPr>
          <w:rFonts w:asciiTheme="minorHAnsi" w:hAnsiTheme="minorHAnsi" w:cstheme="minorHAnsi"/>
          <w:sz w:val="22"/>
          <w:szCs w:val="22"/>
        </w:rPr>
        <w:t>до</w:t>
      </w:r>
      <w:proofErr w:type="spellEnd"/>
      <w:r w:rsidRPr="00821D4F">
        <w:rPr>
          <w:rFonts w:asciiTheme="minorHAnsi" w:hAnsiTheme="minorHAnsi" w:cstheme="minorHAnsi"/>
          <w:sz w:val="22"/>
          <w:szCs w:val="22"/>
        </w:rPr>
        <w:t xml:space="preserve"> 14.00 </w:t>
      </w:r>
      <w:proofErr w:type="spellStart"/>
      <w:r w:rsidRPr="00821D4F">
        <w:rPr>
          <w:rFonts w:asciiTheme="minorHAnsi" w:hAnsiTheme="minorHAnsi" w:cstheme="minorHAnsi"/>
          <w:sz w:val="22"/>
          <w:szCs w:val="22"/>
        </w:rPr>
        <w:t>часова</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радним</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данима</w:t>
      </w:r>
      <w:proofErr w:type="spellEnd"/>
      <w:r w:rsidRPr="00821D4F">
        <w:rPr>
          <w:rFonts w:asciiTheme="minorHAnsi" w:hAnsiTheme="minorHAnsi" w:cstheme="minorHAnsi"/>
          <w:sz w:val="22"/>
          <w:szCs w:val="22"/>
        </w:rPr>
        <w:t>.</w:t>
      </w:r>
    </w:p>
    <w:p w14:paraId="7F4B6483" w14:textId="77777777" w:rsidR="009040D2" w:rsidRPr="00821D4F" w:rsidRDefault="009040D2" w:rsidP="009040D2">
      <w:pPr>
        <w:jc w:val="center"/>
        <w:rPr>
          <w:rFonts w:asciiTheme="minorHAnsi" w:hAnsiTheme="minorHAnsi" w:cstheme="minorHAnsi"/>
          <w:b/>
          <w:noProof/>
          <w:sz w:val="22"/>
          <w:szCs w:val="22"/>
        </w:rPr>
      </w:pPr>
    </w:p>
    <w:p w14:paraId="0A5BEAA2" w14:textId="77777777" w:rsidR="009040D2" w:rsidRPr="00821D4F" w:rsidRDefault="009040D2" w:rsidP="009040D2">
      <w:pPr>
        <w:jc w:val="center"/>
        <w:rPr>
          <w:rFonts w:asciiTheme="minorHAnsi" w:hAnsiTheme="minorHAnsi" w:cstheme="minorHAnsi"/>
          <w:b/>
          <w:noProof/>
          <w:sz w:val="22"/>
          <w:szCs w:val="22"/>
        </w:rPr>
      </w:pPr>
    </w:p>
    <w:p w14:paraId="0344F1D7"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t>II</w:t>
      </w:r>
      <w:r w:rsidRPr="00821D4F">
        <w:rPr>
          <w:rFonts w:asciiTheme="minorHAnsi" w:hAnsiTheme="minorHAnsi" w:cstheme="minorHAnsi"/>
          <w:b/>
          <w:noProof/>
          <w:sz w:val="22"/>
          <w:szCs w:val="22"/>
          <w:lang w:val="sr-Cyrl-CS"/>
        </w:rPr>
        <w:t xml:space="preserve"> ПОДАЦИ О ПРЕДМЕТУ ЈАВНЕ НАБАВКЕ</w:t>
      </w:r>
    </w:p>
    <w:p w14:paraId="06FE864C" w14:textId="77777777" w:rsidR="009040D2" w:rsidRPr="00821D4F" w:rsidRDefault="009040D2" w:rsidP="009040D2">
      <w:pPr>
        <w:jc w:val="both"/>
        <w:rPr>
          <w:rFonts w:asciiTheme="minorHAnsi" w:hAnsiTheme="minorHAnsi" w:cstheme="minorHAnsi"/>
          <w:noProof/>
          <w:sz w:val="22"/>
          <w:szCs w:val="22"/>
          <w:lang w:val="sr-Cyrl-CS"/>
        </w:rPr>
      </w:pPr>
    </w:p>
    <w:p w14:paraId="6D72C622"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Предмет јавне набавке</w:t>
      </w:r>
    </w:p>
    <w:p w14:paraId="672803D8" w14:textId="7311E99A"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Предмет јавне набавке </w:t>
      </w:r>
      <w:r w:rsidR="003A63E3">
        <w:rPr>
          <w:rFonts w:asciiTheme="minorHAnsi" w:hAnsiTheme="minorHAnsi" w:cstheme="minorHAnsi"/>
          <w:noProof/>
          <w:sz w:val="22"/>
          <w:szCs w:val="22"/>
          <w:lang w:val="sr-Cyrl-CS"/>
        </w:rPr>
        <w:t>ЈН 11/2020</w:t>
      </w:r>
      <w:r w:rsidRPr="00821D4F">
        <w:rPr>
          <w:rFonts w:asciiTheme="minorHAnsi" w:hAnsiTheme="minorHAnsi" w:cstheme="minorHAnsi"/>
          <w:noProof/>
          <w:sz w:val="22"/>
          <w:szCs w:val="22"/>
          <w:lang w:val="sr-Cyrl-CS"/>
        </w:rPr>
        <w:t xml:space="preserve">, </w:t>
      </w:r>
      <w:r w:rsidR="003A63E3">
        <w:rPr>
          <w:rFonts w:asciiTheme="minorHAnsi" w:hAnsiTheme="minorHAnsi" w:cstheme="minorHAnsi"/>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noProof/>
          <w:sz w:val="22"/>
          <w:szCs w:val="22"/>
          <w:lang w:val="sr-Cyrl-CS"/>
        </w:rPr>
        <w:t xml:space="preserve"> су добра</w:t>
      </w:r>
    </w:p>
    <w:p w14:paraId="05286FFB" w14:textId="77777777" w:rsidR="009040D2" w:rsidRPr="00821D4F" w:rsidRDefault="009040D2" w:rsidP="009040D2">
      <w:pP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ОРН 336000000 – </w:t>
      </w:r>
      <w:r w:rsidRPr="00821D4F">
        <w:rPr>
          <w:rFonts w:asciiTheme="minorHAnsi" w:hAnsiTheme="minorHAnsi" w:cstheme="minorHAnsi"/>
          <w:sz w:val="22"/>
          <w:szCs w:val="22"/>
          <w:lang w:val="sr-Cyrl-CS"/>
        </w:rPr>
        <w:t>Фармацеутски производи</w:t>
      </w:r>
      <w:r w:rsidRPr="00821D4F">
        <w:rPr>
          <w:rFonts w:asciiTheme="minorHAnsi" w:hAnsiTheme="minorHAnsi" w:cstheme="minorHAnsi"/>
          <w:sz w:val="22"/>
          <w:szCs w:val="22"/>
        </w:rPr>
        <w:t>.</w:t>
      </w:r>
    </w:p>
    <w:p w14:paraId="7B5CA2FB" w14:textId="77777777" w:rsidR="009040D2" w:rsidRPr="00821D4F" w:rsidRDefault="009040D2" w:rsidP="009040D2">
      <w:pPr>
        <w:rPr>
          <w:rFonts w:asciiTheme="minorHAnsi" w:hAnsiTheme="minorHAnsi" w:cstheme="minorHAnsi"/>
          <w:noProof/>
          <w:sz w:val="22"/>
          <w:szCs w:val="22"/>
          <w:lang w:val="sr-Cyrl-CS"/>
        </w:rPr>
      </w:pPr>
    </w:p>
    <w:p w14:paraId="2BE57D3B"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Партије</w:t>
      </w:r>
    </w:p>
    <w:p w14:paraId="1E0218A0" w14:textId="31EA15CD" w:rsidR="009040D2" w:rsidRPr="00821D4F" w:rsidRDefault="009040D2" w:rsidP="009040D2">
      <w:pPr>
        <w:jc w:val="both"/>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Јавна набавка је обликована у 1</w:t>
      </w:r>
      <w:r w:rsidR="00A9485B">
        <w:rPr>
          <w:rFonts w:asciiTheme="minorHAnsi" w:hAnsiTheme="minorHAnsi" w:cstheme="minorHAnsi"/>
          <w:b/>
          <w:bCs/>
          <w:noProof/>
          <w:sz w:val="22"/>
          <w:szCs w:val="22"/>
          <w:lang w:val="sr-Latn-RS"/>
        </w:rPr>
        <w:t>0</w:t>
      </w:r>
      <w:r w:rsidRPr="00821D4F">
        <w:rPr>
          <w:rFonts w:asciiTheme="minorHAnsi" w:hAnsiTheme="minorHAnsi" w:cstheme="minorHAnsi"/>
          <w:b/>
          <w:bCs/>
          <w:noProof/>
          <w:sz w:val="22"/>
          <w:szCs w:val="22"/>
          <w:lang w:val="sr-Cyrl-CS"/>
        </w:rPr>
        <w:t xml:space="preserve"> партија и то:</w:t>
      </w:r>
    </w:p>
    <w:tbl>
      <w:tblPr>
        <w:tblStyle w:val="TableGrid"/>
        <w:tblW w:w="5000" w:type="pct"/>
        <w:tblLook w:val="04A0" w:firstRow="1" w:lastRow="0" w:firstColumn="1" w:lastColumn="0" w:noHBand="0" w:noVBand="1"/>
      </w:tblPr>
      <w:tblGrid>
        <w:gridCol w:w="1235"/>
        <w:gridCol w:w="8501"/>
      </w:tblGrid>
      <w:tr w:rsidR="00A9485B" w14:paraId="3B012EBB" w14:textId="77777777" w:rsidTr="00A9485B">
        <w:tc>
          <w:tcPr>
            <w:tcW w:w="634" w:type="pct"/>
          </w:tcPr>
          <w:p w14:paraId="7B299C2F" w14:textId="16DB17A5"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RS"/>
              </w:rPr>
              <w:t>Бр.партије</w:t>
            </w:r>
          </w:p>
        </w:tc>
        <w:tc>
          <w:tcPr>
            <w:tcW w:w="4366" w:type="pct"/>
          </w:tcPr>
          <w:p w14:paraId="0659B854" w14:textId="5FD046ED"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Назив партије</w:t>
            </w:r>
          </w:p>
        </w:tc>
      </w:tr>
      <w:tr w:rsidR="00A9485B" w14:paraId="7CC89807" w14:textId="77777777" w:rsidTr="00A9485B">
        <w:tc>
          <w:tcPr>
            <w:tcW w:w="634" w:type="pct"/>
          </w:tcPr>
          <w:p w14:paraId="376A88F6" w14:textId="61EDC60C"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1</w:t>
            </w:r>
          </w:p>
        </w:tc>
        <w:tc>
          <w:tcPr>
            <w:tcW w:w="4366" w:type="pct"/>
          </w:tcPr>
          <w:p w14:paraId="0D1514B8" w14:textId="47B21A20"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Aminofilin ampule</w:t>
            </w:r>
          </w:p>
        </w:tc>
      </w:tr>
      <w:tr w:rsidR="00A9485B" w14:paraId="274E342E" w14:textId="77777777" w:rsidTr="00A9485B">
        <w:tc>
          <w:tcPr>
            <w:tcW w:w="634" w:type="pct"/>
          </w:tcPr>
          <w:p w14:paraId="367D45CC" w14:textId="3F136AA0"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2</w:t>
            </w:r>
          </w:p>
        </w:tc>
        <w:tc>
          <w:tcPr>
            <w:tcW w:w="4366" w:type="pct"/>
          </w:tcPr>
          <w:p w14:paraId="7EEB6352" w14:textId="5E650D6C"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Nalokson -hidrohlorid ampule</w:t>
            </w:r>
          </w:p>
        </w:tc>
      </w:tr>
      <w:tr w:rsidR="00A9485B" w:rsidRPr="00C61EB4" w14:paraId="02DB5E0B" w14:textId="77777777" w:rsidTr="00A9485B">
        <w:tc>
          <w:tcPr>
            <w:tcW w:w="634" w:type="pct"/>
          </w:tcPr>
          <w:p w14:paraId="7E34980E" w14:textId="2F831D55"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3</w:t>
            </w:r>
          </w:p>
        </w:tc>
        <w:tc>
          <w:tcPr>
            <w:tcW w:w="4366" w:type="pct"/>
          </w:tcPr>
          <w:p w14:paraId="42BA5F00" w14:textId="7CEA6953" w:rsidR="00A9485B" w:rsidRPr="00C61EB4" w:rsidRDefault="00A9485B" w:rsidP="00A9485B">
            <w:r w:rsidRPr="007562E3">
              <w:rPr>
                <w:rFonts w:ascii="Calibri" w:hAnsi="Calibri" w:cs="Calibri"/>
                <w:noProof/>
                <w:sz w:val="22"/>
                <w:szCs w:val="22"/>
                <w:lang w:val="sr-Cyrl-CS"/>
              </w:rPr>
              <w:t>Litijum-karbonat kapsule</w:t>
            </w:r>
          </w:p>
        </w:tc>
      </w:tr>
      <w:tr w:rsidR="00A9485B" w14:paraId="12F81E0D" w14:textId="77777777" w:rsidTr="00A9485B">
        <w:tc>
          <w:tcPr>
            <w:tcW w:w="634" w:type="pct"/>
          </w:tcPr>
          <w:p w14:paraId="34B373B6" w14:textId="319E376E"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4</w:t>
            </w:r>
          </w:p>
        </w:tc>
        <w:tc>
          <w:tcPr>
            <w:tcW w:w="4366" w:type="pct"/>
          </w:tcPr>
          <w:p w14:paraId="636ACAEF" w14:textId="1CD8338D"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Magnezijum-sulfat infuzioni rastvor</w:t>
            </w:r>
          </w:p>
        </w:tc>
      </w:tr>
      <w:tr w:rsidR="00A9485B" w14:paraId="6430F9F6" w14:textId="77777777" w:rsidTr="00A9485B">
        <w:tc>
          <w:tcPr>
            <w:tcW w:w="634" w:type="pct"/>
          </w:tcPr>
          <w:p w14:paraId="53A5896D" w14:textId="4F3EF1F2"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5</w:t>
            </w:r>
          </w:p>
        </w:tc>
        <w:tc>
          <w:tcPr>
            <w:tcW w:w="4366" w:type="pct"/>
          </w:tcPr>
          <w:p w14:paraId="1095F6FD" w14:textId="455FA305"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Kalcijum-glukonat ampule</w:t>
            </w:r>
          </w:p>
        </w:tc>
      </w:tr>
      <w:tr w:rsidR="00A9485B" w14:paraId="277688AF" w14:textId="77777777" w:rsidTr="00A9485B">
        <w:tc>
          <w:tcPr>
            <w:tcW w:w="634" w:type="pct"/>
          </w:tcPr>
          <w:p w14:paraId="45F23918" w14:textId="225A844D"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6</w:t>
            </w:r>
          </w:p>
        </w:tc>
        <w:tc>
          <w:tcPr>
            <w:tcW w:w="4366" w:type="pct"/>
          </w:tcPr>
          <w:p w14:paraId="788528AE" w14:textId="59D54885"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Levomepromazin tablete a 100 mg</w:t>
            </w:r>
          </w:p>
        </w:tc>
      </w:tr>
      <w:tr w:rsidR="00A9485B" w14:paraId="0B072BE0" w14:textId="77777777" w:rsidTr="00A9485B">
        <w:tc>
          <w:tcPr>
            <w:tcW w:w="634" w:type="pct"/>
          </w:tcPr>
          <w:p w14:paraId="09666397" w14:textId="0C445958"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7</w:t>
            </w:r>
          </w:p>
        </w:tc>
        <w:tc>
          <w:tcPr>
            <w:tcW w:w="4366" w:type="pct"/>
          </w:tcPr>
          <w:p w14:paraId="38074C4E" w14:textId="493A4339"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Biperiden ampule</w:t>
            </w:r>
          </w:p>
        </w:tc>
      </w:tr>
      <w:tr w:rsidR="00A9485B" w14:paraId="30E2F1E4" w14:textId="77777777" w:rsidTr="00A9485B">
        <w:tc>
          <w:tcPr>
            <w:tcW w:w="634" w:type="pct"/>
          </w:tcPr>
          <w:p w14:paraId="2D2AD431" w14:textId="20675F57"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8</w:t>
            </w:r>
          </w:p>
        </w:tc>
        <w:tc>
          <w:tcPr>
            <w:tcW w:w="4366" w:type="pct"/>
          </w:tcPr>
          <w:p w14:paraId="5F1B2EE5" w14:textId="6C0B9189"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Neostigmin ampule a 0,5 mg</w:t>
            </w:r>
          </w:p>
        </w:tc>
      </w:tr>
      <w:tr w:rsidR="00A9485B" w14:paraId="4A145E61" w14:textId="77777777" w:rsidTr="00A9485B">
        <w:tc>
          <w:tcPr>
            <w:tcW w:w="634" w:type="pct"/>
          </w:tcPr>
          <w:p w14:paraId="0D66847C" w14:textId="7C5E5F4A"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9</w:t>
            </w:r>
          </w:p>
        </w:tc>
        <w:tc>
          <w:tcPr>
            <w:tcW w:w="4366" w:type="pct"/>
          </w:tcPr>
          <w:p w14:paraId="30F5358E" w14:textId="39846F05"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Hlorpromazin ampule a 25 mg</w:t>
            </w:r>
          </w:p>
        </w:tc>
      </w:tr>
      <w:tr w:rsidR="00A9485B" w14:paraId="3F3664C8" w14:textId="77777777" w:rsidTr="00A9485B">
        <w:trPr>
          <w:trHeight w:val="70"/>
        </w:trPr>
        <w:tc>
          <w:tcPr>
            <w:tcW w:w="634" w:type="pct"/>
          </w:tcPr>
          <w:p w14:paraId="0A758842" w14:textId="3092FF0C" w:rsidR="00A9485B" w:rsidRDefault="00A9485B" w:rsidP="00A9485B">
            <w:pPr>
              <w:jc w:val="center"/>
              <w:rPr>
                <w:rFonts w:asciiTheme="minorHAnsi" w:hAnsiTheme="minorHAnsi" w:cstheme="minorHAnsi"/>
                <w:b/>
                <w:bCs/>
                <w:noProof/>
                <w:color w:val="000000" w:themeColor="text1"/>
                <w:sz w:val="22"/>
                <w:szCs w:val="22"/>
                <w:lang w:val="sr-Cyrl-CS"/>
              </w:rPr>
            </w:pPr>
            <w:r>
              <w:rPr>
                <w:rFonts w:asciiTheme="minorHAnsi" w:hAnsiTheme="minorHAnsi" w:cstheme="minorHAnsi"/>
                <w:b/>
                <w:bCs/>
                <w:noProof/>
                <w:color w:val="000000" w:themeColor="text1"/>
                <w:sz w:val="22"/>
                <w:szCs w:val="22"/>
                <w:lang w:val="sr-Cyrl-CS"/>
              </w:rPr>
              <w:t>10</w:t>
            </w:r>
          </w:p>
        </w:tc>
        <w:tc>
          <w:tcPr>
            <w:tcW w:w="4366" w:type="pct"/>
          </w:tcPr>
          <w:p w14:paraId="59F8F75C" w14:textId="01F811E8" w:rsidR="00A9485B" w:rsidRDefault="00A9485B" w:rsidP="00A9485B">
            <w:pPr>
              <w:rPr>
                <w:rFonts w:asciiTheme="minorHAnsi" w:hAnsiTheme="minorHAnsi" w:cstheme="minorHAnsi"/>
                <w:b/>
                <w:bCs/>
                <w:noProof/>
                <w:color w:val="000000" w:themeColor="text1"/>
                <w:sz w:val="22"/>
                <w:szCs w:val="22"/>
                <w:lang w:val="sr-Cyrl-CS"/>
              </w:rPr>
            </w:pPr>
            <w:r w:rsidRPr="007562E3">
              <w:rPr>
                <w:rFonts w:ascii="Calibri" w:hAnsi="Calibri" w:cs="Calibri"/>
                <w:noProof/>
                <w:sz w:val="22"/>
                <w:szCs w:val="22"/>
                <w:lang w:val="sr-Cyrl-CS"/>
              </w:rPr>
              <w:t>Glukoza 50%</w:t>
            </w:r>
          </w:p>
        </w:tc>
      </w:tr>
    </w:tbl>
    <w:p w14:paraId="1FD84E69" w14:textId="77777777" w:rsidR="009040D2" w:rsidRPr="00821D4F" w:rsidRDefault="009040D2" w:rsidP="009040D2">
      <w:pPr>
        <w:jc w:val="center"/>
        <w:rPr>
          <w:rFonts w:asciiTheme="minorHAnsi" w:hAnsiTheme="minorHAnsi" w:cstheme="minorHAnsi"/>
          <w:b/>
          <w:noProof/>
          <w:sz w:val="22"/>
          <w:szCs w:val="22"/>
        </w:rPr>
      </w:pPr>
    </w:p>
    <w:p w14:paraId="4844E191" w14:textId="77777777" w:rsidR="009040D2" w:rsidRPr="00821D4F" w:rsidRDefault="009040D2" w:rsidP="009040D2">
      <w:pPr>
        <w:jc w:val="center"/>
        <w:rPr>
          <w:rFonts w:asciiTheme="minorHAnsi" w:hAnsiTheme="minorHAnsi" w:cstheme="minorHAnsi"/>
          <w:b/>
          <w:noProof/>
          <w:sz w:val="22"/>
          <w:szCs w:val="22"/>
        </w:rPr>
      </w:pPr>
    </w:p>
    <w:p w14:paraId="158E6633" w14:textId="77777777" w:rsidR="009040D2" w:rsidRPr="00821D4F" w:rsidRDefault="009040D2" w:rsidP="009040D2">
      <w:pPr>
        <w:jc w:val="center"/>
        <w:rPr>
          <w:rFonts w:asciiTheme="minorHAnsi" w:hAnsiTheme="minorHAnsi" w:cstheme="minorHAnsi"/>
          <w:b/>
          <w:noProof/>
          <w:sz w:val="22"/>
          <w:szCs w:val="22"/>
        </w:rPr>
      </w:pPr>
    </w:p>
    <w:p w14:paraId="12F362EF" w14:textId="77777777" w:rsidR="009040D2" w:rsidRPr="00821D4F" w:rsidRDefault="009040D2" w:rsidP="009040D2">
      <w:pPr>
        <w:jc w:val="center"/>
        <w:rPr>
          <w:rFonts w:asciiTheme="minorHAnsi" w:hAnsiTheme="minorHAnsi" w:cstheme="minorHAnsi"/>
          <w:b/>
          <w:noProof/>
          <w:sz w:val="22"/>
          <w:szCs w:val="22"/>
        </w:rPr>
      </w:pPr>
    </w:p>
    <w:p w14:paraId="1E272B57" w14:textId="77777777"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b/>
          <w:noProof/>
          <w:sz w:val="22"/>
          <w:szCs w:val="22"/>
        </w:rPr>
        <w:lastRenderedPageBreak/>
        <w:t>III</w:t>
      </w:r>
      <w:r w:rsidRPr="00821D4F">
        <w:rPr>
          <w:rFonts w:asciiTheme="minorHAnsi" w:hAnsiTheme="minorHAnsi" w:cstheme="minorHAnsi"/>
          <w:b/>
          <w:noProof/>
          <w:sz w:val="22"/>
          <w:szCs w:val="22"/>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14:paraId="5FB66B24" w14:textId="77777777" w:rsidR="009040D2" w:rsidRPr="00821D4F" w:rsidRDefault="009040D2" w:rsidP="009040D2">
      <w:pPr>
        <w:jc w:val="both"/>
        <w:rPr>
          <w:rFonts w:asciiTheme="minorHAnsi" w:hAnsiTheme="minorHAnsi" w:cstheme="minorHAnsi"/>
          <w:b/>
          <w:noProof/>
          <w:sz w:val="22"/>
          <w:szCs w:val="22"/>
          <w:lang w:val="sr-Cyrl-CS"/>
        </w:rPr>
      </w:pPr>
    </w:p>
    <w:p w14:paraId="7439294E"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Техничке карактеристике</w:t>
      </w:r>
    </w:p>
    <w:p w14:paraId="4FF27E6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Техничка спецификација и опис тражених добара налази се у поглављу </w:t>
      </w:r>
      <w:r w:rsidRPr="00821D4F">
        <w:rPr>
          <w:rFonts w:asciiTheme="minorHAnsi" w:hAnsiTheme="minorHAnsi" w:cstheme="minorHAnsi"/>
          <w:noProof/>
          <w:sz w:val="22"/>
          <w:szCs w:val="22"/>
        </w:rPr>
        <w:t xml:space="preserve">IX – </w:t>
      </w:r>
      <w:r w:rsidRPr="00821D4F">
        <w:rPr>
          <w:rFonts w:asciiTheme="minorHAnsi" w:hAnsiTheme="minorHAnsi" w:cstheme="minorHAnsi"/>
          <w:noProof/>
          <w:sz w:val="22"/>
          <w:szCs w:val="22"/>
          <w:lang w:val="sr-Cyrl-CS"/>
        </w:rPr>
        <w:t>Образац структуре цене са упутством како да се попуни.</w:t>
      </w:r>
    </w:p>
    <w:p w14:paraId="24E768EB" w14:textId="77777777" w:rsidR="009040D2" w:rsidRPr="00821D4F" w:rsidRDefault="009040D2" w:rsidP="009040D2">
      <w:pPr>
        <w:jc w:val="both"/>
        <w:rPr>
          <w:rFonts w:asciiTheme="minorHAnsi" w:hAnsiTheme="minorHAnsi" w:cstheme="minorHAnsi"/>
          <w:noProof/>
          <w:sz w:val="22"/>
          <w:szCs w:val="22"/>
          <w:lang w:val="sr-Cyrl-CS"/>
        </w:rPr>
      </w:pPr>
    </w:p>
    <w:p w14:paraId="5CB0C7C0"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Квалитет</w:t>
      </w:r>
    </w:p>
    <w:p w14:paraId="04EBFC6D" w14:textId="77777777" w:rsidR="009040D2" w:rsidRPr="00821D4F" w:rsidRDefault="009040D2" w:rsidP="009040D2">
      <w:pPr>
        <w:jc w:val="both"/>
        <w:rPr>
          <w:rFonts w:asciiTheme="minorHAnsi" w:hAnsiTheme="minorHAnsi" w:cstheme="minorHAnsi"/>
          <w:noProof/>
          <w:sz w:val="22"/>
          <w:szCs w:val="22"/>
        </w:rPr>
      </w:pPr>
      <w:r w:rsidRPr="00821D4F">
        <w:rPr>
          <w:rFonts w:asciiTheme="minorHAnsi" w:hAnsiTheme="minorHAnsi" w:cstheme="minorHAnsi"/>
          <w:noProof/>
          <w:sz w:val="22"/>
          <w:szCs w:val="22"/>
          <w:lang w:val="sr-Cyrl-CS"/>
        </w:rPr>
        <w:t>Под квалитетом се подразумева да свако средство које подлеже обавези регистрације мора имати важећу дозволу за стављање у промет издату од надлежне установе (Агенције, Министарства и сл.) и мора бити обележено на српском језику, а у складу са Законом о лековима и медицинским средствима (''Сл.гласник РС'' 30/2010 и 107/2012).</w:t>
      </w:r>
    </w:p>
    <w:p w14:paraId="6C3F95BF" w14:textId="77777777" w:rsidR="009040D2" w:rsidRPr="00821D4F" w:rsidRDefault="009040D2" w:rsidP="009040D2">
      <w:pPr>
        <w:jc w:val="both"/>
        <w:rPr>
          <w:rFonts w:asciiTheme="minorHAnsi" w:hAnsiTheme="minorHAnsi" w:cstheme="minorHAnsi"/>
          <w:noProof/>
          <w:sz w:val="22"/>
          <w:szCs w:val="22"/>
        </w:rPr>
      </w:pPr>
    </w:p>
    <w:p w14:paraId="5E60AA69"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3. Количина</w:t>
      </w:r>
    </w:p>
    <w:p w14:paraId="3D7658E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Количина добара наведена је у поглављу </w:t>
      </w:r>
      <w:r w:rsidRPr="00821D4F">
        <w:rPr>
          <w:rFonts w:asciiTheme="minorHAnsi" w:hAnsiTheme="minorHAnsi" w:cstheme="minorHAnsi"/>
          <w:noProof/>
          <w:sz w:val="22"/>
          <w:szCs w:val="22"/>
        </w:rPr>
        <w:t xml:space="preserve">IX – </w:t>
      </w:r>
      <w:r w:rsidRPr="00821D4F">
        <w:rPr>
          <w:rFonts w:asciiTheme="minorHAnsi" w:hAnsiTheme="minorHAnsi" w:cstheme="minorHAnsi"/>
          <w:noProof/>
          <w:sz w:val="22"/>
          <w:szCs w:val="22"/>
          <w:lang w:val="sr-Cyrl-CS"/>
        </w:rPr>
        <w:t>Образац структуре цене са упутством како да се попуни.</w:t>
      </w:r>
    </w:p>
    <w:p w14:paraId="003CAEAC" w14:textId="77777777" w:rsidR="009040D2" w:rsidRPr="00821D4F" w:rsidRDefault="009040D2" w:rsidP="009040D2">
      <w:pPr>
        <w:jc w:val="both"/>
        <w:rPr>
          <w:rFonts w:asciiTheme="minorHAnsi" w:hAnsiTheme="minorHAnsi" w:cstheme="minorHAnsi"/>
          <w:noProof/>
          <w:sz w:val="22"/>
          <w:szCs w:val="22"/>
        </w:rPr>
      </w:pPr>
    </w:p>
    <w:p w14:paraId="3305A46C" w14:textId="77777777"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b/>
          <w:noProof/>
          <w:sz w:val="22"/>
          <w:szCs w:val="22"/>
        </w:rPr>
        <w:t>4. Опис добара</w:t>
      </w:r>
    </w:p>
    <w:p w14:paraId="7A8195F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 xml:space="preserve">Опис добара наведен је у </w:t>
      </w:r>
      <w:r w:rsidRPr="00821D4F">
        <w:rPr>
          <w:rFonts w:asciiTheme="minorHAnsi" w:hAnsiTheme="minorHAnsi" w:cstheme="minorHAnsi"/>
          <w:noProof/>
          <w:sz w:val="22"/>
          <w:szCs w:val="22"/>
          <w:lang w:val="sr-Cyrl-CS"/>
        </w:rPr>
        <w:t xml:space="preserve">поглављу </w:t>
      </w:r>
      <w:r w:rsidRPr="00821D4F">
        <w:rPr>
          <w:rFonts w:asciiTheme="minorHAnsi" w:hAnsiTheme="minorHAnsi" w:cstheme="minorHAnsi"/>
          <w:noProof/>
          <w:sz w:val="22"/>
          <w:szCs w:val="22"/>
        </w:rPr>
        <w:t xml:space="preserve">IX – </w:t>
      </w:r>
      <w:r w:rsidRPr="00821D4F">
        <w:rPr>
          <w:rFonts w:asciiTheme="minorHAnsi" w:hAnsiTheme="minorHAnsi" w:cstheme="minorHAnsi"/>
          <w:noProof/>
          <w:sz w:val="22"/>
          <w:szCs w:val="22"/>
          <w:lang w:val="sr-Cyrl-CS"/>
        </w:rPr>
        <w:t>Образац структуре цене са упутством како да се попуни.</w:t>
      </w:r>
    </w:p>
    <w:p w14:paraId="5862AE3F" w14:textId="77777777" w:rsidR="009040D2" w:rsidRPr="00821D4F" w:rsidRDefault="009040D2" w:rsidP="009040D2">
      <w:pPr>
        <w:jc w:val="both"/>
        <w:rPr>
          <w:rFonts w:asciiTheme="minorHAnsi" w:hAnsiTheme="minorHAnsi" w:cstheme="minorHAnsi"/>
          <w:noProof/>
          <w:sz w:val="22"/>
          <w:szCs w:val="22"/>
          <w:lang w:val="sr-Cyrl-CS"/>
        </w:rPr>
      </w:pPr>
    </w:p>
    <w:p w14:paraId="5CC3836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5. Начин спровођења контроле и обезбеђења гаранције квалитета</w:t>
      </w:r>
    </w:p>
    <w:p w14:paraId="5395AC96" w14:textId="77777777" w:rsidR="009040D2" w:rsidRPr="00821D4F" w:rsidRDefault="009040D2" w:rsidP="009040D2">
      <w:pPr>
        <w:pStyle w:val="NoSpacing"/>
        <w:jc w:val="both"/>
        <w:rPr>
          <w:rFonts w:asciiTheme="minorHAnsi" w:hAnsiTheme="minorHAnsi" w:cstheme="minorHAnsi"/>
          <w:bCs/>
          <w:sz w:val="22"/>
          <w:szCs w:val="22"/>
        </w:rPr>
      </w:pPr>
      <w:proofErr w:type="spellStart"/>
      <w:r w:rsidRPr="00821D4F">
        <w:rPr>
          <w:rFonts w:asciiTheme="minorHAnsi" w:hAnsiTheme="minorHAnsi" w:cstheme="minorHAnsi"/>
          <w:bCs/>
          <w:sz w:val="22"/>
          <w:szCs w:val="22"/>
          <w:lang w:val="en-GB"/>
        </w:rPr>
        <w:t>Понуђач</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треба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да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омогући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производе</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са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што</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дужим</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роком</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трајања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за</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сваки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понуђени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производ</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Сви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производи</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морају</w:t>
      </w:r>
      <w:proofErr w:type="spellEnd"/>
      <w:r w:rsidRPr="00821D4F">
        <w:rPr>
          <w:rFonts w:asciiTheme="minorHAnsi" w:hAnsiTheme="minorHAnsi" w:cstheme="minorHAnsi"/>
          <w:bCs/>
          <w:sz w:val="22"/>
          <w:szCs w:val="22"/>
          <w:lang w:val="en-GB"/>
        </w:rPr>
        <w:t xml:space="preserve"> </w:t>
      </w:r>
      <w:proofErr w:type="spellStart"/>
      <w:r w:rsidRPr="00821D4F">
        <w:rPr>
          <w:rFonts w:asciiTheme="minorHAnsi" w:hAnsiTheme="minorHAnsi" w:cstheme="minorHAnsi"/>
          <w:bCs/>
          <w:sz w:val="22"/>
          <w:szCs w:val="22"/>
          <w:lang w:val="en-GB"/>
        </w:rPr>
        <w:t>да</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буду</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што</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скорије</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производње</w:t>
      </w:r>
      <w:proofErr w:type="spellEnd"/>
      <w:r w:rsidRPr="00821D4F">
        <w:rPr>
          <w:rFonts w:asciiTheme="minorHAnsi" w:hAnsiTheme="minorHAnsi" w:cstheme="minorHAnsi"/>
          <w:bCs/>
          <w:sz w:val="22"/>
          <w:szCs w:val="22"/>
          <w:lang w:val="en-GB"/>
        </w:rPr>
        <w:t xml:space="preserve"> и </w:t>
      </w:r>
      <w:proofErr w:type="spellStart"/>
      <w:r w:rsidRPr="00821D4F">
        <w:rPr>
          <w:rFonts w:asciiTheme="minorHAnsi" w:hAnsiTheme="minorHAnsi" w:cstheme="minorHAnsi"/>
          <w:bCs/>
          <w:sz w:val="22"/>
          <w:szCs w:val="22"/>
          <w:lang w:val="en-GB"/>
        </w:rPr>
        <w:t>да</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трају</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минимално</w:t>
      </w:r>
      <w:proofErr w:type="spellEnd"/>
      <w:r w:rsidRPr="00821D4F">
        <w:rPr>
          <w:rFonts w:asciiTheme="minorHAnsi" w:hAnsiTheme="minorHAnsi" w:cstheme="minorHAnsi"/>
          <w:bCs/>
          <w:sz w:val="22"/>
          <w:szCs w:val="22"/>
        </w:rPr>
        <w:t xml:space="preserve"> </w:t>
      </w:r>
      <w:r w:rsidRPr="00821D4F">
        <w:rPr>
          <w:rFonts w:asciiTheme="minorHAnsi" w:hAnsiTheme="minorHAnsi" w:cstheme="minorHAnsi"/>
          <w:bCs/>
          <w:sz w:val="22"/>
          <w:szCs w:val="22"/>
          <w:lang w:val="en-GB"/>
        </w:rPr>
        <w:t>½</w:t>
      </w:r>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од</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своје</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дужине</w:t>
      </w:r>
      <w:proofErr w:type="spellEnd"/>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lang w:val="en-GB"/>
        </w:rPr>
        <w:t>трајања</w:t>
      </w:r>
      <w:proofErr w:type="spellEnd"/>
      <w:r w:rsidRPr="00821D4F">
        <w:rPr>
          <w:rFonts w:asciiTheme="minorHAnsi" w:hAnsiTheme="minorHAnsi" w:cstheme="minorHAnsi"/>
          <w:bCs/>
          <w:sz w:val="22"/>
          <w:szCs w:val="22"/>
          <w:lang w:val="en-GB"/>
        </w:rPr>
        <w:t>.</w:t>
      </w:r>
    </w:p>
    <w:p w14:paraId="300AD4FA" w14:textId="77777777" w:rsidR="009040D2" w:rsidRPr="00821D4F" w:rsidRDefault="009040D2" w:rsidP="009040D2">
      <w:pPr>
        <w:pStyle w:val="NoSpacing"/>
        <w:jc w:val="both"/>
        <w:rPr>
          <w:rFonts w:asciiTheme="minorHAnsi" w:hAnsiTheme="minorHAnsi" w:cstheme="minorHAnsi"/>
          <w:bCs/>
          <w:sz w:val="22"/>
          <w:szCs w:val="22"/>
        </w:rPr>
      </w:pPr>
      <w:r w:rsidRPr="00821D4F">
        <w:rPr>
          <w:rFonts w:asciiTheme="minorHAnsi" w:hAnsiTheme="minorHAnsi" w:cstheme="minorHAnsi"/>
          <w:bCs/>
          <w:sz w:val="22"/>
          <w:szCs w:val="22"/>
        </w:rPr>
        <w:t>Квантитативни пријем добара врши се приликом пријема у апотеку Наручиоца у присуству представника Понуђача.</w:t>
      </w:r>
    </w:p>
    <w:p w14:paraId="2A995689" w14:textId="77777777" w:rsidR="009040D2" w:rsidRPr="00821D4F" w:rsidRDefault="009040D2" w:rsidP="009040D2">
      <w:pPr>
        <w:pStyle w:val="NoSpacing"/>
        <w:jc w:val="both"/>
        <w:rPr>
          <w:rFonts w:asciiTheme="minorHAnsi" w:hAnsiTheme="minorHAnsi" w:cstheme="minorHAnsi"/>
          <w:bCs/>
          <w:sz w:val="22"/>
          <w:szCs w:val="22"/>
        </w:rPr>
      </w:pPr>
      <w:r w:rsidRPr="00821D4F">
        <w:rPr>
          <w:rFonts w:asciiTheme="minorHAnsi" w:hAnsiTheme="minorHAnsi" w:cstheme="minorHAnsi"/>
          <w:bCs/>
          <w:sz w:val="22"/>
          <w:szCs w:val="22"/>
        </w:rPr>
        <w:t>Наручилац је овлашћен да врши контролу квалитета испорученог добра на месту пријема, током, и после испоруке, са правом да узорке добара достави независној специјализованој институцији ради анализе. Уколико се након контроле квалитета установи да испоручена добра не одговарају уговореном квалитету и стандардима, Понуђач ће бити у обавези да Наручиоцу одмах, а најкасније у року од 24 сата, испоручи другу количину добара одговарајућег квалитета и стандарда. У том случају сви трошкови анализе и рекламације падају на терет понуђача.</w:t>
      </w:r>
    </w:p>
    <w:p w14:paraId="579985D5" w14:textId="77777777" w:rsidR="009040D2" w:rsidRPr="00821D4F" w:rsidRDefault="009040D2" w:rsidP="009040D2">
      <w:pPr>
        <w:jc w:val="both"/>
        <w:rPr>
          <w:rFonts w:asciiTheme="minorHAnsi" w:eastAsia="Times New Roman" w:hAnsiTheme="minorHAnsi" w:cstheme="minorHAnsi"/>
          <w:bCs/>
          <w:color w:val="auto"/>
          <w:kern w:val="0"/>
          <w:sz w:val="22"/>
          <w:szCs w:val="22"/>
          <w:lang w:eastAsia="sr-Latn-CS"/>
        </w:rPr>
      </w:pPr>
      <w:proofErr w:type="spellStart"/>
      <w:r w:rsidRPr="00821D4F">
        <w:rPr>
          <w:rFonts w:asciiTheme="minorHAnsi" w:eastAsia="Times New Roman" w:hAnsiTheme="minorHAnsi" w:cstheme="minorHAnsi"/>
          <w:bCs/>
          <w:color w:val="auto"/>
          <w:kern w:val="0"/>
          <w:sz w:val="22"/>
          <w:szCs w:val="22"/>
          <w:lang w:eastAsia="sr-Latn-CS"/>
        </w:rPr>
        <w:t>Уколико</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се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приликом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пријема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добара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констатују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недостаци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испорученим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добрима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Понуђач</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је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дужан</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их</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отклони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року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од</w:t>
      </w:r>
      <w:proofErr w:type="spellEnd"/>
      <w:r w:rsidRPr="00821D4F">
        <w:rPr>
          <w:rFonts w:asciiTheme="minorHAnsi" w:eastAsia="Times New Roman" w:hAnsiTheme="minorHAnsi" w:cstheme="minorHAnsi"/>
          <w:bCs/>
          <w:color w:val="auto"/>
          <w:kern w:val="0"/>
          <w:sz w:val="22"/>
          <w:szCs w:val="22"/>
          <w:lang w:eastAsia="sr-Latn-CS"/>
        </w:rPr>
        <w:t xml:space="preserve"> 24</w:t>
      </w:r>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rPr>
        <w:t>сата</w:t>
      </w:r>
      <w:proofErr w:type="spellEnd"/>
      <w:r w:rsidRPr="00821D4F">
        <w:rPr>
          <w:rFonts w:asciiTheme="minorHAnsi" w:eastAsia="Times New Roman" w:hAnsiTheme="minorHAnsi" w:cstheme="minorHAnsi"/>
          <w:bCs/>
          <w:color w:val="auto"/>
          <w:kern w:val="0"/>
          <w:sz w:val="22"/>
          <w:szCs w:val="22"/>
          <w:lang w:eastAsia="sr-Latn-CS"/>
        </w:rPr>
        <w:t>.</w:t>
      </w:r>
    </w:p>
    <w:p w14:paraId="37B021D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у обавези да Наручиоца обавести писмено уколико није у могућности да изврши испоруке производа или добара по пријему поруџбенице у року од 24 часа од пријема поруџбенице.</w:t>
      </w:r>
    </w:p>
    <w:p w14:paraId="7B0EBFF8" w14:textId="77777777" w:rsidR="009040D2" w:rsidRPr="00821D4F" w:rsidRDefault="009040D2" w:rsidP="009040D2">
      <w:pPr>
        <w:jc w:val="both"/>
        <w:rPr>
          <w:rFonts w:asciiTheme="minorHAnsi" w:hAnsiTheme="minorHAnsi" w:cstheme="minorHAnsi"/>
          <w:noProof/>
          <w:sz w:val="22"/>
          <w:szCs w:val="22"/>
          <w:lang w:val="sr-Cyrl-CS"/>
        </w:rPr>
      </w:pPr>
    </w:p>
    <w:p w14:paraId="7FE773E4"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6. Рок испоруке добара</w:t>
      </w:r>
    </w:p>
    <w:p w14:paraId="6D55FA1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Рок испоруке добара </w:t>
      </w:r>
      <w:r w:rsidRPr="00821D4F">
        <w:rPr>
          <w:rFonts w:asciiTheme="minorHAnsi" w:hAnsiTheme="minorHAnsi" w:cstheme="minorHAnsi"/>
          <w:b/>
          <w:bCs/>
          <w:noProof/>
          <w:sz w:val="22"/>
          <w:szCs w:val="22"/>
          <w:lang w:val="sr-Cyrl-CS"/>
        </w:rPr>
        <w:t>не сме бити дужи од 48 сати</w:t>
      </w:r>
      <w:r w:rsidRPr="00821D4F">
        <w:rPr>
          <w:rFonts w:asciiTheme="minorHAnsi" w:hAnsiTheme="minorHAnsi" w:cstheme="minorHAnsi"/>
          <w:noProof/>
          <w:sz w:val="22"/>
          <w:szCs w:val="22"/>
          <w:lang w:val="sr-Cyrl-CS"/>
        </w:rPr>
        <w:t xml:space="preserve"> од момента потврде требовања.</w:t>
      </w:r>
    </w:p>
    <w:p w14:paraId="166960B0"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нерегистроване лекове рок не сме бити дужи од  48 сати након завршене законом прописане процедуре за увоз нерегистрованог лека.</w:t>
      </w:r>
    </w:p>
    <w:p w14:paraId="63AF094A" w14:textId="77777777" w:rsidR="009040D2" w:rsidRPr="00821D4F" w:rsidRDefault="009040D2" w:rsidP="009040D2">
      <w:pPr>
        <w:jc w:val="both"/>
        <w:rPr>
          <w:rFonts w:asciiTheme="minorHAnsi" w:hAnsiTheme="minorHAnsi" w:cstheme="minorHAnsi"/>
          <w:b/>
          <w:noProof/>
          <w:sz w:val="22"/>
          <w:szCs w:val="22"/>
        </w:rPr>
      </w:pPr>
    </w:p>
    <w:p w14:paraId="4D04556B"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7. Место испоруке</w:t>
      </w:r>
    </w:p>
    <w:p w14:paraId="3A4DB52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испоруке добара је болничка апотека</w:t>
      </w:r>
      <w:r w:rsidRPr="00821D4F">
        <w:rPr>
          <w:rFonts w:asciiTheme="minorHAnsi" w:hAnsiTheme="minorHAnsi" w:cstheme="minorHAnsi"/>
          <w:noProof/>
          <w:sz w:val="22"/>
          <w:szCs w:val="22"/>
        </w:rPr>
        <w:t xml:space="preserve"> </w:t>
      </w:r>
      <w:r w:rsidRPr="00821D4F">
        <w:rPr>
          <w:rFonts w:asciiTheme="minorHAnsi" w:hAnsiTheme="minorHAnsi" w:cstheme="minorHAnsi"/>
          <w:noProof/>
          <w:sz w:val="22"/>
          <w:szCs w:val="22"/>
          <w:lang w:val="sr-Cyrl-CS"/>
        </w:rPr>
        <w:t>Специјалне болнице за психијатријске болести „др Славољуб Бакаловић“ Вршац, ул. Подвршанска бр. 13, 26300 Вршац. Радно време апотеке Болнице је од 8.00 до 13.00 сати радним данима. Трошкови испоруке падају на терет понуђача.</w:t>
      </w:r>
    </w:p>
    <w:p w14:paraId="522C47E1" w14:textId="77777777" w:rsidR="009040D2" w:rsidRPr="00821D4F" w:rsidRDefault="009040D2" w:rsidP="009040D2">
      <w:pPr>
        <w:jc w:val="both"/>
        <w:rPr>
          <w:rFonts w:asciiTheme="minorHAnsi" w:hAnsiTheme="minorHAnsi" w:cstheme="minorHAnsi"/>
          <w:noProof/>
          <w:sz w:val="22"/>
          <w:szCs w:val="22"/>
          <w:lang w:val="sr-Cyrl-CS"/>
        </w:rPr>
      </w:pPr>
    </w:p>
    <w:p w14:paraId="07CE55FD" w14:textId="77777777" w:rsidR="009040D2" w:rsidRPr="00821D4F" w:rsidRDefault="009040D2" w:rsidP="009040D2">
      <w:pPr>
        <w:jc w:val="center"/>
        <w:rPr>
          <w:rFonts w:asciiTheme="minorHAnsi" w:hAnsiTheme="minorHAnsi" w:cstheme="minorHAnsi"/>
          <w:b/>
          <w:noProof/>
          <w:color w:val="auto"/>
          <w:sz w:val="22"/>
          <w:szCs w:val="22"/>
          <w:lang w:val="sr-Cyrl-CS"/>
        </w:rPr>
      </w:pPr>
      <w:r w:rsidRPr="00821D4F">
        <w:rPr>
          <w:rFonts w:asciiTheme="minorHAnsi" w:hAnsiTheme="minorHAnsi" w:cstheme="minorHAnsi"/>
          <w:b/>
          <w:noProof/>
          <w:sz w:val="22"/>
          <w:szCs w:val="22"/>
        </w:rPr>
        <w:t>IV</w:t>
      </w:r>
      <w:r w:rsidRPr="00821D4F">
        <w:rPr>
          <w:rFonts w:asciiTheme="minorHAnsi" w:hAnsiTheme="minorHAnsi" w:cstheme="minorHAnsi"/>
          <w:b/>
          <w:noProof/>
          <w:sz w:val="22"/>
          <w:szCs w:val="22"/>
          <w:lang w:val="sr-Cyrl-CS"/>
        </w:rPr>
        <w:t xml:space="preserve">  ТЕХНИЧКА ДОКУМЕНТАЦИЈА И ПЛАНОВИ</w:t>
      </w:r>
    </w:p>
    <w:p w14:paraId="11C576D2" w14:textId="77777777" w:rsidR="009040D2" w:rsidRPr="00821D4F" w:rsidRDefault="009040D2" w:rsidP="009040D2">
      <w:pPr>
        <w:jc w:val="both"/>
        <w:rPr>
          <w:rFonts w:asciiTheme="minorHAnsi" w:hAnsiTheme="minorHAnsi" w:cstheme="minorHAnsi"/>
          <w:noProof/>
          <w:sz w:val="22"/>
          <w:szCs w:val="22"/>
          <w:lang w:val="sr-Cyrl-CS"/>
        </w:rPr>
      </w:pPr>
    </w:p>
    <w:p w14:paraId="5F6C1AB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Наручилац не захтева посебну техничку документацију ни планове.</w:t>
      </w:r>
    </w:p>
    <w:p w14:paraId="514918A6" w14:textId="77777777" w:rsidR="009040D2" w:rsidRPr="00821D4F" w:rsidRDefault="009040D2" w:rsidP="009040D2">
      <w:pPr>
        <w:jc w:val="both"/>
        <w:rPr>
          <w:rFonts w:asciiTheme="minorHAnsi" w:hAnsiTheme="minorHAnsi" w:cstheme="minorHAnsi"/>
          <w:noProof/>
          <w:sz w:val="22"/>
          <w:szCs w:val="22"/>
          <w:lang w:val="sr-Cyrl-CS"/>
        </w:rPr>
      </w:pPr>
    </w:p>
    <w:p w14:paraId="7C43670D" w14:textId="77777777" w:rsidR="009040D2" w:rsidRPr="00821D4F" w:rsidRDefault="009040D2" w:rsidP="009040D2">
      <w:pPr>
        <w:jc w:val="both"/>
        <w:rPr>
          <w:rFonts w:asciiTheme="minorHAnsi" w:hAnsiTheme="minorHAnsi" w:cstheme="minorHAnsi"/>
          <w:noProof/>
          <w:sz w:val="22"/>
          <w:szCs w:val="22"/>
          <w:lang w:val="sr-Cyrl-CS"/>
        </w:rPr>
      </w:pPr>
    </w:p>
    <w:p w14:paraId="40D55A41" w14:textId="77777777" w:rsidR="009040D2" w:rsidRPr="00821D4F" w:rsidRDefault="009040D2" w:rsidP="009040D2">
      <w:pPr>
        <w:rPr>
          <w:rFonts w:asciiTheme="minorHAnsi" w:hAnsiTheme="minorHAnsi" w:cstheme="minorHAnsi"/>
          <w:b/>
          <w:noProof/>
          <w:sz w:val="22"/>
          <w:szCs w:val="22"/>
          <w:lang w:val="sr-Cyrl-CS"/>
        </w:rPr>
      </w:pPr>
    </w:p>
    <w:p w14:paraId="53F44541"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V</w:t>
      </w:r>
      <w:r w:rsidRPr="00821D4F">
        <w:rPr>
          <w:rFonts w:asciiTheme="minorHAnsi" w:hAnsiTheme="minorHAnsi" w:cstheme="minorHAnsi"/>
          <w:b/>
          <w:noProof/>
          <w:sz w:val="22"/>
          <w:szCs w:val="22"/>
          <w:lang w:val="sr-Cyrl-CS"/>
        </w:rPr>
        <w:t xml:space="preserve">  УСЛОВИ ЗА УЧЕШЋЕ У ПОСТУПКУ ЈАВНЕ НАБАВКЕ ИЗ ЧЛ. 75. И 76. ЗАКОНА И УПУТСТВО КАКО СЕ ДОКАЗУЈЕ ИСПУЊЕНОСТ ТИХ УСЛОВА</w:t>
      </w:r>
    </w:p>
    <w:p w14:paraId="5D11C00E" w14:textId="77777777" w:rsidR="009040D2" w:rsidRPr="00821D4F" w:rsidRDefault="009040D2" w:rsidP="009040D2">
      <w:pPr>
        <w:jc w:val="both"/>
        <w:rPr>
          <w:rFonts w:asciiTheme="minorHAnsi" w:hAnsiTheme="minorHAnsi" w:cstheme="minorHAnsi"/>
          <w:noProof/>
          <w:sz w:val="22"/>
          <w:szCs w:val="22"/>
          <w:lang w:val="sr-Cyrl-CS"/>
        </w:rPr>
      </w:pPr>
    </w:p>
    <w:p w14:paraId="0D01B314"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УСЛОВИ ЗА УЧЕШЋЕ У ПОСТУПКУ ЈАВНЕ НАБАВКЕ ИЗ ЧЛ. 75. И 76. ЗАКОНА</w:t>
      </w:r>
    </w:p>
    <w:p w14:paraId="153FBF84" w14:textId="77777777" w:rsidR="009040D2" w:rsidRPr="00821D4F" w:rsidRDefault="009040D2" w:rsidP="009040D2">
      <w:pPr>
        <w:jc w:val="both"/>
        <w:rPr>
          <w:rFonts w:asciiTheme="minorHAnsi" w:hAnsiTheme="minorHAnsi" w:cstheme="minorHAnsi"/>
          <w:noProof/>
          <w:sz w:val="22"/>
          <w:szCs w:val="22"/>
          <w:lang w:val="sr-Cyrl-CS"/>
        </w:rPr>
      </w:pPr>
    </w:p>
    <w:p w14:paraId="49A2D5BD"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1.1. Обавезни услови</w:t>
      </w:r>
    </w:p>
    <w:p w14:paraId="06EE82A3" w14:textId="77777777" w:rsidR="009040D2" w:rsidRPr="00821D4F" w:rsidRDefault="009040D2" w:rsidP="009040D2">
      <w:pPr>
        <w:jc w:val="both"/>
        <w:rPr>
          <w:rFonts w:asciiTheme="minorHAnsi" w:hAnsiTheme="minorHAnsi" w:cstheme="minorHAnsi"/>
          <w:noProof/>
          <w:sz w:val="22"/>
          <w:szCs w:val="22"/>
          <w:lang w:val="sr-Cyrl-CS"/>
        </w:rPr>
      </w:pPr>
    </w:p>
    <w:p w14:paraId="07166BEE" w14:textId="77777777" w:rsidR="009040D2" w:rsidRPr="00821D4F" w:rsidRDefault="009040D2" w:rsidP="009040D2">
      <w:pPr>
        <w:pStyle w:val="ListParagraph"/>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14:paraId="02372C3B" w14:textId="77777777" w:rsidR="009040D2" w:rsidRPr="00821D4F" w:rsidRDefault="009040D2" w:rsidP="009040D2">
      <w:pPr>
        <w:jc w:val="both"/>
        <w:rPr>
          <w:rFonts w:asciiTheme="minorHAnsi" w:hAnsiTheme="minorHAnsi" w:cstheme="minorHAnsi"/>
          <w:noProof/>
          <w:sz w:val="22"/>
          <w:szCs w:val="22"/>
          <w:lang w:val="sr-Cyrl-CS"/>
        </w:rPr>
      </w:pPr>
    </w:p>
    <w:p w14:paraId="19A891B4"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 је регистрован код надлежног органа, односно уписан у одговарајући регистар (чл. 75. ст. 1. тач. 1) Закона);</w:t>
      </w:r>
    </w:p>
    <w:p w14:paraId="72EA57B1" w14:textId="77777777" w:rsidR="009040D2" w:rsidRPr="00821D4F" w:rsidRDefault="009040D2" w:rsidP="009040D2">
      <w:pPr>
        <w:jc w:val="both"/>
        <w:rPr>
          <w:rFonts w:asciiTheme="minorHAnsi" w:hAnsiTheme="minorHAnsi" w:cstheme="minorHAnsi"/>
          <w:noProof/>
          <w:sz w:val="22"/>
          <w:szCs w:val="22"/>
          <w:lang w:val="sr-Cyrl-CS"/>
        </w:rPr>
      </w:pPr>
    </w:p>
    <w:p w14:paraId="23332613"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14:paraId="7C487BA5" w14:textId="77777777" w:rsidR="009040D2" w:rsidRPr="00821D4F" w:rsidRDefault="009040D2" w:rsidP="009040D2">
      <w:pPr>
        <w:jc w:val="both"/>
        <w:rPr>
          <w:rFonts w:asciiTheme="minorHAnsi" w:hAnsiTheme="minorHAnsi" w:cstheme="minorHAnsi"/>
          <w:noProof/>
          <w:sz w:val="22"/>
          <w:szCs w:val="22"/>
          <w:lang w:val="sr-Cyrl-CS"/>
        </w:rPr>
      </w:pPr>
    </w:p>
    <w:p w14:paraId="03BC537E"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14:paraId="6ADBC7A3" w14:textId="77777777" w:rsidR="009040D2" w:rsidRPr="00821D4F" w:rsidRDefault="009040D2" w:rsidP="009040D2">
      <w:pPr>
        <w:jc w:val="both"/>
        <w:rPr>
          <w:rFonts w:asciiTheme="minorHAnsi" w:hAnsiTheme="minorHAnsi" w:cstheme="minorHAnsi"/>
          <w:noProof/>
          <w:sz w:val="22"/>
          <w:szCs w:val="22"/>
          <w:lang w:val="sr-Cyrl-CS"/>
        </w:rPr>
      </w:pPr>
    </w:p>
    <w:p w14:paraId="0C86A145" w14:textId="77777777" w:rsidR="009040D2" w:rsidRPr="00821D4F" w:rsidRDefault="009040D2" w:rsidP="009040D2">
      <w:pPr>
        <w:pStyle w:val="ListParagraph"/>
        <w:numPr>
          <w:ilvl w:val="0"/>
          <w:numId w:val="18"/>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Да има важећу дозволу надлежног органа за обављање делатности која је предмет јавне набавке (чл. 75. ст. 1. тач. 5) Закона) – </w:t>
      </w:r>
      <w:r w:rsidRPr="00821D4F">
        <w:rPr>
          <w:rFonts w:asciiTheme="minorHAnsi" w:hAnsiTheme="minorHAnsi" w:cstheme="minorHAnsi"/>
          <w:b/>
          <w:noProof/>
          <w:sz w:val="22"/>
          <w:szCs w:val="22"/>
          <w:lang w:val="sr-Cyrl-CS"/>
        </w:rPr>
        <w:t>Решење о дозволи за бављење прометом лекова и медицинских средстава на велико</w:t>
      </w:r>
      <w:r w:rsidRPr="00821D4F">
        <w:rPr>
          <w:rFonts w:asciiTheme="minorHAnsi" w:hAnsiTheme="minorHAnsi" w:cstheme="minorHAnsi"/>
          <w:b/>
          <w:noProof/>
          <w:sz w:val="22"/>
          <w:szCs w:val="22"/>
          <w:lang w:val="sr-Cyrl-RS"/>
        </w:rPr>
        <w:t>,</w:t>
      </w:r>
      <w:r w:rsidRPr="00821D4F">
        <w:rPr>
          <w:rFonts w:asciiTheme="minorHAnsi" w:hAnsiTheme="minorHAnsi" w:cstheme="minorHAnsi"/>
          <w:b/>
          <w:noProof/>
          <w:sz w:val="22"/>
          <w:szCs w:val="22"/>
          <w:lang w:val="sr-Cyrl-CS"/>
        </w:rPr>
        <w:t xml:space="preserve"> које издаје Министарство здравља РС.</w:t>
      </w:r>
    </w:p>
    <w:p w14:paraId="23E57AA8" w14:textId="77777777" w:rsidR="009040D2" w:rsidRPr="00821D4F" w:rsidRDefault="009040D2" w:rsidP="009040D2">
      <w:pPr>
        <w:pStyle w:val="ListParagraph"/>
        <w:jc w:val="both"/>
        <w:rPr>
          <w:rFonts w:asciiTheme="minorHAnsi" w:hAnsiTheme="minorHAnsi" w:cstheme="minorHAnsi"/>
          <w:noProof/>
          <w:sz w:val="22"/>
          <w:szCs w:val="22"/>
          <w:lang w:val="sr-Cyrl-CS"/>
        </w:rPr>
      </w:pPr>
    </w:p>
    <w:p w14:paraId="359F476A" w14:textId="77777777" w:rsidR="009040D2" w:rsidRPr="00821D4F" w:rsidRDefault="009040D2" w:rsidP="009040D2">
      <w:pPr>
        <w:pStyle w:val="ListParagraph"/>
        <w:numPr>
          <w:ilvl w:val="0"/>
          <w:numId w:val="18"/>
        </w:numPr>
        <w:jc w:val="both"/>
        <w:rPr>
          <w:rFonts w:asciiTheme="minorHAnsi" w:hAnsiTheme="minorHAnsi" w:cstheme="minorHAnsi"/>
          <w:sz w:val="22"/>
          <w:szCs w:val="22"/>
          <w:lang w:val="sr-Cyrl-RS"/>
        </w:rPr>
      </w:pPr>
      <w:r w:rsidRPr="00821D4F">
        <w:rPr>
          <w:rFonts w:asciiTheme="minorHAnsi" w:hAnsiTheme="minorHAnsi" w:cstheme="minorHAnsi"/>
          <w:noProof/>
          <w:sz w:val="22"/>
          <w:szCs w:val="22"/>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821D4F">
        <w:rPr>
          <w:rFonts w:asciiTheme="minorHAnsi" w:hAnsiTheme="minorHAnsi" w:cstheme="minorHAnsi"/>
          <w:noProof/>
          <w:color w:val="000000" w:themeColor="text1"/>
          <w:sz w:val="22"/>
          <w:szCs w:val="22"/>
          <w:lang w:val="sr-Cyrl-CS"/>
        </w:rPr>
        <w:t xml:space="preserve">, као и да нема забрану обављања делатности која је на снази у време </w:t>
      </w:r>
      <w:r w:rsidRPr="00821D4F">
        <w:rPr>
          <w:rFonts w:asciiTheme="minorHAnsi" w:hAnsiTheme="minorHAnsi" w:cstheme="minorHAnsi"/>
          <w:sz w:val="22"/>
          <w:szCs w:val="22"/>
          <w:lang w:val="sr-Cyrl-RS"/>
        </w:rPr>
        <w:t>подношења понуде (чл. 75. ст. 2. Закона).</w:t>
      </w:r>
    </w:p>
    <w:p w14:paraId="3A8372D1" w14:textId="77777777" w:rsidR="009040D2" w:rsidRPr="00821D4F" w:rsidRDefault="009040D2" w:rsidP="009040D2">
      <w:pPr>
        <w:jc w:val="both"/>
        <w:rPr>
          <w:rFonts w:asciiTheme="minorHAnsi" w:hAnsiTheme="minorHAnsi" w:cstheme="minorHAnsi"/>
          <w:noProof/>
          <w:sz w:val="22"/>
          <w:szCs w:val="22"/>
          <w:lang w:val="sr-Cyrl-CS"/>
        </w:rPr>
      </w:pPr>
    </w:p>
    <w:p w14:paraId="5FD89670"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1.2. Додатни услови</w:t>
      </w:r>
    </w:p>
    <w:p w14:paraId="131030B7" w14:textId="77777777" w:rsidR="009040D2" w:rsidRPr="00821D4F" w:rsidRDefault="009040D2" w:rsidP="009040D2">
      <w:pPr>
        <w:jc w:val="both"/>
        <w:rPr>
          <w:rFonts w:asciiTheme="minorHAnsi" w:hAnsiTheme="minorHAnsi" w:cstheme="minorHAnsi"/>
          <w:noProof/>
          <w:sz w:val="22"/>
          <w:szCs w:val="22"/>
          <w:lang w:val="sr-Cyrl-CS"/>
        </w:rPr>
      </w:pPr>
    </w:p>
    <w:p w14:paraId="6F2990C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који учествује у поступку предметне јавне набавке, мора испунити додатне услове за учешће у поступку јавне набавке,  дефинисане чл. 76. Закона, и то: </w:t>
      </w:r>
    </w:p>
    <w:p w14:paraId="28A41A41" w14:textId="77777777" w:rsidR="009040D2" w:rsidRPr="00821D4F" w:rsidRDefault="009040D2" w:rsidP="009040D2">
      <w:pPr>
        <w:jc w:val="both"/>
        <w:rPr>
          <w:rFonts w:asciiTheme="minorHAnsi" w:hAnsiTheme="minorHAnsi" w:cstheme="minorHAnsi"/>
          <w:noProof/>
          <w:sz w:val="22"/>
          <w:szCs w:val="22"/>
          <w:lang w:val="sr-Cyrl-CS"/>
        </w:rPr>
      </w:pPr>
    </w:p>
    <w:p w14:paraId="3A90021C" w14:textId="3A02B05F" w:rsidR="009040D2" w:rsidRPr="00821D4F" w:rsidRDefault="009040D2" w:rsidP="009040D2">
      <w:pPr>
        <w:pStyle w:val="ListParagraph"/>
        <w:numPr>
          <w:ilvl w:val="0"/>
          <w:numId w:val="33"/>
        </w:numPr>
        <w:jc w:val="both"/>
        <w:rPr>
          <w:rFonts w:asciiTheme="minorHAnsi" w:hAnsiTheme="minorHAnsi" w:cstheme="minorHAnsi"/>
          <w:sz w:val="22"/>
          <w:szCs w:val="22"/>
          <w:lang w:val="sr-Cyrl-RS"/>
        </w:rPr>
      </w:pPr>
      <w:proofErr w:type="spellStart"/>
      <w:r w:rsidRPr="00821D4F">
        <w:rPr>
          <w:rFonts w:asciiTheme="minorHAnsi" w:hAnsiTheme="minorHAnsi" w:cstheme="minorHAnsi"/>
          <w:sz w:val="22"/>
          <w:szCs w:val="22"/>
        </w:rPr>
        <w:t>Потребно</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је</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да</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понуђачи</w:t>
      </w:r>
      <w:proofErr w:type="spellEnd"/>
      <w:r w:rsidRPr="00821D4F">
        <w:rPr>
          <w:rFonts w:asciiTheme="minorHAnsi" w:hAnsiTheme="minorHAnsi" w:cstheme="minorHAnsi"/>
          <w:sz w:val="22"/>
          <w:szCs w:val="22"/>
        </w:rPr>
        <w:t xml:space="preserve"> у 201</w:t>
      </w:r>
      <w:r w:rsidR="00510865">
        <w:rPr>
          <w:rFonts w:asciiTheme="minorHAnsi" w:hAnsiTheme="minorHAnsi" w:cstheme="minorHAnsi"/>
          <w:sz w:val="22"/>
          <w:szCs w:val="22"/>
          <w:lang w:val="sr-Cyrl-CS"/>
        </w:rPr>
        <w:t>7</w:t>
      </w:r>
      <w:r w:rsidRPr="00821D4F">
        <w:rPr>
          <w:rFonts w:asciiTheme="minorHAnsi" w:hAnsiTheme="minorHAnsi" w:cstheme="minorHAnsi"/>
          <w:sz w:val="22"/>
          <w:szCs w:val="22"/>
        </w:rPr>
        <w:t>., 201</w:t>
      </w:r>
      <w:r w:rsidR="00510865">
        <w:rPr>
          <w:rFonts w:asciiTheme="minorHAnsi" w:hAnsiTheme="minorHAnsi" w:cstheme="minorHAnsi"/>
          <w:sz w:val="22"/>
          <w:szCs w:val="22"/>
          <w:lang w:val="sr-Cyrl-CS"/>
        </w:rPr>
        <w:t>8</w:t>
      </w:r>
      <w:r w:rsidRPr="00821D4F">
        <w:rPr>
          <w:rFonts w:asciiTheme="minorHAnsi" w:hAnsiTheme="minorHAnsi" w:cstheme="minorHAnsi"/>
          <w:sz w:val="22"/>
          <w:szCs w:val="22"/>
        </w:rPr>
        <w:t>. и 201</w:t>
      </w:r>
      <w:r w:rsidR="00510865">
        <w:rPr>
          <w:rFonts w:asciiTheme="minorHAnsi" w:hAnsiTheme="minorHAnsi" w:cstheme="minorHAnsi"/>
          <w:sz w:val="22"/>
          <w:szCs w:val="22"/>
          <w:lang w:val="sr-Cyrl-CS"/>
        </w:rPr>
        <w:t>9</w:t>
      </w:r>
      <w:r w:rsidRPr="00821D4F">
        <w:rPr>
          <w:rFonts w:asciiTheme="minorHAnsi" w:hAnsiTheme="minorHAnsi" w:cstheme="minorHAnsi"/>
          <w:sz w:val="22"/>
          <w:szCs w:val="22"/>
        </w:rPr>
        <w:t>.</w:t>
      </w:r>
      <w:r w:rsidRPr="00821D4F">
        <w:rPr>
          <w:rFonts w:asciiTheme="minorHAnsi" w:hAnsiTheme="minorHAnsi" w:cstheme="minorHAnsi"/>
          <w:sz w:val="22"/>
          <w:szCs w:val="22"/>
          <w:lang w:val="sr-Cyrl-CS"/>
        </w:rPr>
        <w:t xml:space="preserve"> </w:t>
      </w:r>
      <w:proofErr w:type="spellStart"/>
      <w:r w:rsidRPr="00821D4F">
        <w:rPr>
          <w:rFonts w:asciiTheme="minorHAnsi" w:hAnsiTheme="minorHAnsi" w:cstheme="minorHAnsi"/>
          <w:sz w:val="22"/>
          <w:szCs w:val="22"/>
        </w:rPr>
        <w:t>години</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нису</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исказали</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негативан</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резултат</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пословања</w:t>
      </w:r>
      <w:proofErr w:type="spellEnd"/>
      <w:r w:rsidRPr="00821D4F">
        <w:rPr>
          <w:rFonts w:asciiTheme="minorHAnsi" w:hAnsiTheme="minorHAnsi" w:cstheme="minorHAnsi"/>
          <w:sz w:val="22"/>
          <w:szCs w:val="22"/>
          <w:lang w:val="sr-Cyrl-RS"/>
        </w:rPr>
        <w:t>,</w:t>
      </w:r>
      <w:r w:rsidRPr="00821D4F">
        <w:t xml:space="preserve"> </w:t>
      </w:r>
      <w:r w:rsidRPr="00821D4F">
        <w:rPr>
          <w:rFonts w:asciiTheme="minorHAnsi" w:hAnsiTheme="minorHAnsi" w:cstheme="minorHAnsi"/>
          <w:sz w:val="22"/>
          <w:szCs w:val="22"/>
          <w:lang w:val="sr-Cyrl-RS"/>
        </w:rPr>
        <w:t>к</w:t>
      </w:r>
      <w:proofErr w:type="spellStart"/>
      <w:r w:rsidRPr="00821D4F">
        <w:rPr>
          <w:rFonts w:asciiTheme="minorHAnsi" w:hAnsiTheme="minorHAnsi" w:cstheme="minorHAnsi"/>
          <w:sz w:val="22"/>
          <w:szCs w:val="22"/>
        </w:rPr>
        <w:t>ао</w:t>
      </w:r>
      <w:proofErr w:type="spellEnd"/>
      <w:r w:rsidRPr="00821D4F">
        <w:rPr>
          <w:rFonts w:asciiTheme="minorHAnsi" w:hAnsiTheme="minorHAnsi" w:cstheme="minorHAnsi"/>
          <w:sz w:val="22"/>
          <w:szCs w:val="22"/>
        </w:rPr>
        <w:t xml:space="preserve"> и </w:t>
      </w:r>
      <w:proofErr w:type="spellStart"/>
      <w:r w:rsidRPr="00821D4F">
        <w:rPr>
          <w:rFonts w:asciiTheme="minorHAnsi" w:hAnsiTheme="minorHAnsi" w:cstheme="minorHAnsi"/>
          <w:sz w:val="22"/>
          <w:szCs w:val="22"/>
        </w:rPr>
        <w:t>да</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нису</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били</w:t>
      </w:r>
      <w:proofErr w:type="spellEnd"/>
      <w:r w:rsidRPr="00821D4F">
        <w:rPr>
          <w:rFonts w:asciiTheme="minorHAnsi" w:hAnsiTheme="minorHAnsi" w:cstheme="minorHAnsi"/>
          <w:sz w:val="22"/>
          <w:szCs w:val="22"/>
        </w:rPr>
        <w:t xml:space="preserve"> у </w:t>
      </w:r>
      <w:proofErr w:type="spellStart"/>
      <w:r w:rsidRPr="00821D4F">
        <w:rPr>
          <w:rFonts w:asciiTheme="minorHAnsi" w:hAnsiTheme="minorHAnsi" w:cstheme="minorHAnsi"/>
          <w:sz w:val="22"/>
          <w:szCs w:val="22"/>
        </w:rPr>
        <w:t>блокади</w:t>
      </w:r>
      <w:proofErr w:type="spellEnd"/>
      <w:r w:rsidRPr="00821D4F">
        <w:rPr>
          <w:rFonts w:asciiTheme="minorHAnsi" w:hAnsiTheme="minorHAnsi" w:cstheme="minorHAnsi"/>
          <w:sz w:val="22"/>
          <w:szCs w:val="22"/>
        </w:rPr>
        <w:t xml:space="preserve"> у </w:t>
      </w:r>
      <w:proofErr w:type="spellStart"/>
      <w:r w:rsidRPr="00821D4F">
        <w:rPr>
          <w:rFonts w:asciiTheme="minorHAnsi" w:hAnsiTheme="minorHAnsi" w:cstheme="minorHAnsi"/>
          <w:sz w:val="22"/>
          <w:szCs w:val="22"/>
        </w:rPr>
        <w:t>последњих</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шест</w:t>
      </w:r>
      <w:proofErr w:type="spellEnd"/>
      <w:r w:rsidRPr="00821D4F">
        <w:rPr>
          <w:rFonts w:asciiTheme="minorHAnsi" w:hAnsiTheme="minorHAnsi" w:cstheme="minorHAnsi"/>
          <w:sz w:val="22"/>
          <w:szCs w:val="22"/>
        </w:rPr>
        <w:t xml:space="preserve"> </w:t>
      </w:r>
      <w:proofErr w:type="spellStart"/>
      <w:r w:rsidRPr="00821D4F">
        <w:rPr>
          <w:rFonts w:asciiTheme="minorHAnsi" w:hAnsiTheme="minorHAnsi" w:cstheme="minorHAnsi"/>
          <w:sz w:val="22"/>
          <w:szCs w:val="22"/>
        </w:rPr>
        <w:t>месеци</w:t>
      </w:r>
      <w:proofErr w:type="spellEnd"/>
      <w:r w:rsidRPr="00821D4F">
        <w:rPr>
          <w:rFonts w:asciiTheme="minorHAnsi" w:hAnsiTheme="minorHAnsi" w:cstheme="minorHAnsi"/>
          <w:sz w:val="22"/>
          <w:szCs w:val="22"/>
          <w:lang w:val="sr-Cyrl-RS"/>
        </w:rPr>
        <w:t>.</w:t>
      </w:r>
    </w:p>
    <w:p w14:paraId="41ADC57D" w14:textId="77777777" w:rsidR="009040D2" w:rsidRPr="00821D4F" w:rsidRDefault="009040D2" w:rsidP="009040D2">
      <w:pPr>
        <w:jc w:val="both"/>
        <w:rPr>
          <w:rFonts w:asciiTheme="minorHAnsi" w:hAnsiTheme="minorHAnsi" w:cstheme="minorHAnsi"/>
          <w:sz w:val="22"/>
          <w:szCs w:val="22"/>
          <w:lang w:val="sr-Cyrl-RS"/>
        </w:rPr>
      </w:pPr>
    </w:p>
    <w:p w14:paraId="427E13AB"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1.3. Услови у случају подношења понуде са подизвођачем</w:t>
      </w:r>
    </w:p>
    <w:p w14:paraId="79C556F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p>
    <w:p w14:paraId="22A7403E" w14:textId="77777777" w:rsidR="009040D2" w:rsidRPr="00821D4F" w:rsidRDefault="009040D2" w:rsidP="009040D2">
      <w:pPr>
        <w:jc w:val="both"/>
        <w:rPr>
          <w:rFonts w:asciiTheme="minorHAnsi" w:hAnsiTheme="minorHAnsi" w:cstheme="minorHAnsi"/>
          <w:noProof/>
          <w:sz w:val="22"/>
          <w:szCs w:val="22"/>
          <w:lang w:val="sr-Cyrl-CS"/>
        </w:rPr>
      </w:pPr>
    </w:p>
    <w:p w14:paraId="055848A5"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1.4. Услови у случају подношења заједничке понуде</w:t>
      </w:r>
    </w:p>
    <w:p w14:paraId="26E7854F"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14:paraId="1AF1F75A" w14:textId="77777777" w:rsidR="009040D2" w:rsidRPr="00821D4F" w:rsidRDefault="009040D2" w:rsidP="009040D2">
      <w:pPr>
        <w:jc w:val="both"/>
        <w:rPr>
          <w:rFonts w:asciiTheme="minorHAnsi" w:hAnsiTheme="minorHAnsi" w:cstheme="minorHAnsi"/>
          <w:noProof/>
          <w:sz w:val="22"/>
          <w:szCs w:val="22"/>
          <w:lang w:val="sr-Cyrl-CS"/>
        </w:rPr>
      </w:pPr>
    </w:p>
    <w:p w14:paraId="4FAAEE6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14:paraId="6B886318"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p>
    <w:p w14:paraId="535FC4A0" w14:textId="77777777" w:rsidR="00216FA3" w:rsidRDefault="00216FA3" w:rsidP="009040D2">
      <w:pPr>
        <w:jc w:val="center"/>
        <w:rPr>
          <w:rFonts w:asciiTheme="minorHAnsi" w:hAnsiTheme="minorHAnsi" w:cstheme="minorHAnsi"/>
          <w:b/>
          <w:noProof/>
          <w:color w:val="000000" w:themeColor="text1"/>
          <w:sz w:val="22"/>
          <w:szCs w:val="22"/>
          <w:lang w:val="sr-Cyrl-CS"/>
        </w:rPr>
      </w:pPr>
    </w:p>
    <w:p w14:paraId="6A4E77B8" w14:textId="1110FA52" w:rsidR="009040D2" w:rsidRPr="00821D4F" w:rsidRDefault="009040D2" w:rsidP="009040D2">
      <w:pPr>
        <w:jc w:val="center"/>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lastRenderedPageBreak/>
        <w:t>2. УПУТСТВО КАКО СЕ ДОКАЗУЈЕ ИСПУЊЕНОСТ УСЛОВА</w:t>
      </w:r>
    </w:p>
    <w:p w14:paraId="5F53AC2D"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p>
    <w:p w14:paraId="28012E7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color w:val="000000" w:themeColor="text1"/>
          <w:sz w:val="22"/>
          <w:szCs w:val="22"/>
          <w:lang w:val="sr-Cyrl-CS"/>
        </w:rPr>
        <w:t xml:space="preserve">Испуњеност </w:t>
      </w:r>
      <w:r w:rsidRPr="00821D4F">
        <w:rPr>
          <w:rFonts w:asciiTheme="minorHAnsi" w:hAnsiTheme="minorHAnsi" w:cstheme="minorHAnsi"/>
          <w:b/>
          <w:noProof/>
          <w:color w:val="000000" w:themeColor="text1"/>
          <w:sz w:val="22"/>
          <w:szCs w:val="22"/>
          <w:lang w:val="sr-Cyrl-CS"/>
        </w:rPr>
        <w:t>обавезних</w:t>
      </w:r>
      <w:r w:rsidRPr="00821D4F">
        <w:rPr>
          <w:rFonts w:asciiTheme="minorHAnsi" w:hAnsiTheme="minorHAnsi" w:cstheme="minorHAnsi"/>
          <w:noProof/>
          <w:color w:val="000000" w:themeColor="text1"/>
          <w:sz w:val="22"/>
          <w:szCs w:val="22"/>
          <w:lang w:val="sr-Cyrl-CS"/>
        </w:rPr>
        <w:t xml:space="preserve"> услова за учешће у поступку предметне јавне набавке, у складу са чл. 77. став 4. Закона, понуђач доказује достављањем </w:t>
      </w:r>
      <w:r w:rsidRPr="00821D4F">
        <w:rPr>
          <w:rFonts w:asciiTheme="minorHAnsi" w:hAnsiTheme="minorHAnsi" w:cstheme="minorHAnsi"/>
          <w:b/>
          <w:noProof/>
          <w:color w:val="000000" w:themeColor="text1"/>
          <w:sz w:val="22"/>
          <w:szCs w:val="22"/>
          <w:lang w:val="sr-Cyrl-CS"/>
        </w:rPr>
        <w:t>Изјаве</w:t>
      </w:r>
      <w:r w:rsidRPr="00821D4F">
        <w:rPr>
          <w:rFonts w:asciiTheme="minorHAnsi" w:hAnsiTheme="minorHAnsi" w:cstheme="minorHAnsi"/>
          <w:noProof/>
          <w:color w:val="000000" w:themeColor="text1"/>
          <w:sz w:val="22"/>
          <w:szCs w:val="22"/>
          <w:lang w:val="sr-Cyrl-CS"/>
        </w:rPr>
        <w:t xml:space="preserve"> (Образац изјаве понуђача, у поглављу V одељак 3.), 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 </w:t>
      </w:r>
      <w:r w:rsidRPr="00821D4F">
        <w:rPr>
          <w:rFonts w:asciiTheme="minorHAnsi" w:hAnsiTheme="minorHAnsi" w:cstheme="minorHAnsi"/>
          <w:b/>
          <w:noProof/>
          <w:color w:val="000000" w:themeColor="text1"/>
          <w:sz w:val="22"/>
          <w:szCs w:val="22"/>
          <w:lang w:val="sr-Cyrl-CS"/>
        </w:rPr>
        <w:t xml:space="preserve">осим </w:t>
      </w:r>
      <w:r w:rsidRPr="00821D4F">
        <w:rPr>
          <w:rFonts w:asciiTheme="minorHAnsi" w:hAnsiTheme="minorHAnsi" w:cstheme="minorHAnsi"/>
          <w:noProof/>
          <w:color w:val="000000" w:themeColor="text1"/>
          <w:sz w:val="22"/>
          <w:szCs w:val="22"/>
          <w:lang w:val="sr-Cyrl-CS"/>
        </w:rPr>
        <w:t>услова из члана 75. став 1. тачка 5) Закона</w:t>
      </w:r>
      <w:r w:rsidRPr="00821D4F">
        <w:rPr>
          <w:rFonts w:asciiTheme="minorHAnsi" w:hAnsiTheme="minorHAnsi" w:cstheme="minorHAnsi"/>
          <w:noProof/>
          <w:sz w:val="22"/>
          <w:szCs w:val="22"/>
          <w:lang w:val="sr-Cyrl-CS"/>
        </w:rPr>
        <w:t xml:space="preserve"> - да има важећу дозволу надлежног органа за обављање делатности која је предмет јавне набавке (чл. 75. ст. 1. тач. 5) Закона) где доставља </w:t>
      </w:r>
      <w:r w:rsidRPr="00821D4F">
        <w:rPr>
          <w:rFonts w:asciiTheme="minorHAnsi" w:hAnsiTheme="minorHAnsi" w:cstheme="minorHAnsi"/>
          <w:b/>
          <w:noProof/>
          <w:sz w:val="22"/>
          <w:szCs w:val="22"/>
          <w:lang w:val="sr-Cyrl-CS"/>
        </w:rPr>
        <w:t xml:space="preserve">Доказ – </w:t>
      </w:r>
      <w:r w:rsidRPr="00821D4F">
        <w:rPr>
          <w:rFonts w:asciiTheme="minorHAnsi" w:hAnsiTheme="minorHAnsi" w:cstheme="minorHAnsi"/>
          <w:noProof/>
          <w:sz w:val="22"/>
          <w:szCs w:val="22"/>
          <w:lang w:val="sr-Cyrl-CS"/>
        </w:rPr>
        <w:t>Решење о дозволи за бављење прометом лекова и медицинских средстава на велико, које издаје Министарство здравља РС.</w:t>
      </w:r>
    </w:p>
    <w:p w14:paraId="506139B7"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p>
    <w:tbl>
      <w:tblPr>
        <w:tblStyle w:val="TableGrid"/>
        <w:tblW w:w="9997" w:type="dxa"/>
        <w:tblLook w:val="04A0" w:firstRow="1" w:lastRow="0" w:firstColumn="1" w:lastColumn="0" w:noHBand="0" w:noVBand="1"/>
      </w:tblPr>
      <w:tblGrid>
        <w:gridCol w:w="1531"/>
        <w:gridCol w:w="5133"/>
        <w:gridCol w:w="3333"/>
      </w:tblGrid>
      <w:tr w:rsidR="009040D2" w:rsidRPr="00821D4F" w14:paraId="5E04A19A" w14:textId="77777777" w:rsidTr="009A6358">
        <w:trPr>
          <w:trHeight w:val="284"/>
        </w:trPr>
        <w:tc>
          <w:tcPr>
            <w:tcW w:w="1531" w:type="dxa"/>
            <w:vAlign w:val="center"/>
          </w:tcPr>
          <w:p w14:paraId="3CF0062F" w14:textId="77777777" w:rsidR="009040D2" w:rsidRPr="00821D4F" w:rsidRDefault="009040D2" w:rsidP="009A6358">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Р.б.</w:t>
            </w:r>
          </w:p>
        </w:tc>
        <w:tc>
          <w:tcPr>
            <w:tcW w:w="5133" w:type="dxa"/>
          </w:tcPr>
          <w:p w14:paraId="5F2A17B5" w14:textId="77777777" w:rsidR="009040D2" w:rsidRPr="00821D4F" w:rsidRDefault="009040D2" w:rsidP="009A6358">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Обавезни услови</w:t>
            </w:r>
          </w:p>
        </w:tc>
        <w:tc>
          <w:tcPr>
            <w:tcW w:w="3333" w:type="dxa"/>
          </w:tcPr>
          <w:p w14:paraId="6CDC6466" w14:textId="77777777" w:rsidR="009040D2" w:rsidRPr="00821D4F" w:rsidRDefault="009040D2" w:rsidP="009A6358">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Начин доказивања:</w:t>
            </w:r>
          </w:p>
        </w:tc>
      </w:tr>
      <w:tr w:rsidR="009040D2" w:rsidRPr="00821D4F" w14:paraId="3A5B5B30" w14:textId="77777777" w:rsidTr="009A6358">
        <w:trPr>
          <w:trHeight w:val="303"/>
        </w:trPr>
        <w:tc>
          <w:tcPr>
            <w:tcW w:w="1531" w:type="dxa"/>
            <w:vAlign w:val="center"/>
          </w:tcPr>
          <w:p w14:paraId="72B87738" w14:textId="77777777" w:rsidR="009040D2" w:rsidRPr="00821D4F" w:rsidRDefault="009040D2" w:rsidP="009A6358">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1</w:t>
            </w:r>
          </w:p>
        </w:tc>
        <w:tc>
          <w:tcPr>
            <w:tcW w:w="5133" w:type="dxa"/>
          </w:tcPr>
          <w:p w14:paraId="29C29D3A" w14:textId="77777777" w:rsidR="009040D2" w:rsidRPr="00821D4F" w:rsidRDefault="009040D2" w:rsidP="009A6358">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је регистрован код надлежног органа, односно уписан у одговарајући регистар (чл. 75. ст. 1. тач. 1) ЗЈН);</w:t>
            </w:r>
          </w:p>
        </w:tc>
        <w:tc>
          <w:tcPr>
            <w:tcW w:w="3333" w:type="dxa"/>
            <w:vMerge w:val="restart"/>
            <w:vAlign w:val="center"/>
          </w:tcPr>
          <w:p w14:paraId="2A16738B" w14:textId="77777777" w:rsidR="009040D2" w:rsidRPr="00821D4F" w:rsidRDefault="009040D2" w:rsidP="009A6358">
            <w:pPr>
              <w:jc w:val="both"/>
              <w:rPr>
                <w:rFonts w:asciiTheme="minorHAnsi" w:hAnsiTheme="minorHAnsi" w:cstheme="minorHAnsi"/>
                <w:b/>
                <w:noProof/>
                <w:color w:val="000000" w:themeColor="text1"/>
                <w:sz w:val="22"/>
                <w:szCs w:val="22"/>
                <w:lang w:val="sr-Cyrl-RS"/>
              </w:rPr>
            </w:pPr>
            <w:r w:rsidRPr="00821D4F">
              <w:rPr>
                <w:rFonts w:asciiTheme="minorHAnsi" w:hAnsiTheme="minorHAnsi" w:cstheme="minorHAnsi"/>
                <w:b/>
                <w:noProof/>
                <w:color w:val="000000" w:themeColor="text1"/>
                <w:sz w:val="22"/>
                <w:szCs w:val="22"/>
                <w:lang w:val="sr-Cyrl-RS"/>
              </w:rPr>
              <w:t xml:space="preserve">ИЗЈАВА – </w:t>
            </w:r>
            <w:r w:rsidRPr="00821D4F">
              <w:rPr>
                <w:rFonts w:asciiTheme="minorHAnsi" w:hAnsiTheme="minorHAnsi" w:cstheme="minorHAnsi"/>
                <w:noProof/>
                <w:color w:val="000000" w:themeColor="text1"/>
                <w:sz w:val="22"/>
                <w:szCs w:val="22"/>
                <w:lang w:val="sr-Cyrl-RS"/>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tc>
      </w:tr>
      <w:tr w:rsidR="009040D2" w:rsidRPr="00821D4F" w14:paraId="6DAF1820" w14:textId="77777777" w:rsidTr="009A6358">
        <w:trPr>
          <w:trHeight w:val="284"/>
        </w:trPr>
        <w:tc>
          <w:tcPr>
            <w:tcW w:w="1531" w:type="dxa"/>
            <w:vAlign w:val="center"/>
          </w:tcPr>
          <w:p w14:paraId="5DC6030C" w14:textId="77777777" w:rsidR="009040D2" w:rsidRPr="00821D4F" w:rsidRDefault="009040D2" w:rsidP="009A6358">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2</w:t>
            </w:r>
          </w:p>
        </w:tc>
        <w:tc>
          <w:tcPr>
            <w:tcW w:w="5133" w:type="dxa"/>
          </w:tcPr>
          <w:p w14:paraId="106FCF8F" w14:textId="77777777" w:rsidR="009040D2" w:rsidRPr="00821D4F" w:rsidRDefault="009040D2" w:rsidP="009A6358">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ЗЈН);</w:t>
            </w:r>
          </w:p>
        </w:tc>
        <w:tc>
          <w:tcPr>
            <w:tcW w:w="3333" w:type="dxa"/>
            <w:vMerge/>
          </w:tcPr>
          <w:p w14:paraId="2C7A5F84" w14:textId="77777777" w:rsidR="009040D2" w:rsidRPr="00821D4F" w:rsidRDefault="009040D2" w:rsidP="009A6358">
            <w:pPr>
              <w:jc w:val="both"/>
              <w:rPr>
                <w:rFonts w:asciiTheme="minorHAnsi" w:hAnsiTheme="minorHAnsi" w:cstheme="minorHAnsi"/>
                <w:noProof/>
                <w:color w:val="000000" w:themeColor="text1"/>
                <w:sz w:val="22"/>
                <w:szCs w:val="22"/>
              </w:rPr>
            </w:pPr>
          </w:p>
        </w:tc>
      </w:tr>
      <w:tr w:rsidR="009040D2" w:rsidRPr="00821D4F" w14:paraId="391A21D5" w14:textId="77777777" w:rsidTr="009A6358">
        <w:trPr>
          <w:trHeight w:val="284"/>
        </w:trPr>
        <w:tc>
          <w:tcPr>
            <w:tcW w:w="1531" w:type="dxa"/>
            <w:vAlign w:val="center"/>
          </w:tcPr>
          <w:p w14:paraId="713D8745" w14:textId="77777777" w:rsidR="009040D2" w:rsidRPr="00821D4F" w:rsidRDefault="009040D2" w:rsidP="009A6358">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3</w:t>
            </w:r>
          </w:p>
        </w:tc>
        <w:tc>
          <w:tcPr>
            <w:tcW w:w="5133" w:type="dxa"/>
          </w:tcPr>
          <w:p w14:paraId="607B67D0" w14:textId="77777777" w:rsidR="009040D2" w:rsidRPr="00821D4F" w:rsidRDefault="009040D2" w:rsidP="009A6358">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w:t>
            </w:r>
          </w:p>
        </w:tc>
        <w:tc>
          <w:tcPr>
            <w:tcW w:w="3333" w:type="dxa"/>
            <w:vMerge/>
          </w:tcPr>
          <w:p w14:paraId="794A793D" w14:textId="77777777" w:rsidR="009040D2" w:rsidRPr="00821D4F" w:rsidRDefault="009040D2" w:rsidP="009A6358">
            <w:pPr>
              <w:jc w:val="both"/>
              <w:rPr>
                <w:rFonts w:asciiTheme="minorHAnsi" w:hAnsiTheme="minorHAnsi" w:cstheme="minorHAnsi"/>
                <w:noProof/>
                <w:color w:val="000000" w:themeColor="text1"/>
                <w:sz w:val="22"/>
                <w:szCs w:val="22"/>
              </w:rPr>
            </w:pPr>
          </w:p>
        </w:tc>
      </w:tr>
      <w:tr w:rsidR="009040D2" w:rsidRPr="00821D4F" w14:paraId="3DF67F52" w14:textId="77777777" w:rsidTr="009A6358">
        <w:trPr>
          <w:trHeight w:val="303"/>
        </w:trPr>
        <w:tc>
          <w:tcPr>
            <w:tcW w:w="1531" w:type="dxa"/>
            <w:vAlign w:val="center"/>
          </w:tcPr>
          <w:p w14:paraId="3A90A7D8" w14:textId="77777777" w:rsidR="009040D2" w:rsidRPr="00821D4F" w:rsidRDefault="009040D2" w:rsidP="009A6358">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4</w:t>
            </w:r>
          </w:p>
        </w:tc>
        <w:tc>
          <w:tcPr>
            <w:tcW w:w="5133" w:type="dxa"/>
          </w:tcPr>
          <w:p w14:paraId="5A83DD89" w14:textId="77777777" w:rsidR="009040D2" w:rsidRPr="00821D4F" w:rsidRDefault="009040D2" w:rsidP="009A6358">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ЗЈН).</w:t>
            </w:r>
          </w:p>
        </w:tc>
        <w:tc>
          <w:tcPr>
            <w:tcW w:w="3333" w:type="dxa"/>
            <w:vMerge/>
          </w:tcPr>
          <w:p w14:paraId="0FD6C955" w14:textId="77777777" w:rsidR="009040D2" w:rsidRPr="00821D4F" w:rsidRDefault="009040D2" w:rsidP="009A6358">
            <w:pPr>
              <w:jc w:val="both"/>
              <w:rPr>
                <w:rFonts w:asciiTheme="minorHAnsi" w:hAnsiTheme="minorHAnsi" w:cstheme="minorHAnsi"/>
                <w:noProof/>
                <w:color w:val="000000" w:themeColor="text1"/>
                <w:sz w:val="22"/>
                <w:szCs w:val="22"/>
              </w:rPr>
            </w:pPr>
          </w:p>
        </w:tc>
      </w:tr>
      <w:tr w:rsidR="009040D2" w:rsidRPr="00821D4F" w14:paraId="34B030CF" w14:textId="77777777" w:rsidTr="009A6358">
        <w:trPr>
          <w:trHeight w:val="303"/>
        </w:trPr>
        <w:tc>
          <w:tcPr>
            <w:tcW w:w="1531" w:type="dxa"/>
            <w:vAlign w:val="center"/>
          </w:tcPr>
          <w:p w14:paraId="347F4488" w14:textId="77777777" w:rsidR="009040D2" w:rsidRPr="00821D4F" w:rsidRDefault="009040D2" w:rsidP="009A6358">
            <w:pPr>
              <w:jc w:val="center"/>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5</w:t>
            </w:r>
          </w:p>
        </w:tc>
        <w:tc>
          <w:tcPr>
            <w:tcW w:w="5133" w:type="dxa"/>
            <w:vAlign w:val="center"/>
          </w:tcPr>
          <w:p w14:paraId="1174E3C9" w14:textId="77777777" w:rsidR="009040D2" w:rsidRPr="00821D4F" w:rsidRDefault="009040D2" w:rsidP="009A6358">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rPr>
              <w:t>Да има важећу дозволу надлежног органа за обављање делатности која је предмет јавне набавке (чл. 75. ст. 1. тач. 5) ЗЈН)</w:t>
            </w:r>
          </w:p>
          <w:p w14:paraId="4C534958" w14:textId="77777777" w:rsidR="009040D2" w:rsidRPr="00821D4F" w:rsidRDefault="009040D2" w:rsidP="009A6358">
            <w:pPr>
              <w:jc w:val="both"/>
              <w:rPr>
                <w:rFonts w:asciiTheme="minorHAnsi" w:hAnsiTheme="minorHAnsi" w:cstheme="minorHAnsi"/>
                <w:b/>
                <w:noProof/>
                <w:color w:val="000000" w:themeColor="text1"/>
                <w:sz w:val="22"/>
                <w:szCs w:val="22"/>
                <w:lang w:val="sr-Cyrl-RS"/>
              </w:rPr>
            </w:pPr>
            <w:r w:rsidRPr="00821D4F">
              <w:rPr>
                <w:rFonts w:asciiTheme="minorHAnsi" w:hAnsiTheme="minorHAnsi" w:cstheme="minorHAnsi"/>
                <w:b/>
                <w:noProof/>
                <w:color w:val="000000" w:themeColor="text1"/>
                <w:sz w:val="22"/>
                <w:szCs w:val="22"/>
                <w:lang w:val="sr-Cyrl-RS"/>
              </w:rPr>
              <w:t>Важи за све партије</w:t>
            </w:r>
          </w:p>
        </w:tc>
        <w:tc>
          <w:tcPr>
            <w:tcW w:w="3333" w:type="dxa"/>
          </w:tcPr>
          <w:p w14:paraId="32319F12" w14:textId="77777777" w:rsidR="009040D2" w:rsidRPr="00821D4F" w:rsidRDefault="009040D2" w:rsidP="009A6358">
            <w:pPr>
              <w:rPr>
                <w:rFonts w:asciiTheme="minorHAnsi" w:hAnsiTheme="minorHAnsi" w:cstheme="minorHAnsi"/>
                <w:noProof/>
                <w:color w:val="000000" w:themeColor="text1"/>
                <w:sz w:val="22"/>
                <w:szCs w:val="22"/>
                <w:lang w:val="sr-Cyrl-RS"/>
              </w:rPr>
            </w:pPr>
            <w:r w:rsidRPr="00821D4F">
              <w:rPr>
                <w:rFonts w:asciiTheme="minorHAnsi" w:hAnsiTheme="minorHAnsi" w:cstheme="minorHAnsi"/>
                <w:b/>
                <w:noProof/>
                <w:color w:val="000000" w:themeColor="text1"/>
                <w:sz w:val="22"/>
                <w:szCs w:val="22"/>
              </w:rPr>
              <w:t>ДОЗВОЛА</w:t>
            </w:r>
            <w:r w:rsidRPr="00821D4F">
              <w:rPr>
                <w:rFonts w:asciiTheme="minorHAnsi" w:hAnsiTheme="minorHAnsi" w:cstheme="minorHAnsi"/>
                <w:noProof/>
                <w:color w:val="000000" w:themeColor="text1"/>
                <w:sz w:val="22"/>
                <w:szCs w:val="22"/>
              </w:rPr>
              <w:t xml:space="preserve"> </w:t>
            </w:r>
            <w:r w:rsidRPr="00821D4F">
              <w:rPr>
                <w:rFonts w:asciiTheme="minorHAnsi" w:hAnsiTheme="minorHAnsi" w:cstheme="minorHAnsi"/>
                <w:b/>
                <w:noProof/>
                <w:color w:val="000000" w:themeColor="text1"/>
                <w:sz w:val="22"/>
                <w:szCs w:val="22"/>
              </w:rPr>
              <w:t xml:space="preserve">– </w:t>
            </w:r>
            <w:r w:rsidRPr="00821D4F">
              <w:rPr>
                <w:rFonts w:asciiTheme="minorHAnsi" w:hAnsiTheme="minorHAnsi" w:cstheme="minorHAnsi"/>
                <w:noProof/>
                <w:color w:val="000000" w:themeColor="text1"/>
                <w:sz w:val="22"/>
                <w:szCs w:val="22"/>
              </w:rPr>
              <w:t>Решење о дозволи за бављење прометом лекова и медицинских средстава на велико, које издаје Министарство здравља РС.</w:t>
            </w:r>
            <w:r w:rsidRPr="00821D4F">
              <w:rPr>
                <w:rFonts w:asciiTheme="minorHAnsi" w:hAnsiTheme="minorHAnsi" w:cstheme="minorHAnsi"/>
                <w:b/>
                <w:noProof/>
                <w:color w:val="000000" w:themeColor="text1"/>
                <w:sz w:val="22"/>
                <w:szCs w:val="22"/>
              </w:rPr>
              <w:t xml:space="preserve"> Дозвола мора бити важећа</w:t>
            </w:r>
            <w:r w:rsidRPr="00821D4F">
              <w:rPr>
                <w:rFonts w:asciiTheme="minorHAnsi" w:hAnsiTheme="minorHAnsi" w:cstheme="minorHAnsi"/>
                <w:noProof/>
                <w:color w:val="000000" w:themeColor="text1"/>
                <w:sz w:val="22"/>
                <w:szCs w:val="22"/>
                <w:lang w:val="sr-Cyrl-RS"/>
              </w:rPr>
              <w:t>.</w:t>
            </w:r>
          </w:p>
        </w:tc>
      </w:tr>
    </w:tbl>
    <w:p w14:paraId="664D42AC" w14:textId="77777777" w:rsidR="009040D2" w:rsidRPr="00821D4F" w:rsidRDefault="009040D2" w:rsidP="009040D2">
      <w:pPr>
        <w:jc w:val="both"/>
        <w:rPr>
          <w:rFonts w:asciiTheme="minorHAnsi" w:hAnsiTheme="minorHAnsi" w:cstheme="minorHAnsi"/>
          <w:noProof/>
          <w:sz w:val="22"/>
          <w:szCs w:val="22"/>
          <w:lang w:val="sr-Cyrl-CS"/>
        </w:rPr>
      </w:pPr>
    </w:p>
    <w:p w14:paraId="3D03B9A5"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52F5BDC4"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387DE557"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noProof/>
          <w:color w:val="000000" w:themeColor="text1"/>
          <w:sz w:val="22"/>
          <w:szCs w:val="22"/>
          <w:lang w:val="sr-Cyrl-CS"/>
        </w:rPr>
        <w:t>Уколико понуђач подноси понуду са подизвођачем, понуђач је дужан да достави Изјаву подизвођача (Образац изјаве подизвођача, у поглављу V одељак 3.), потписану од стране овлашћеног лица подизвођача и оверену печатом.</w:t>
      </w:r>
    </w:p>
    <w:p w14:paraId="50D40BFA" w14:textId="77777777" w:rsidR="009040D2" w:rsidRPr="00821D4F" w:rsidRDefault="009040D2" w:rsidP="009040D2">
      <w:pPr>
        <w:jc w:val="both"/>
        <w:rPr>
          <w:rFonts w:asciiTheme="minorHAnsi" w:hAnsiTheme="minorHAnsi" w:cstheme="minorHAnsi"/>
          <w:b/>
          <w:i/>
          <w:noProof/>
          <w:color w:val="000000" w:themeColor="text1"/>
          <w:sz w:val="22"/>
          <w:szCs w:val="22"/>
        </w:rPr>
      </w:pPr>
    </w:p>
    <w:p w14:paraId="71DC59B2" w14:textId="77777777" w:rsidR="009040D2" w:rsidRPr="00821D4F" w:rsidRDefault="009040D2" w:rsidP="009040D2">
      <w:pPr>
        <w:jc w:val="both"/>
        <w:rPr>
          <w:rFonts w:asciiTheme="minorHAnsi" w:hAnsiTheme="minorHAnsi" w:cstheme="minorHAnsi"/>
          <w:b/>
          <w:i/>
          <w:noProof/>
          <w:color w:val="000000" w:themeColor="text1"/>
          <w:sz w:val="22"/>
          <w:szCs w:val="22"/>
        </w:rPr>
      </w:pPr>
      <w:r w:rsidRPr="00821D4F">
        <w:rPr>
          <w:rFonts w:asciiTheme="minorHAnsi" w:hAnsiTheme="minorHAnsi" w:cstheme="minorHAnsi"/>
          <w:b/>
          <w:i/>
          <w:noProof/>
          <w:color w:val="000000" w:themeColor="text1"/>
          <w:sz w:val="22"/>
          <w:szCs w:val="22"/>
        </w:rPr>
        <w:t>Напомена:</w:t>
      </w:r>
    </w:p>
    <w:p w14:paraId="2D6A06BD" w14:textId="77777777" w:rsidR="009040D2" w:rsidRPr="00821D4F" w:rsidRDefault="009040D2" w:rsidP="009040D2">
      <w:pPr>
        <w:jc w:val="both"/>
        <w:rPr>
          <w:rFonts w:asciiTheme="minorHAnsi" w:hAnsiTheme="minorHAnsi" w:cstheme="minorHAnsi"/>
          <w:b/>
          <w:i/>
          <w:noProof/>
          <w:color w:val="000000" w:themeColor="text1"/>
          <w:sz w:val="22"/>
          <w:szCs w:val="22"/>
          <w:lang w:val="sr-Cyrl-CS"/>
        </w:rPr>
      </w:pPr>
      <w:r w:rsidRPr="00821D4F">
        <w:rPr>
          <w:rFonts w:asciiTheme="minorHAnsi" w:hAnsiTheme="minorHAnsi" w:cstheme="minorHAnsi"/>
          <w:b/>
          <w:i/>
          <w:noProof/>
          <w:color w:val="000000" w:themeColor="text1"/>
          <w:sz w:val="22"/>
          <w:szCs w:val="22"/>
          <w:lang w:val="sr-Cyrl-CS"/>
        </w:rPr>
        <w:t>Наручилац је пре доношења одлуке о додели уговора дужан да 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 Ако понуђач у остављеном, примереном року, који не може бити краћи од пет дана, не достави тражене доказе, наручилац ће његову понуду одбити као неприхватљиву.</w:t>
      </w:r>
    </w:p>
    <w:p w14:paraId="57914AEA" w14:textId="77777777" w:rsidR="009040D2" w:rsidRPr="00821D4F" w:rsidRDefault="009040D2" w:rsidP="009040D2">
      <w:pPr>
        <w:jc w:val="both"/>
        <w:rPr>
          <w:rFonts w:asciiTheme="minorHAnsi" w:hAnsiTheme="minorHAnsi" w:cstheme="minorHAnsi"/>
          <w:b/>
          <w:i/>
          <w:noProof/>
          <w:color w:val="000000" w:themeColor="text1"/>
          <w:sz w:val="22"/>
          <w:szCs w:val="22"/>
          <w:lang w:val="sr-Cyrl-CS"/>
        </w:rPr>
      </w:pPr>
    </w:p>
    <w:p w14:paraId="7BF3CD11" w14:textId="77777777" w:rsidR="009040D2" w:rsidRPr="00821D4F" w:rsidRDefault="009040D2" w:rsidP="009040D2">
      <w:pPr>
        <w:jc w:val="both"/>
        <w:rPr>
          <w:rFonts w:asciiTheme="minorHAnsi" w:hAnsiTheme="minorHAnsi" w:cstheme="minorHAnsi"/>
          <w:b/>
          <w:noProof/>
          <w:color w:val="000000" w:themeColor="text1"/>
          <w:sz w:val="22"/>
          <w:szCs w:val="22"/>
          <w:u w:val="single"/>
          <w:lang w:val="sr-Cyrl-RS"/>
        </w:rPr>
      </w:pPr>
      <w:r w:rsidRPr="00821D4F">
        <w:rPr>
          <w:rFonts w:asciiTheme="minorHAnsi" w:hAnsiTheme="minorHAnsi" w:cstheme="minorHAnsi"/>
          <w:b/>
          <w:noProof/>
          <w:color w:val="000000" w:themeColor="text1"/>
          <w:sz w:val="22"/>
          <w:szCs w:val="22"/>
          <w:u w:val="single"/>
        </w:rPr>
        <w:t xml:space="preserve">Докази које ће наручилац захтевати </w:t>
      </w:r>
      <w:r w:rsidRPr="00821D4F">
        <w:rPr>
          <w:rFonts w:asciiTheme="minorHAnsi" w:hAnsiTheme="minorHAnsi" w:cstheme="minorHAnsi"/>
          <w:b/>
          <w:noProof/>
          <w:color w:val="000000" w:themeColor="text1"/>
          <w:sz w:val="22"/>
          <w:szCs w:val="22"/>
          <w:u w:val="single"/>
          <w:lang w:val="sr-Cyrl-RS"/>
        </w:rPr>
        <w:t>пре доношења одлуке о додели уговора су:</w:t>
      </w:r>
    </w:p>
    <w:p w14:paraId="530F121D" w14:textId="77777777" w:rsidR="009040D2" w:rsidRPr="00821D4F" w:rsidRDefault="009040D2" w:rsidP="009040D2">
      <w:pPr>
        <w:tabs>
          <w:tab w:val="left" w:pos="1370"/>
        </w:tabs>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ab/>
      </w:r>
    </w:p>
    <w:p w14:paraId="0436D601" w14:textId="77777777" w:rsidR="009040D2" w:rsidRPr="00821D4F" w:rsidRDefault="009040D2" w:rsidP="009040D2">
      <w:pPr>
        <w:pStyle w:val="ListParagraph"/>
        <w:numPr>
          <w:ilvl w:val="0"/>
          <w:numId w:val="32"/>
        </w:numPr>
        <w:tabs>
          <w:tab w:val="left" w:pos="1370"/>
        </w:tabs>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b/>
          <w:bCs/>
          <w:i/>
          <w:noProof/>
          <w:color w:val="000000" w:themeColor="text1"/>
          <w:sz w:val="22"/>
          <w:szCs w:val="22"/>
          <w:lang w:val="sr-Cyrl-RS"/>
        </w:rPr>
        <w:t>Да је регистрован код надлежног органа, односно уписан у одговарајући регистар   (чл. 75. ст. 1. тач. 1) ЗЈН)</w:t>
      </w:r>
      <w:r w:rsidRPr="00821D4F">
        <w:rPr>
          <w:rFonts w:asciiTheme="minorHAnsi" w:hAnsiTheme="minorHAnsi" w:cstheme="minorHAnsi"/>
          <w:bCs/>
          <w:i/>
          <w:noProof/>
          <w:color w:val="000000" w:themeColor="text1"/>
          <w:sz w:val="22"/>
          <w:szCs w:val="22"/>
          <w:lang w:val="sr-Cyrl-RS"/>
        </w:rPr>
        <w:t xml:space="preserve">  </w:t>
      </w:r>
      <w:r w:rsidRPr="00821D4F">
        <w:rPr>
          <w:rFonts w:asciiTheme="minorHAnsi" w:hAnsiTheme="minorHAnsi" w:cstheme="minorHAnsi"/>
          <w:bCs/>
          <w:noProof/>
          <w:color w:val="000000" w:themeColor="text1"/>
          <w:sz w:val="22"/>
          <w:szCs w:val="22"/>
          <w:lang w:val="sr-Cyrl-RS"/>
        </w:rPr>
        <w:t>–</w:t>
      </w:r>
      <w:r w:rsidRPr="00821D4F">
        <w:rPr>
          <w:rFonts w:asciiTheme="minorHAnsi" w:hAnsiTheme="minorHAnsi" w:cstheme="minorHAnsi"/>
          <w:b/>
          <w:bCs/>
          <w:noProof/>
          <w:color w:val="000000" w:themeColor="text1"/>
          <w:sz w:val="22"/>
          <w:szCs w:val="22"/>
          <w:lang w:val="sr-Cyrl-RS"/>
        </w:rPr>
        <w:t xml:space="preserve"> Доказ:</w:t>
      </w:r>
      <w:r w:rsidRPr="00821D4F">
        <w:rPr>
          <w:rFonts w:asciiTheme="minorHAnsi" w:hAnsiTheme="minorHAnsi" w:cstheme="minorHAnsi"/>
          <w:bCs/>
          <w:noProof/>
          <w:color w:val="000000" w:themeColor="text1"/>
          <w:sz w:val="22"/>
          <w:szCs w:val="22"/>
          <w:lang w:val="sr-Cyrl-RS"/>
        </w:rPr>
        <w:t xml:space="preserve"> </w:t>
      </w:r>
    </w:p>
    <w:p w14:paraId="46BC9451" w14:textId="77777777" w:rsidR="009040D2" w:rsidRPr="00821D4F" w:rsidRDefault="009040D2" w:rsidP="009040D2">
      <w:pPr>
        <w:pStyle w:val="ListParagraph"/>
        <w:ind w:left="0"/>
        <w:jc w:val="both"/>
        <w:rPr>
          <w:rFonts w:asciiTheme="minorHAnsi" w:hAnsiTheme="minorHAnsi" w:cstheme="minorHAnsi"/>
          <w:bCs/>
          <w:noProof/>
          <w:color w:val="000000" w:themeColor="text1"/>
          <w:sz w:val="22"/>
          <w:szCs w:val="22"/>
          <w:lang w:val="sr-Cyrl-RS"/>
        </w:rPr>
      </w:pPr>
      <w:r w:rsidRPr="00821D4F">
        <w:rPr>
          <w:rFonts w:asciiTheme="minorHAnsi" w:hAnsiTheme="minorHAnsi" w:cstheme="minorHAnsi"/>
          <w:b/>
          <w:bCs/>
          <w:noProof/>
          <w:color w:val="000000" w:themeColor="text1"/>
          <w:sz w:val="22"/>
          <w:szCs w:val="22"/>
          <w:lang w:val="sr-Cyrl-CS"/>
        </w:rPr>
        <w:t xml:space="preserve"> </w:t>
      </w:r>
      <w:r w:rsidRPr="00821D4F">
        <w:rPr>
          <w:rFonts w:asciiTheme="minorHAnsi" w:hAnsiTheme="minorHAnsi" w:cstheme="minorHAnsi"/>
          <w:b/>
          <w:bCs/>
          <w:noProof/>
          <w:color w:val="000000" w:themeColor="text1"/>
          <w:sz w:val="22"/>
          <w:szCs w:val="22"/>
          <w:u w:val="single"/>
          <w:lang w:val="sr-Cyrl-RS"/>
        </w:rPr>
        <w:t>Правна лица</w:t>
      </w:r>
      <w:r w:rsidRPr="00821D4F">
        <w:rPr>
          <w:rFonts w:asciiTheme="minorHAnsi" w:hAnsiTheme="minorHAnsi" w:cstheme="minorHAnsi"/>
          <w:bCs/>
          <w:noProof/>
          <w:color w:val="000000" w:themeColor="text1"/>
          <w:sz w:val="22"/>
          <w:szCs w:val="22"/>
          <w:u w:val="single"/>
          <w:lang w:val="sr-Cyrl-RS"/>
        </w:rPr>
        <w:t>:</w:t>
      </w:r>
      <w:r w:rsidRPr="00821D4F">
        <w:rPr>
          <w:rFonts w:asciiTheme="minorHAnsi" w:hAnsiTheme="minorHAnsi" w:cstheme="minorHAnsi"/>
          <w:bCs/>
          <w:noProof/>
          <w:color w:val="000000" w:themeColor="text1"/>
          <w:sz w:val="22"/>
          <w:szCs w:val="22"/>
          <w:lang w:val="sr-Cyrl-RS"/>
        </w:rPr>
        <w:t xml:space="preserve"> И</w:t>
      </w:r>
      <w:r w:rsidRPr="00821D4F">
        <w:rPr>
          <w:rFonts w:asciiTheme="minorHAnsi" w:hAnsiTheme="minorHAnsi" w:cstheme="minorHAnsi"/>
          <w:iCs/>
          <w:noProof/>
          <w:color w:val="000000" w:themeColor="text1"/>
          <w:sz w:val="22"/>
          <w:szCs w:val="22"/>
          <w:lang w:val="sr-Cyrl-CS"/>
        </w:rPr>
        <w:t xml:space="preserve">звод </w:t>
      </w:r>
      <w:r w:rsidRPr="00821D4F">
        <w:rPr>
          <w:rFonts w:asciiTheme="minorHAnsi" w:hAnsiTheme="minorHAnsi" w:cstheme="minorHAnsi"/>
          <w:noProof/>
          <w:color w:val="000000" w:themeColor="text1"/>
          <w:sz w:val="22"/>
          <w:szCs w:val="22"/>
        </w:rPr>
        <w:t xml:space="preserve">из регистра Агенције за привредне регистре, односно </w:t>
      </w:r>
      <w:r w:rsidRPr="00821D4F">
        <w:rPr>
          <w:rFonts w:asciiTheme="minorHAnsi" w:hAnsiTheme="minorHAnsi" w:cstheme="minorHAnsi"/>
          <w:noProof/>
          <w:color w:val="000000" w:themeColor="text1"/>
          <w:sz w:val="22"/>
          <w:szCs w:val="22"/>
          <w:lang w:val="sr-Cyrl-CS"/>
        </w:rPr>
        <w:t xml:space="preserve"> извод из</w:t>
      </w:r>
      <w:r w:rsidRPr="00821D4F">
        <w:rPr>
          <w:rFonts w:asciiTheme="minorHAnsi" w:hAnsiTheme="minorHAnsi" w:cstheme="minorHAnsi"/>
          <w:noProof/>
          <w:color w:val="000000" w:themeColor="text1"/>
          <w:sz w:val="22"/>
          <w:szCs w:val="22"/>
        </w:rPr>
        <w:t xml:space="preserve"> регистра надлежног </w:t>
      </w:r>
      <w:r w:rsidRPr="00821D4F">
        <w:rPr>
          <w:rFonts w:asciiTheme="minorHAnsi" w:hAnsiTheme="minorHAnsi" w:cstheme="minorHAnsi"/>
          <w:noProof/>
          <w:color w:val="000000" w:themeColor="text1"/>
          <w:sz w:val="22"/>
          <w:szCs w:val="22"/>
          <w:lang w:val="sr-Cyrl-RS"/>
        </w:rPr>
        <w:t>п</w:t>
      </w:r>
      <w:r w:rsidRPr="00821D4F">
        <w:rPr>
          <w:rFonts w:asciiTheme="minorHAnsi" w:hAnsiTheme="minorHAnsi" w:cstheme="minorHAnsi"/>
          <w:noProof/>
          <w:color w:val="000000" w:themeColor="text1"/>
          <w:sz w:val="22"/>
          <w:szCs w:val="22"/>
        </w:rPr>
        <w:t>ривредног суда</w:t>
      </w:r>
      <w:r w:rsidRPr="00821D4F">
        <w:rPr>
          <w:rFonts w:asciiTheme="minorHAnsi" w:hAnsiTheme="minorHAnsi" w:cstheme="minorHAnsi"/>
          <w:noProof/>
          <w:color w:val="000000" w:themeColor="text1"/>
          <w:sz w:val="22"/>
          <w:szCs w:val="22"/>
          <w:lang w:val="sr-Cyrl-RS"/>
        </w:rPr>
        <w:t xml:space="preserve">; </w:t>
      </w:r>
    </w:p>
    <w:p w14:paraId="4B92CAD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 xml:space="preserve"> </w:t>
      </w:r>
      <w:r w:rsidRPr="00821D4F">
        <w:rPr>
          <w:rFonts w:asciiTheme="minorHAnsi" w:hAnsiTheme="minorHAnsi" w:cstheme="minorHAnsi"/>
          <w:b/>
          <w:noProof/>
          <w:color w:val="000000" w:themeColor="text1"/>
          <w:sz w:val="22"/>
          <w:szCs w:val="22"/>
          <w:u w:val="single"/>
          <w:lang w:val="sr-Cyrl-RS"/>
        </w:rPr>
        <w:t>Предузетници:</w:t>
      </w:r>
      <w:r w:rsidRPr="00821D4F">
        <w:rPr>
          <w:rFonts w:asciiTheme="minorHAnsi" w:hAnsiTheme="minorHAnsi" w:cstheme="minorHAnsi"/>
          <w:bCs/>
          <w:noProof/>
          <w:color w:val="000000" w:themeColor="text1"/>
          <w:sz w:val="22"/>
          <w:szCs w:val="22"/>
          <w:lang w:val="sr-Cyrl-RS"/>
        </w:rPr>
        <w:t xml:space="preserve"> И</w:t>
      </w:r>
      <w:r w:rsidRPr="00821D4F">
        <w:rPr>
          <w:rFonts w:asciiTheme="minorHAnsi" w:hAnsiTheme="minorHAnsi" w:cstheme="minorHAnsi"/>
          <w:iCs/>
          <w:noProof/>
          <w:color w:val="000000" w:themeColor="text1"/>
          <w:sz w:val="22"/>
          <w:szCs w:val="22"/>
          <w:lang w:val="sr-Cyrl-CS"/>
        </w:rPr>
        <w:t xml:space="preserve">звод </w:t>
      </w:r>
      <w:r w:rsidRPr="00821D4F">
        <w:rPr>
          <w:rFonts w:asciiTheme="minorHAnsi" w:hAnsiTheme="minorHAnsi" w:cstheme="minorHAnsi"/>
          <w:noProof/>
          <w:color w:val="000000" w:themeColor="text1"/>
          <w:sz w:val="22"/>
          <w:szCs w:val="22"/>
        </w:rPr>
        <w:t>из регистра Агенције за привредне регистре,</w:t>
      </w:r>
      <w:r w:rsidRPr="00821D4F">
        <w:rPr>
          <w:rFonts w:asciiTheme="minorHAnsi" w:hAnsiTheme="minorHAnsi" w:cstheme="minorHAnsi"/>
          <w:noProof/>
          <w:color w:val="000000" w:themeColor="text1"/>
          <w:sz w:val="22"/>
          <w:szCs w:val="22"/>
          <w:lang w:val="sr-Cyrl-CS"/>
        </w:rPr>
        <w:t xml:space="preserve"> </w:t>
      </w:r>
      <w:r w:rsidRPr="00821D4F">
        <w:rPr>
          <w:rFonts w:asciiTheme="minorHAnsi" w:hAnsiTheme="minorHAnsi" w:cstheme="minorHAnsi"/>
          <w:noProof/>
          <w:color w:val="000000" w:themeColor="text1"/>
          <w:sz w:val="22"/>
          <w:szCs w:val="22"/>
          <w:lang w:val="sr-Cyrl-RS"/>
        </w:rPr>
        <w:t>односно извод из одговарајућег регистра</w:t>
      </w:r>
    </w:p>
    <w:p w14:paraId="597D0ED2" w14:textId="77777777" w:rsidR="009040D2" w:rsidRPr="00821D4F" w:rsidRDefault="009040D2" w:rsidP="009040D2">
      <w:pPr>
        <w:jc w:val="both"/>
        <w:rPr>
          <w:rFonts w:asciiTheme="minorHAnsi" w:hAnsiTheme="minorHAnsi" w:cstheme="minorHAnsi"/>
          <w:b/>
          <w:bCs/>
          <w:noProof/>
          <w:color w:val="000000" w:themeColor="text1"/>
          <w:sz w:val="22"/>
          <w:szCs w:val="22"/>
          <w:lang w:val="sr-Cyrl-CS"/>
        </w:rPr>
      </w:pPr>
    </w:p>
    <w:p w14:paraId="2DAE7145" w14:textId="77777777" w:rsidR="009040D2" w:rsidRPr="00821D4F" w:rsidRDefault="009040D2" w:rsidP="009040D2">
      <w:pPr>
        <w:pStyle w:val="ListParagraph"/>
        <w:numPr>
          <w:ilvl w:val="0"/>
          <w:numId w:val="32"/>
        </w:num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bCs/>
          <w:noProof/>
          <w:color w:val="000000" w:themeColor="text1"/>
          <w:sz w:val="22"/>
          <w:szCs w:val="22"/>
          <w:lang w:val="sr-Cyrl-CS"/>
        </w:rPr>
        <w:t xml:space="preserve"> </w:t>
      </w:r>
      <w:r w:rsidRPr="00821D4F">
        <w:rPr>
          <w:rFonts w:asciiTheme="minorHAnsi" w:hAnsiTheme="minorHAnsi" w:cstheme="minorHAnsi"/>
          <w:b/>
          <w:bCs/>
          <w:i/>
          <w:noProof/>
          <w:color w:val="000000" w:themeColor="text1"/>
          <w:sz w:val="22"/>
          <w:szCs w:val="22"/>
          <w:lang w:val="sr-Cyrl-R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ЗЈН</w:t>
      </w:r>
      <w:r w:rsidRPr="00821D4F">
        <w:rPr>
          <w:rFonts w:asciiTheme="minorHAnsi" w:hAnsiTheme="minorHAnsi" w:cstheme="minorHAnsi"/>
          <w:bCs/>
          <w:i/>
          <w:noProof/>
          <w:color w:val="000000" w:themeColor="text1"/>
          <w:sz w:val="22"/>
          <w:szCs w:val="22"/>
          <w:lang w:val="sr-Cyrl-RS"/>
        </w:rPr>
        <w:t xml:space="preserve">) </w:t>
      </w:r>
      <w:r w:rsidRPr="00821D4F">
        <w:rPr>
          <w:rFonts w:asciiTheme="minorHAnsi" w:hAnsiTheme="minorHAnsi" w:cstheme="minorHAnsi"/>
          <w:bCs/>
          <w:noProof/>
          <w:color w:val="000000" w:themeColor="text1"/>
          <w:sz w:val="22"/>
          <w:szCs w:val="22"/>
          <w:lang w:val="sr-Cyrl-RS"/>
        </w:rPr>
        <w:t xml:space="preserve">– </w:t>
      </w:r>
      <w:r w:rsidRPr="00821D4F">
        <w:rPr>
          <w:rFonts w:asciiTheme="minorHAnsi" w:hAnsiTheme="minorHAnsi" w:cstheme="minorHAnsi"/>
          <w:b/>
          <w:bCs/>
          <w:noProof/>
          <w:color w:val="000000" w:themeColor="text1"/>
          <w:sz w:val="22"/>
          <w:szCs w:val="22"/>
          <w:lang w:val="sr-Cyrl-RS"/>
        </w:rPr>
        <w:t>Доказ:</w:t>
      </w:r>
    </w:p>
    <w:p w14:paraId="183C3BE3"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b/>
          <w:noProof/>
          <w:color w:val="000000" w:themeColor="text1"/>
          <w:sz w:val="22"/>
          <w:szCs w:val="22"/>
          <w:u w:val="single"/>
        </w:rPr>
        <w:t>П</w:t>
      </w:r>
      <w:r w:rsidRPr="00821D4F">
        <w:rPr>
          <w:rFonts w:asciiTheme="minorHAnsi" w:hAnsiTheme="minorHAnsi" w:cstheme="minorHAnsi"/>
          <w:b/>
          <w:noProof/>
          <w:color w:val="000000" w:themeColor="text1"/>
          <w:sz w:val="22"/>
          <w:szCs w:val="22"/>
          <w:u w:val="single"/>
          <w:lang w:val="sr-Cyrl-CS"/>
        </w:rPr>
        <w:t>р</w:t>
      </w:r>
      <w:r w:rsidRPr="00821D4F">
        <w:rPr>
          <w:rFonts w:asciiTheme="minorHAnsi" w:hAnsiTheme="minorHAnsi" w:cstheme="minorHAnsi"/>
          <w:b/>
          <w:bCs/>
          <w:noProof/>
          <w:color w:val="000000" w:themeColor="text1"/>
          <w:sz w:val="22"/>
          <w:szCs w:val="22"/>
          <w:u w:val="single"/>
        </w:rPr>
        <w:t>авна лица:</w:t>
      </w:r>
      <w:r w:rsidRPr="00821D4F">
        <w:rPr>
          <w:rFonts w:asciiTheme="minorHAnsi" w:hAnsiTheme="minorHAnsi" w:cstheme="minorHAnsi"/>
          <w:bCs/>
          <w:noProof/>
          <w:color w:val="000000" w:themeColor="text1"/>
          <w:sz w:val="22"/>
          <w:szCs w:val="22"/>
        </w:rPr>
        <w:t xml:space="preserve"> 1) </w:t>
      </w:r>
      <w:r w:rsidRPr="00821D4F">
        <w:rPr>
          <w:rFonts w:asciiTheme="minorHAnsi" w:hAnsiTheme="minorHAnsi" w:cstheme="minorHAnsi"/>
          <w:noProof/>
          <w:color w:val="000000" w:themeColor="text1"/>
          <w:sz w:val="22"/>
          <w:szCs w:val="22"/>
        </w:rPr>
        <w:t>Извод из казнене евиденције, односно уверењe</w:t>
      </w:r>
      <w:r w:rsidRPr="00821D4F">
        <w:rPr>
          <w:rFonts w:asciiTheme="minorHAnsi" w:hAnsiTheme="minorHAnsi" w:cstheme="minorHAnsi"/>
          <w:b/>
          <w:noProof/>
          <w:color w:val="000000" w:themeColor="text1"/>
          <w:sz w:val="22"/>
          <w:szCs w:val="22"/>
        </w:rPr>
        <w:t xml:space="preserve"> основног суда </w:t>
      </w:r>
      <w:r w:rsidRPr="00821D4F">
        <w:rPr>
          <w:rFonts w:asciiTheme="minorHAnsi" w:hAnsiTheme="minorHAnsi" w:cstheme="minorHAnsi"/>
          <w:noProof/>
          <w:color w:val="000000" w:themeColor="text1"/>
          <w:sz w:val="22"/>
          <w:szCs w:val="22"/>
        </w:rPr>
        <w:t>на чијем подручју се налази седиште домаћег правног лица</w:t>
      </w:r>
      <w:r w:rsidRPr="00821D4F">
        <w:rPr>
          <w:rFonts w:asciiTheme="minorHAnsi" w:hAnsiTheme="minorHAnsi" w:cstheme="minorHAnsi"/>
          <w:noProof/>
          <w:color w:val="000000" w:themeColor="text1"/>
          <w:sz w:val="22"/>
          <w:szCs w:val="22"/>
          <w:lang w:val="ru-RU"/>
        </w:rPr>
        <w:t>,</w:t>
      </w:r>
      <w:r w:rsidRPr="00821D4F">
        <w:rPr>
          <w:rFonts w:asciiTheme="minorHAnsi" w:hAnsiTheme="minorHAnsi" w:cstheme="minorHAnsi"/>
          <w:noProof/>
          <w:color w:val="000000" w:themeColor="text1"/>
          <w:sz w:val="22"/>
          <w:szCs w:val="22"/>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u w:val="single"/>
          <w:lang w:val="sr-Cyrl-RS"/>
        </w:rPr>
        <w:t>Напомена</w:t>
      </w:r>
      <w:r w:rsidRPr="00821D4F">
        <w:rPr>
          <w:rFonts w:asciiTheme="minorHAnsi" w:hAnsiTheme="minorHAnsi" w:cstheme="minorHAnsi"/>
          <w:noProof/>
          <w:color w:val="000000" w:themeColor="text1"/>
          <w:sz w:val="22"/>
          <w:szCs w:val="22"/>
          <w:lang w:val="sr-Cyrl-RS"/>
        </w:rPr>
        <w:t xml:space="preserve">: Уколико уверење Основног суда не обухвата </w:t>
      </w:r>
      <w:r w:rsidRPr="00821D4F">
        <w:rPr>
          <w:rFonts w:asciiTheme="minorHAnsi" w:hAnsiTheme="minorHAnsi" w:cstheme="minorHAnsi"/>
          <w:noProof/>
          <w:color w:val="000000" w:themeColor="text1"/>
          <w:sz w:val="22"/>
          <w:szCs w:val="22"/>
        </w:rPr>
        <w:t>податке из казнене евиденције за кривична дела која су у надлежности редовног кривичног одељења Вишег суда</w:t>
      </w:r>
      <w:r w:rsidRPr="00821D4F">
        <w:rPr>
          <w:rFonts w:asciiTheme="minorHAnsi" w:hAnsiTheme="minorHAnsi" w:cstheme="minorHAnsi"/>
          <w:noProof/>
          <w:color w:val="000000" w:themeColor="text1"/>
          <w:sz w:val="22"/>
          <w:szCs w:val="22"/>
          <w:lang w:val="sr-Cyrl-RS"/>
        </w:rPr>
        <w:t xml:space="preserve">, потребно је поред уверења Основног суда доставити </w:t>
      </w:r>
      <w:r w:rsidRPr="00821D4F">
        <w:rPr>
          <w:rFonts w:asciiTheme="minorHAnsi" w:hAnsiTheme="minorHAnsi" w:cstheme="minorHAnsi"/>
          <w:b/>
          <w:noProof/>
          <w:color w:val="000000" w:themeColor="text1"/>
          <w:sz w:val="22"/>
          <w:szCs w:val="22"/>
          <w:lang w:val="sr-Cyrl-RS"/>
        </w:rPr>
        <w:t>И</w:t>
      </w: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b/>
          <w:noProof/>
          <w:color w:val="000000" w:themeColor="text1"/>
          <w:sz w:val="22"/>
          <w:szCs w:val="22"/>
          <w:lang w:val="sr-Cyrl-RS"/>
        </w:rPr>
        <w:t xml:space="preserve">УВЕРЕЊЕ </w:t>
      </w:r>
      <w:r w:rsidRPr="00821D4F">
        <w:rPr>
          <w:rFonts w:asciiTheme="minorHAnsi" w:hAnsiTheme="minorHAnsi" w:cstheme="minorHAnsi"/>
          <w:b/>
          <w:noProof/>
          <w:color w:val="000000" w:themeColor="text1"/>
          <w:sz w:val="22"/>
          <w:szCs w:val="22"/>
        </w:rPr>
        <w:t>ВИШЕГ СУДА</w:t>
      </w:r>
      <w:r w:rsidRPr="00821D4F">
        <w:rPr>
          <w:rFonts w:asciiTheme="minorHAnsi" w:hAnsiTheme="minorHAnsi" w:cstheme="minorHAnsi"/>
          <w:b/>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rPr>
        <w:t>на чијем подручју је седиште домаћег правног лица</w:t>
      </w: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rPr>
        <w:t xml:space="preserve">односно седиште представништва или огранка страног правног лица, којом се потврђује да </w:t>
      </w:r>
      <w:r w:rsidRPr="00821D4F">
        <w:rPr>
          <w:rFonts w:asciiTheme="minorHAnsi" w:hAnsiTheme="minorHAnsi" w:cstheme="minorHAnsi"/>
          <w:noProof/>
          <w:color w:val="000000" w:themeColor="text1"/>
          <w:sz w:val="22"/>
          <w:szCs w:val="22"/>
          <w:lang w:val="sr-Cyrl-RS"/>
        </w:rPr>
        <w:t xml:space="preserve">правно лице </w:t>
      </w:r>
      <w:r w:rsidRPr="00821D4F">
        <w:rPr>
          <w:rFonts w:asciiTheme="minorHAnsi" w:hAnsiTheme="minorHAnsi" w:cstheme="minorHAnsi"/>
          <w:noProof/>
          <w:color w:val="000000" w:themeColor="text1"/>
          <w:sz w:val="22"/>
          <w:szCs w:val="22"/>
        </w:rPr>
        <w:t>није осуђиван</w:t>
      </w:r>
      <w:r w:rsidRPr="00821D4F">
        <w:rPr>
          <w:rFonts w:asciiTheme="minorHAnsi" w:hAnsiTheme="minorHAnsi" w:cstheme="minorHAnsi"/>
          <w:noProof/>
          <w:color w:val="000000" w:themeColor="text1"/>
          <w:sz w:val="22"/>
          <w:szCs w:val="22"/>
          <w:lang w:val="sr-Cyrl-RS"/>
        </w:rPr>
        <w:t>о</w:t>
      </w:r>
      <w:r w:rsidRPr="00821D4F">
        <w:rPr>
          <w:rFonts w:asciiTheme="minorHAnsi" w:hAnsiTheme="minorHAnsi" w:cstheme="minorHAnsi"/>
          <w:noProof/>
          <w:color w:val="000000" w:themeColor="text1"/>
          <w:sz w:val="22"/>
          <w:szCs w:val="22"/>
        </w:rPr>
        <w:t xml:space="preserve"> за кривична дела против привреде</w:t>
      </w:r>
      <w:r w:rsidRPr="00821D4F">
        <w:rPr>
          <w:rFonts w:asciiTheme="minorHAnsi" w:hAnsiTheme="minorHAnsi" w:cstheme="minorHAnsi"/>
          <w:noProof/>
          <w:color w:val="000000" w:themeColor="text1"/>
          <w:sz w:val="22"/>
          <w:szCs w:val="22"/>
          <w:lang w:val="sr-Cyrl-RS"/>
        </w:rPr>
        <w:t xml:space="preserve"> и</w:t>
      </w:r>
      <w:r w:rsidRPr="00821D4F">
        <w:rPr>
          <w:rFonts w:asciiTheme="minorHAnsi" w:hAnsiTheme="minorHAnsi" w:cstheme="minorHAnsi"/>
          <w:noProof/>
          <w:color w:val="000000" w:themeColor="text1"/>
          <w:sz w:val="22"/>
          <w:szCs w:val="22"/>
        </w:rPr>
        <w:t xml:space="preserve"> кривично дело примања мита</w:t>
      </w:r>
      <w:r w:rsidRPr="00821D4F">
        <w:rPr>
          <w:rFonts w:asciiTheme="minorHAnsi" w:hAnsiTheme="minorHAnsi" w:cstheme="minorHAnsi"/>
          <w:noProof/>
          <w:color w:val="000000" w:themeColor="text1"/>
          <w:sz w:val="22"/>
          <w:szCs w:val="22"/>
          <w:lang w:val="sr-Cyrl-RS"/>
        </w:rPr>
        <w:t>;</w:t>
      </w:r>
    </w:p>
    <w:p w14:paraId="59D22272"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RS"/>
        </w:rPr>
        <w:t xml:space="preserve"> </w:t>
      </w:r>
      <w:r w:rsidRPr="00821D4F">
        <w:rPr>
          <w:rFonts w:asciiTheme="minorHAnsi" w:hAnsiTheme="minorHAnsi" w:cstheme="minorHAnsi"/>
          <w:noProof/>
          <w:color w:val="000000" w:themeColor="text1"/>
          <w:sz w:val="22"/>
          <w:szCs w:val="22"/>
        </w:rPr>
        <w:t xml:space="preserve">2) Извод из казнене евиденције </w:t>
      </w:r>
      <w:r w:rsidRPr="00821D4F">
        <w:rPr>
          <w:rFonts w:asciiTheme="minorHAnsi" w:hAnsiTheme="minorHAnsi" w:cstheme="minorHAnsi"/>
          <w:b/>
          <w:noProof/>
          <w:color w:val="000000" w:themeColor="text1"/>
          <w:sz w:val="22"/>
          <w:szCs w:val="22"/>
        </w:rPr>
        <w:t>Посебног одељења за организовани криминал Вишег суда у Београду</w:t>
      </w:r>
      <w:r w:rsidRPr="00821D4F">
        <w:rPr>
          <w:rFonts w:asciiTheme="minorHAnsi" w:hAnsiTheme="minorHAnsi" w:cstheme="minorHAnsi"/>
          <w:noProof/>
          <w:color w:val="000000" w:themeColor="text1"/>
          <w:sz w:val="22"/>
          <w:szCs w:val="22"/>
        </w:rPr>
        <w:t>, којим се потврђује да правно лице није осуђивано за неко од кривичних дела организованог криминала;</w:t>
      </w:r>
    </w:p>
    <w:p w14:paraId="6D8044FB"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 xml:space="preserve"> 3) Извод из казнене евиденције, односно уверење</w:t>
      </w:r>
      <w:r w:rsidRPr="00821D4F">
        <w:rPr>
          <w:rFonts w:asciiTheme="minorHAnsi" w:hAnsiTheme="minorHAnsi" w:cstheme="minorHAnsi"/>
          <w:b/>
          <w:noProof/>
          <w:color w:val="000000" w:themeColor="text1"/>
          <w:sz w:val="22"/>
          <w:szCs w:val="22"/>
        </w:rPr>
        <w:t xml:space="preserve"> надлежне полицијске управе МУП-а</w:t>
      </w:r>
      <w:r w:rsidRPr="00821D4F">
        <w:rPr>
          <w:rFonts w:asciiTheme="minorHAnsi" w:hAnsiTheme="minorHAnsi" w:cstheme="minorHAnsi"/>
          <w:noProof/>
          <w:color w:val="000000" w:themeColor="text1"/>
          <w:sz w:val="22"/>
          <w:szCs w:val="22"/>
        </w:rPr>
        <w:t xml:space="preserve">, којим се потврђује да </w:t>
      </w:r>
      <w:r w:rsidRPr="00821D4F">
        <w:rPr>
          <w:rFonts w:asciiTheme="minorHAnsi" w:hAnsiTheme="minorHAnsi" w:cstheme="minorHAnsi"/>
          <w:noProof/>
          <w:color w:val="000000" w:themeColor="text1"/>
          <w:sz w:val="22"/>
          <w:szCs w:val="22"/>
          <w:lang w:val="sr-Cyrl-RS"/>
        </w:rPr>
        <w:t>закон</w:t>
      </w:r>
      <w:r w:rsidRPr="00821D4F">
        <w:rPr>
          <w:rFonts w:asciiTheme="minorHAnsi" w:hAnsiTheme="minorHAnsi" w:cstheme="minorHAnsi"/>
          <w:noProof/>
          <w:color w:val="000000" w:themeColor="text1"/>
          <w:sz w:val="22"/>
          <w:szCs w:val="22"/>
        </w:rPr>
        <w:t xml:space="preserve">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w:t>
      </w:r>
      <w:r w:rsidRPr="00821D4F">
        <w:rPr>
          <w:rFonts w:asciiTheme="minorHAnsi" w:hAnsiTheme="minorHAnsi" w:cstheme="minorHAnsi"/>
          <w:noProof/>
          <w:color w:val="000000" w:themeColor="text1"/>
          <w:sz w:val="22"/>
          <w:szCs w:val="22"/>
          <w:lang w:val="sr-Cyrl-RS"/>
        </w:rPr>
        <w:t>закон</w:t>
      </w:r>
      <w:r w:rsidRPr="00821D4F">
        <w:rPr>
          <w:rFonts w:asciiTheme="minorHAnsi" w:hAnsiTheme="minorHAnsi" w:cstheme="minorHAnsi"/>
          <w:noProof/>
          <w:color w:val="000000" w:themeColor="text1"/>
          <w:sz w:val="22"/>
          <w:szCs w:val="22"/>
        </w:rPr>
        <w:t xml:space="preserve">ског заступника). Уколико понуђач има више </w:t>
      </w:r>
      <w:r w:rsidRPr="00821D4F">
        <w:rPr>
          <w:rFonts w:asciiTheme="minorHAnsi" w:hAnsiTheme="minorHAnsi" w:cstheme="minorHAnsi"/>
          <w:noProof/>
          <w:color w:val="000000" w:themeColor="text1"/>
          <w:sz w:val="22"/>
          <w:szCs w:val="22"/>
          <w:lang w:val="sr-Cyrl-RS"/>
        </w:rPr>
        <w:t>закон</w:t>
      </w:r>
      <w:r w:rsidRPr="00821D4F">
        <w:rPr>
          <w:rFonts w:asciiTheme="minorHAnsi" w:hAnsiTheme="minorHAnsi" w:cstheme="minorHAnsi"/>
          <w:noProof/>
          <w:color w:val="000000" w:themeColor="text1"/>
          <w:sz w:val="22"/>
          <w:szCs w:val="22"/>
        </w:rPr>
        <w:t xml:space="preserve">ских заступника дужан је да достави доказ за сваког од њих. </w:t>
      </w:r>
    </w:p>
    <w:p w14:paraId="6CE33BA7"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b/>
          <w:noProof/>
          <w:color w:val="000000" w:themeColor="text1"/>
          <w:sz w:val="22"/>
          <w:szCs w:val="22"/>
          <w:u w:val="single"/>
        </w:rPr>
        <w:t>П</w:t>
      </w:r>
      <w:r w:rsidRPr="00821D4F">
        <w:rPr>
          <w:rFonts w:asciiTheme="minorHAnsi" w:hAnsiTheme="minorHAnsi" w:cstheme="minorHAnsi"/>
          <w:b/>
          <w:bCs/>
          <w:noProof/>
          <w:color w:val="000000" w:themeColor="text1"/>
          <w:sz w:val="22"/>
          <w:szCs w:val="22"/>
          <w:u w:val="single"/>
        </w:rPr>
        <w:t>редузетници и физичка лица</w:t>
      </w:r>
      <w:r w:rsidRPr="00821D4F">
        <w:rPr>
          <w:rFonts w:asciiTheme="minorHAnsi" w:hAnsiTheme="minorHAnsi" w:cstheme="minorHAnsi"/>
          <w:noProof/>
          <w:color w:val="000000" w:themeColor="text1"/>
          <w:sz w:val="22"/>
          <w:szCs w:val="22"/>
          <w:u w:val="single"/>
        </w:rPr>
        <w:t>:</w:t>
      </w:r>
      <w:r w:rsidRPr="00821D4F">
        <w:rPr>
          <w:rFonts w:asciiTheme="minorHAnsi" w:hAnsiTheme="minorHAnsi" w:cstheme="minorHAnsi"/>
          <w:noProof/>
          <w:color w:val="000000" w:themeColor="text1"/>
          <w:sz w:val="22"/>
          <w:szCs w:val="22"/>
        </w:rPr>
        <w:t xml:space="preserve"> Извод из казнене евиденције, односно уверење </w:t>
      </w:r>
      <w:r w:rsidRPr="00821D4F">
        <w:rPr>
          <w:rFonts w:asciiTheme="minorHAnsi" w:hAnsiTheme="minorHAnsi" w:cstheme="minorHAnsi"/>
          <w:b/>
          <w:noProof/>
          <w:color w:val="000000" w:themeColor="text1"/>
          <w:sz w:val="22"/>
          <w:szCs w:val="22"/>
        </w:rPr>
        <w:t>надлежне полицијске управе МУП-а</w:t>
      </w:r>
      <w:r w:rsidRPr="00821D4F">
        <w:rPr>
          <w:rFonts w:asciiTheme="minorHAnsi" w:hAnsiTheme="minorHAnsi" w:cstheme="minorHAnsi"/>
          <w:noProof/>
          <w:color w:val="000000" w:themeColor="text1"/>
          <w:sz w:val="22"/>
          <w:szCs w:val="22"/>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14:paraId="64747A37"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Доказ</w:t>
      </w:r>
      <w:r w:rsidRPr="00821D4F">
        <w:rPr>
          <w:rFonts w:asciiTheme="minorHAnsi" w:hAnsiTheme="minorHAnsi" w:cstheme="minorHAnsi"/>
          <w:noProof/>
          <w:color w:val="000000" w:themeColor="text1"/>
          <w:sz w:val="22"/>
          <w:szCs w:val="22"/>
          <w:lang w:val="sr-Cyrl-RS"/>
        </w:rPr>
        <w:t>и</w:t>
      </w:r>
      <w:r w:rsidRPr="00821D4F">
        <w:rPr>
          <w:rFonts w:asciiTheme="minorHAnsi" w:hAnsiTheme="minorHAnsi" w:cstheme="minorHAnsi"/>
          <w:noProof/>
          <w:color w:val="000000" w:themeColor="text1"/>
          <w:sz w:val="22"/>
          <w:szCs w:val="22"/>
        </w:rPr>
        <w:t xml:space="preserve"> не мо</w:t>
      </w:r>
      <w:r w:rsidRPr="00821D4F">
        <w:rPr>
          <w:rFonts w:asciiTheme="minorHAnsi" w:hAnsiTheme="minorHAnsi" w:cstheme="minorHAnsi"/>
          <w:noProof/>
          <w:color w:val="000000" w:themeColor="text1"/>
          <w:sz w:val="22"/>
          <w:szCs w:val="22"/>
          <w:lang w:val="sr-Cyrl-RS"/>
        </w:rPr>
        <w:t>гу</w:t>
      </w:r>
      <w:r w:rsidRPr="00821D4F">
        <w:rPr>
          <w:rFonts w:asciiTheme="minorHAnsi" w:hAnsiTheme="minorHAnsi" w:cstheme="minorHAnsi"/>
          <w:noProof/>
          <w:color w:val="000000" w:themeColor="text1"/>
          <w:sz w:val="22"/>
          <w:szCs w:val="22"/>
        </w:rPr>
        <w:t xml:space="preserve"> бити старији од два месеца пре отварања понуда</w:t>
      </w:r>
      <w:r w:rsidRPr="00821D4F">
        <w:rPr>
          <w:rFonts w:asciiTheme="minorHAnsi" w:hAnsiTheme="minorHAnsi" w:cstheme="minorHAnsi"/>
          <w:noProof/>
          <w:color w:val="000000" w:themeColor="text1"/>
          <w:sz w:val="22"/>
          <w:szCs w:val="22"/>
          <w:lang w:val="sr-Cyrl-RS"/>
        </w:rPr>
        <w:t>.</w:t>
      </w:r>
    </w:p>
    <w:p w14:paraId="6381764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8A2997D" w14:textId="77777777" w:rsidR="009040D2" w:rsidRPr="00821D4F" w:rsidRDefault="009040D2" w:rsidP="009040D2">
      <w:pPr>
        <w:pStyle w:val="ListParagraph"/>
        <w:numPr>
          <w:ilvl w:val="0"/>
          <w:numId w:val="32"/>
        </w:num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lang w:val="sr-Cyrl-CS"/>
        </w:rPr>
        <w:t xml:space="preserve"> </w:t>
      </w:r>
      <w:r w:rsidRPr="00821D4F">
        <w:rPr>
          <w:rFonts w:asciiTheme="minorHAnsi" w:hAnsiTheme="minorHAnsi" w:cstheme="minorHAnsi"/>
          <w:b/>
          <w:bCs/>
          <w:i/>
          <w:noProof/>
          <w:color w:val="000000" w:themeColor="text1"/>
          <w:sz w:val="22"/>
          <w:szCs w:val="22"/>
          <w:lang w:val="sr-Cyrl-RS"/>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ЗЈН) </w:t>
      </w:r>
      <w:r w:rsidRPr="00821D4F">
        <w:rPr>
          <w:rFonts w:asciiTheme="minorHAnsi" w:hAnsiTheme="minorHAnsi" w:cstheme="minorHAnsi"/>
          <w:b/>
          <w:bCs/>
          <w:noProof/>
          <w:color w:val="000000" w:themeColor="text1"/>
          <w:sz w:val="22"/>
          <w:szCs w:val="22"/>
          <w:lang w:val="sr-Cyrl-RS"/>
        </w:rPr>
        <w:t>–</w:t>
      </w:r>
      <w:r w:rsidRPr="00821D4F">
        <w:rPr>
          <w:rFonts w:asciiTheme="minorHAnsi" w:hAnsiTheme="minorHAnsi" w:cstheme="minorHAnsi"/>
          <w:b/>
          <w:noProof/>
          <w:color w:val="000000" w:themeColor="text1"/>
          <w:sz w:val="22"/>
          <w:szCs w:val="22"/>
          <w:lang w:val="sr-Cyrl-CS"/>
        </w:rPr>
        <w:t xml:space="preserve"> Доказ: </w:t>
      </w:r>
    </w:p>
    <w:p w14:paraId="10E7569C" w14:textId="77777777" w:rsidR="009040D2" w:rsidRPr="00821D4F"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 xml:space="preserve">Уверење </w:t>
      </w:r>
      <w:r w:rsidRPr="00821D4F">
        <w:rPr>
          <w:rFonts w:asciiTheme="minorHAnsi" w:hAnsiTheme="minorHAnsi" w:cstheme="minorHAnsi"/>
          <w:bCs/>
          <w:noProof/>
          <w:color w:val="000000" w:themeColor="text1"/>
          <w:sz w:val="22"/>
          <w:szCs w:val="22"/>
        </w:rPr>
        <w:t xml:space="preserve">Пореске управе Министарства финансија </w:t>
      </w:r>
      <w:r w:rsidRPr="00821D4F">
        <w:rPr>
          <w:rFonts w:asciiTheme="minorHAnsi" w:hAnsiTheme="minorHAnsi" w:cstheme="minorHAnsi"/>
          <w:noProof/>
          <w:color w:val="000000" w:themeColor="text1"/>
          <w:sz w:val="22"/>
          <w:szCs w:val="22"/>
        </w:rPr>
        <w:t xml:space="preserve">да је измирио доспеле порезе и доприносе и уверење надлежне управе </w:t>
      </w:r>
      <w:r w:rsidRPr="00821D4F">
        <w:rPr>
          <w:rFonts w:asciiTheme="minorHAnsi" w:hAnsiTheme="minorHAnsi" w:cstheme="minorHAnsi"/>
          <w:bCs/>
          <w:noProof/>
          <w:color w:val="000000" w:themeColor="text1"/>
          <w:sz w:val="22"/>
          <w:szCs w:val="22"/>
        </w:rPr>
        <w:t xml:space="preserve">локалне самоуправе </w:t>
      </w:r>
      <w:r w:rsidRPr="00821D4F">
        <w:rPr>
          <w:rFonts w:asciiTheme="minorHAnsi" w:hAnsiTheme="minorHAnsi" w:cstheme="minorHAnsi"/>
          <w:noProof/>
          <w:color w:val="000000" w:themeColor="text1"/>
          <w:sz w:val="22"/>
          <w:szCs w:val="22"/>
        </w:rPr>
        <w:t xml:space="preserve">да је измирио обавезе по основу изворних локалних јавних прихода или потврду </w:t>
      </w:r>
      <w:r w:rsidRPr="00821D4F">
        <w:rPr>
          <w:rFonts w:asciiTheme="minorHAnsi" w:hAnsiTheme="minorHAnsi" w:cstheme="minorHAnsi"/>
          <w:noProof/>
          <w:color w:val="000000" w:themeColor="text1"/>
          <w:sz w:val="22"/>
          <w:szCs w:val="22"/>
          <w:lang w:val="sr-Cyrl-RS"/>
        </w:rPr>
        <w:t xml:space="preserve">надлежног органа </w:t>
      </w:r>
      <w:r w:rsidRPr="00821D4F">
        <w:rPr>
          <w:rFonts w:asciiTheme="minorHAnsi" w:hAnsiTheme="minorHAnsi" w:cstheme="minorHAnsi"/>
          <w:noProof/>
          <w:color w:val="000000" w:themeColor="text1"/>
          <w:sz w:val="22"/>
          <w:szCs w:val="22"/>
        </w:rPr>
        <w:t xml:space="preserve">да се понуђач налази у поступку приватизације. </w:t>
      </w:r>
    </w:p>
    <w:p w14:paraId="368A7155" w14:textId="53D04F28" w:rsidR="007C3637" w:rsidRDefault="009040D2" w:rsidP="009040D2">
      <w:pPr>
        <w:jc w:val="both"/>
        <w:rPr>
          <w:rFonts w:asciiTheme="minorHAnsi" w:hAnsiTheme="minorHAnsi" w:cstheme="minorHAnsi"/>
          <w:noProof/>
          <w:color w:val="000000" w:themeColor="text1"/>
          <w:sz w:val="22"/>
          <w:szCs w:val="22"/>
          <w:lang w:val="sr-Cyrl-RS"/>
        </w:rPr>
      </w:pPr>
      <w:r w:rsidRPr="00821D4F">
        <w:rPr>
          <w:rFonts w:asciiTheme="minorHAnsi" w:hAnsiTheme="minorHAnsi" w:cstheme="minorHAnsi"/>
          <w:noProof/>
          <w:color w:val="000000" w:themeColor="text1"/>
          <w:sz w:val="22"/>
          <w:szCs w:val="22"/>
        </w:rPr>
        <w:t>Доказ</w:t>
      </w:r>
      <w:r w:rsidRPr="00821D4F">
        <w:rPr>
          <w:rFonts w:asciiTheme="minorHAnsi" w:hAnsiTheme="minorHAnsi" w:cstheme="minorHAnsi"/>
          <w:noProof/>
          <w:color w:val="000000" w:themeColor="text1"/>
          <w:sz w:val="22"/>
          <w:szCs w:val="22"/>
          <w:lang w:val="sr-Cyrl-RS"/>
        </w:rPr>
        <w:t>и</w:t>
      </w:r>
      <w:r w:rsidRPr="00821D4F">
        <w:rPr>
          <w:rFonts w:asciiTheme="minorHAnsi" w:hAnsiTheme="minorHAnsi" w:cstheme="minorHAnsi"/>
          <w:noProof/>
          <w:color w:val="000000" w:themeColor="text1"/>
          <w:sz w:val="22"/>
          <w:szCs w:val="22"/>
        </w:rPr>
        <w:t xml:space="preserve"> не мо</w:t>
      </w:r>
      <w:r w:rsidRPr="00821D4F">
        <w:rPr>
          <w:rFonts w:asciiTheme="minorHAnsi" w:hAnsiTheme="minorHAnsi" w:cstheme="minorHAnsi"/>
          <w:noProof/>
          <w:color w:val="000000" w:themeColor="text1"/>
          <w:sz w:val="22"/>
          <w:szCs w:val="22"/>
          <w:lang w:val="sr-Cyrl-RS"/>
        </w:rPr>
        <w:t>гу</w:t>
      </w:r>
      <w:r w:rsidRPr="00821D4F">
        <w:rPr>
          <w:rFonts w:asciiTheme="minorHAnsi" w:hAnsiTheme="minorHAnsi" w:cstheme="minorHAnsi"/>
          <w:noProof/>
          <w:color w:val="000000" w:themeColor="text1"/>
          <w:sz w:val="22"/>
          <w:szCs w:val="22"/>
        </w:rPr>
        <w:t xml:space="preserve"> бити старији од два месеца пре отварања понуда</w:t>
      </w:r>
      <w:r w:rsidRPr="00821D4F">
        <w:rPr>
          <w:rFonts w:asciiTheme="minorHAnsi" w:hAnsiTheme="minorHAnsi" w:cstheme="minorHAnsi"/>
          <w:noProof/>
          <w:color w:val="000000" w:themeColor="text1"/>
          <w:sz w:val="22"/>
          <w:szCs w:val="22"/>
          <w:lang w:val="sr-Cyrl-RS"/>
        </w:rPr>
        <w:t>.</w:t>
      </w:r>
    </w:p>
    <w:p w14:paraId="79798513" w14:textId="45F3180C" w:rsidR="005A1A05" w:rsidRDefault="005A1A05" w:rsidP="009040D2">
      <w:pPr>
        <w:jc w:val="both"/>
        <w:rPr>
          <w:rFonts w:asciiTheme="minorHAnsi" w:hAnsiTheme="minorHAnsi" w:cstheme="minorHAnsi"/>
          <w:noProof/>
          <w:color w:val="000000" w:themeColor="text1"/>
          <w:sz w:val="22"/>
          <w:szCs w:val="22"/>
          <w:lang w:val="sr-Cyrl-RS"/>
        </w:rPr>
      </w:pPr>
    </w:p>
    <w:p w14:paraId="19EE5ECD" w14:textId="68B79B2A" w:rsidR="005A1A05" w:rsidRDefault="005A1A05" w:rsidP="009040D2">
      <w:pPr>
        <w:jc w:val="both"/>
        <w:rPr>
          <w:rFonts w:asciiTheme="minorHAnsi" w:hAnsiTheme="minorHAnsi" w:cstheme="minorHAnsi"/>
          <w:noProof/>
          <w:color w:val="000000" w:themeColor="text1"/>
          <w:sz w:val="22"/>
          <w:szCs w:val="22"/>
          <w:lang w:val="sr-Cyrl-RS"/>
        </w:rPr>
      </w:pPr>
    </w:p>
    <w:p w14:paraId="66C8790A" w14:textId="33D86C38" w:rsidR="005A1A05" w:rsidRDefault="005A1A05" w:rsidP="009040D2">
      <w:pPr>
        <w:jc w:val="both"/>
        <w:rPr>
          <w:rFonts w:asciiTheme="minorHAnsi" w:hAnsiTheme="minorHAnsi" w:cstheme="minorHAnsi"/>
          <w:noProof/>
          <w:color w:val="000000" w:themeColor="text1"/>
          <w:sz w:val="22"/>
          <w:szCs w:val="22"/>
          <w:lang w:val="sr-Cyrl-RS"/>
        </w:rPr>
      </w:pPr>
    </w:p>
    <w:p w14:paraId="10BC764A" w14:textId="2912B579" w:rsidR="005A1A05" w:rsidRDefault="005A1A05" w:rsidP="009040D2">
      <w:pPr>
        <w:jc w:val="both"/>
        <w:rPr>
          <w:rFonts w:asciiTheme="minorHAnsi" w:hAnsiTheme="minorHAnsi" w:cstheme="minorHAnsi"/>
          <w:noProof/>
          <w:color w:val="000000" w:themeColor="text1"/>
          <w:sz w:val="22"/>
          <w:szCs w:val="22"/>
          <w:lang w:val="sr-Cyrl-RS"/>
        </w:rPr>
      </w:pPr>
    </w:p>
    <w:p w14:paraId="4DC8AC76" w14:textId="268D0BFA" w:rsidR="005A1A05" w:rsidRDefault="005A1A05" w:rsidP="009040D2">
      <w:pPr>
        <w:jc w:val="both"/>
        <w:rPr>
          <w:rFonts w:asciiTheme="minorHAnsi" w:hAnsiTheme="minorHAnsi" w:cstheme="minorHAnsi"/>
          <w:noProof/>
          <w:color w:val="000000" w:themeColor="text1"/>
          <w:sz w:val="22"/>
          <w:szCs w:val="22"/>
          <w:lang w:val="sr-Cyrl-RS"/>
        </w:rPr>
      </w:pPr>
    </w:p>
    <w:p w14:paraId="0C1138E2" w14:textId="0BBFFF63" w:rsidR="005A1A05" w:rsidRDefault="005A1A05" w:rsidP="009040D2">
      <w:pPr>
        <w:jc w:val="both"/>
        <w:rPr>
          <w:rFonts w:asciiTheme="minorHAnsi" w:hAnsiTheme="minorHAnsi" w:cstheme="minorHAnsi"/>
          <w:noProof/>
          <w:color w:val="000000" w:themeColor="text1"/>
          <w:sz w:val="22"/>
          <w:szCs w:val="22"/>
          <w:lang w:val="sr-Cyrl-RS"/>
        </w:rPr>
      </w:pPr>
    </w:p>
    <w:p w14:paraId="5FB51ECD" w14:textId="77777777" w:rsidR="005A1A05" w:rsidRPr="00821D4F" w:rsidRDefault="005A1A05" w:rsidP="009040D2">
      <w:pPr>
        <w:jc w:val="both"/>
        <w:rPr>
          <w:rFonts w:asciiTheme="minorHAnsi" w:hAnsiTheme="minorHAnsi" w:cstheme="minorHAnsi"/>
          <w:noProof/>
          <w:color w:val="000000" w:themeColor="text1"/>
          <w:sz w:val="22"/>
          <w:szCs w:val="22"/>
          <w:lang w:val="sr-Cyrl-RS"/>
        </w:rPr>
      </w:pPr>
    </w:p>
    <w:p w14:paraId="0E1DB84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 xml:space="preserve">Испуњеност </w:t>
      </w:r>
      <w:r w:rsidRPr="00821D4F">
        <w:rPr>
          <w:rFonts w:asciiTheme="minorHAnsi" w:hAnsiTheme="minorHAnsi" w:cstheme="minorHAnsi"/>
          <w:b/>
          <w:noProof/>
          <w:sz w:val="22"/>
          <w:szCs w:val="22"/>
          <w:lang w:val="sr-Cyrl-CS"/>
        </w:rPr>
        <w:t>додатних услова</w:t>
      </w:r>
      <w:r w:rsidRPr="00821D4F">
        <w:rPr>
          <w:rFonts w:asciiTheme="minorHAnsi" w:hAnsiTheme="minorHAnsi" w:cstheme="minorHAnsi"/>
          <w:noProof/>
          <w:sz w:val="22"/>
          <w:szCs w:val="22"/>
          <w:lang w:val="sr-Cyrl-CS"/>
        </w:rPr>
        <w:t xml:space="preserve"> за учешће у поступку предметне јавне набавке, понуђач доказује на начин дефинисан у наредној табели:</w:t>
      </w:r>
    </w:p>
    <w:p w14:paraId="2532F0C8"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5000" w:type="pct"/>
        <w:tblLook w:val="04A0" w:firstRow="1" w:lastRow="0" w:firstColumn="1" w:lastColumn="0" w:noHBand="0" w:noVBand="1"/>
      </w:tblPr>
      <w:tblGrid>
        <w:gridCol w:w="1072"/>
        <w:gridCol w:w="3519"/>
        <w:gridCol w:w="5145"/>
      </w:tblGrid>
      <w:tr w:rsidR="009040D2" w:rsidRPr="00821D4F" w14:paraId="0245074B" w14:textId="77777777" w:rsidTr="009A6358">
        <w:trPr>
          <w:trHeight w:val="597"/>
        </w:trPr>
        <w:tc>
          <w:tcPr>
            <w:tcW w:w="551" w:type="pct"/>
          </w:tcPr>
          <w:p w14:paraId="2E4BE799" w14:textId="77777777" w:rsidR="009040D2" w:rsidRPr="00821D4F" w:rsidRDefault="009040D2" w:rsidP="009A6358">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Р.б.</w:t>
            </w:r>
          </w:p>
        </w:tc>
        <w:tc>
          <w:tcPr>
            <w:tcW w:w="1807" w:type="pct"/>
          </w:tcPr>
          <w:p w14:paraId="3100A23D" w14:textId="77777777" w:rsidR="009040D2" w:rsidRPr="00821D4F" w:rsidRDefault="009040D2" w:rsidP="009A6358">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Додатни услови</w:t>
            </w:r>
          </w:p>
        </w:tc>
        <w:tc>
          <w:tcPr>
            <w:tcW w:w="2642" w:type="pct"/>
          </w:tcPr>
          <w:p w14:paraId="005CC6D8" w14:textId="77777777" w:rsidR="009040D2" w:rsidRPr="00821D4F" w:rsidRDefault="009040D2" w:rsidP="009A6358">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Начин доказивања:</w:t>
            </w:r>
          </w:p>
        </w:tc>
      </w:tr>
      <w:tr w:rsidR="009040D2" w:rsidRPr="00821D4F" w14:paraId="0E0632AA" w14:textId="77777777" w:rsidTr="009A6358">
        <w:tc>
          <w:tcPr>
            <w:tcW w:w="551" w:type="pct"/>
            <w:vAlign w:val="center"/>
          </w:tcPr>
          <w:p w14:paraId="2D356BEA"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1.</w:t>
            </w:r>
          </w:p>
        </w:tc>
        <w:tc>
          <w:tcPr>
            <w:tcW w:w="1807" w:type="pct"/>
            <w:vAlign w:val="center"/>
          </w:tcPr>
          <w:p w14:paraId="7579C38A" w14:textId="01BB2838" w:rsidR="009040D2" w:rsidRPr="00821D4F" w:rsidRDefault="009040D2" w:rsidP="009A6358">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 xml:space="preserve"> Потребно је да понуђачи у 201</w:t>
            </w:r>
            <w:r w:rsidR="007C3637">
              <w:rPr>
                <w:rFonts w:asciiTheme="minorHAnsi" w:hAnsiTheme="minorHAnsi" w:cstheme="minorHAnsi"/>
                <w:noProof/>
                <w:sz w:val="22"/>
                <w:szCs w:val="22"/>
                <w:lang w:val="sr-Cyrl-CS"/>
              </w:rPr>
              <w:t>7</w:t>
            </w:r>
            <w:r w:rsidRPr="00821D4F">
              <w:rPr>
                <w:rFonts w:asciiTheme="minorHAnsi" w:hAnsiTheme="minorHAnsi" w:cstheme="minorHAnsi"/>
                <w:noProof/>
                <w:sz w:val="22"/>
                <w:szCs w:val="22"/>
                <w:lang w:val="sr-Cyrl-CS"/>
              </w:rPr>
              <w:t>.</w:t>
            </w:r>
            <w:r w:rsidR="007C3637">
              <w:rPr>
                <w:rFonts w:asciiTheme="minorHAnsi" w:hAnsiTheme="minorHAnsi" w:cstheme="minorHAnsi"/>
                <w:noProof/>
                <w:sz w:val="22"/>
                <w:szCs w:val="22"/>
                <w:lang w:val="sr-Cyrl-CS"/>
              </w:rPr>
              <w:t xml:space="preserve">, </w:t>
            </w:r>
            <w:r w:rsidRPr="00821D4F">
              <w:rPr>
                <w:rFonts w:asciiTheme="minorHAnsi" w:hAnsiTheme="minorHAnsi" w:cstheme="minorHAnsi"/>
                <w:noProof/>
                <w:sz w:val="22"/>
                <w:szCs w:val="22"/>
                <w:lang w:val="sr-Cyrl-CS"/>
              </w:rPr>
              <w:t>201</w:t>
            </w:r>
            <w:r w:rsidR="007C3637">
              <w:rPr>
                <w:rFonts w:asciiTheme="minorHAnsi" w:hAnsiTheme="minorHAnsi" w:cstheme="minorHAnsi"/>
                <w:noProof/>
                <w:sz w:val="22"/>
                <w:szCs w:val="22"/>
                <w:lang w:val="sr-Cyrl-CS"/>
              </w:rPr>
              <w:t>8</w:t>
            </w:r>
            <w:r w:rsidRPr="00821D4F">
              <w:rPr>
                <w:rFonts w:asciiTheme="minorHAnsi" w:hAnsiTheme="minorHAnsi" w:cstheme="minorHAnsi"/>
                <w:noProof/>
                <w:sz w:val="22"/>
                <w:szCs w:val="22"/>
                <w:lang w:val="sr-Cyrl-CS"/>
              </w:rPr>
              <w:t>. и 201</w:t>
            </w:r>
            <w:r w:rsidR="007C3637">
              <w:rPr>
                <w:rFonts w:asciiTheme="minorHAnsi" w:hAnsiTheme="minorHAnsi" w:cstheme="minorHAnsi"/>
                <w:noProof/>
                <w:sz w:val="22"/>
                <w:szCs w:val="22"/>
                <w:lang w:val="sr-Cyrl-CS"/>
              </w:rPr>
              <w:t>9</w:t>
            </w:r>
            <w:r w:rsidRPr="00821D4F">
              <w:rPr>
                <w:rFonts w:asciiTheme="minorHAnsi" w:hAnsiTheme="minorHAnsi" w:cstheme="minorHAnsi"/>
                <w:noProof/>
                <w:sz w:val="22"/>
                <w:szCs w:val="22"/>
                <w:lang w:val="sr-Cyrl-CS"/>
              </w:rPr>
              <w:t xml:space="preserve">. години </w:t>
            </w:r>
            <w:r w:rsidRPr="00821D4F">
              <w:rPr>
                <w:rFonts w:asciiTheme="minorHAnsi" w:hAnsiTheme="minorHAnsi" w:cstheme="minorHAnsi"/>
                <w:b/>
                <w:noProof/>
                <w:sz w:val="22"/>
                <w:szCs w:val="22"/>
                <w:lang w:val="sr-Cyrl-CS"/>
              </w:rPr>
              <w:t>нису исказали негативан резултат пословања</w:t>
            </w:r>
          </w:p>
          <w:p w14:paraId="5B4F7363"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 xml:space="preserve"> </w:t>
            </w:r>
            <w:r w:rsidRPr="00821D4F">
              <w:rPr>
                <w:rFonts w:asciiTheme="minorHAnsi" w:hAnsiTheme="minorHAnsi" w:cstheme="minorHAnsi"/>
                <w:noProof/>
                <w:sz w:val="22"/>
                <w:szCs w:val="22"/>
                <w:lang w:val="sr-Cyrl-CS"/>
              </w:rPr>
              <w:t xml:space="preserve">као и </w:t>
            </w:r>
            <w:r w:rsidRPr="00821D4F">
              <w:rPr>
                <w:rFonts w:asciiTheme="minorHAnsi" w:hAnsiTheme="minorHAnsi" w:cstheme="minorHAnsi"/>
                <w:b/>
                <w:noProof/>
                <w:sz w:val="22"/>
                <w:szCs w:val="22"/>
                <w:lang w:val="sr-Cyrl-CS"/>
              </w:rPr>
              <w:t>да нису били у блокади у последњих шест месеци.</w:t>
            </w:r>
          </w:p>
        </w:tc>
        <w:tc>
          <w:tcPr>
            <w:tcW w:w="2642" w:type="pct"/>
          </w:tcPr>
          <w:p w14:paraId="120A94EE" w14:textId="1C4F3568" w:rsidR="009040D2" w:rsidRPr="00821D4F" w:rsidRDefault="009040D2" w:rsidP="009A6358">
            <w:pPr>
              <w:pStyle w:val="ListParagraph"/>
              <w:numPr>
                <w:ilvl w:val="0"/>
                <w:numId w:val="34"/>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Понуђачи прилажу Извештај о бонитету</w:t>
            </w:r>
            <w:r w:rsidRPr="00821D4F">
              <w:rPr>
                <w:rFonts w:asciiTheme="minorHAnsi" w:hAnsiTheme="minorHAnsi" w:cstheme="minorHAnsi"/>
                <w:b/>
                <w:noProof/>
                <w:sz w:val="22"/>
                <w:szCs w:val="22"/>
                <w:lang w:val="sr-Cyrl-CS"/>
              </w:rPr>
              <w:t>,</w:t>
            </w:r>
            <w:r w:rsidRPr="00821D4F">
              <w:rPr>
                <w:rFonts w:asciiTheme="minorHAnsi" w:hAnsiTheme="minorHAnsi" w:cstheme="minorHAnsi"/>
                <w:noProof/>
                <w:sz w:val="22"/>
                <w:szCs w:val="22"/>
                <w:lang w:val="sr-Cyrl-CS"/>
              </w:rPr>
              <w:t xml:space="preserve"> који доказује да понуђач није пословао </w:t>
            </w:r>
            <w:r w:rsidRPr="00821D4F">
              <w:rPr>
                <w:rFonts w:asciiTheme="minorHAnsi" w:hAnsiTheme="minorHAnsi" w:cstheme="minorHAnsi"/>
                <w:noProof/>
                <w:sz w:val="22"/>
                <w:szCs w:val="22"/>
                <w:lang w:val="sr-Cyrl-RS"/>
              </w:rPr>
              <w:t>са</w:t>
            </w:r>
            <w:r w:rsidRPr="00821D4F">
              <w:rPr>
                <w:rFonts w:asciiTheme="minorHAnsi" w:hAnsiTheme="minorHAnsi" w:cstheme="minorHAnsi"/>
                <w:noProof/>
                <w:sz w:val="22"/>
                <w:szCs w:val="22"/>
                <w:lang w:val="sr-Cyrl-CS"/>
              </w:rPr>
              <w:t xml:space="preserve"> губитком у </w:t>
            </w:r>
            <w:bookmarkStart w:id="1" w:name="_Hlk511973365"/>
            <w:r w:rsidR="007C3637" w:rsidRPr="00821D4F">
              <w:rPr>
                <w:rFonts w:asciiTheme="minorHAnsi" w:hAnsiTheme="minorHAnsi" w:cstheme="minorHAnsi"/>
                <w:noProof/>
                <w:sz w:val="22"/>
                <w:szCs w:val="22"/>
                <w:lang w:val="sr-Cyrl-CS"/>
              </w:rPr>
              <w:t>201</w:t>
            </w:r>
            <w:r w:rsidR="007C3637">
              <w:rPr>
                <w:rFonts w:asciiTheme="minorHAnsi" w:hAnsiTheme="minorHAnsi" w:cstheme="minorHAnsi"/>
                <w:noProof/>
                <w:sz w:val="22"/>
                <w:szCs w:val="22"/>
                <w:lang w:val="sr-Cyrl-CS"/>
              </w:rPr>
              <w:t>7</w:t>
            </w:r>
            <w:r w:rsidR="007C3637" w:rsidRPr="00821D4F">
              <w:rPr>
                <w:rFonts w:asciiTheme="minorHAnsi" w:hAnsiTheme="minorHAnsi" w:cstheme="minorHAnsi"/>
                <w:noProof/>
                <w:sz w:val="22"/>
                <w:szCs w:val="22"/>
                <w:lang w:val="sr-Cyrl-CS"/>
              </w:rPr>
              <w:t>.</w:t>
            </w:r>
            <w:r w:rsidR="007C3637">
              <w:rPr>
                <w:rFonts w:asciiTheme="minorHAnsi" w:hAnsiTheme="minorHAnsi" w:cstheme="minorHAnsi"/>
                <w:noProof/>
                <w:sz w:val="22"/>
                <w:szCs w:val="22"/>
                <w:lang w:val="sr-Cyrl-CS"/>
              </w:rPr>
              <w:t>,</w:t>
            </w:r>
            <w:r w:rsidR="007C3637" w:rsidRPr="00821D4F">
              <w:rPr>
                <w:rFonts w:asciiTheme="minorHAnsi" w:hAnsiTheme="minorHAnsi" w:cstheme="minorHAnsi"/>
                <w:noProof/>
                <w:sz w:val="22"/>
                <w:szCs w:val="22"/>
                <w:lang w:val="sr-Cyrl-CS"/>
              </w:rPr>
              <w:t xml:space="preserve"> 201</w:t>
            </w:r>
            <w:r w:rsidR="007C3637">
              <w:rPr>
                <w:rFonts w:asciiTheme="minorHAnsi" w:hAnsiTheme="minorHAnsi" w:cstheme="minorHAnsi"/>
                <w:noProof/>
                <w:sz w:val="22"/>
                <w:szCs w:val="22"/>
                <w:lang w:val="sr-Cyrl-CS"/>
              </w:rPr>
              <w:t>8</w:t>
            </w:r>
            <w:r w:rsidR="007C3637" w:rsidRPr="00821D4F">
              <w:rPr>
                <w:rFonts w:asciiTheme="minorHAnsi" w:hAnsiTheme="minorHAnsi" w:cstheme="minorHAnsi"/>
                <w:noProof/>
                <w:sz w:val="22"/>
                <w:szCs w:val="22"/>
                <w:lang w:val="sr-Cyrl-CS"/>
              </w:rPr>
              <w:t>. и 201</w:t>
            </w:r>
            <w:r w:rsidR="007C3637">
              <w:rPr>
                <w:rFonts w:asciiTheme="minorHAnsi" w:hAnsiTheme="minorHAnsi" w:cstheme="minorHAnsi"/>
                <w:noProof/>
                <w:sz w:val="22"/>
                <w:szCs w:val="22"/>
                <w:lang w:val="sr-Cyrl-CS"/>
              </w:rPr>
              <w:t>9</w:t>
            </w:r>
            <w:r w:rsidRPr="00821D4F">
              <w:rPr>
                <w:rFonts w:asciiTheme="minorHAnsi" w:hAnsiTheme="minorHAnsi" w:cstheme="minorHAnsi"/>
                <w:noProof/>
                <w:sz w:val="22"/>
                <w:szCs w:val="22"/>
                <w:lang w:val="sr-Cyrl-CS"/>
              </w:rPr>
              <w:t xml:space="preserve">. </w:t>
            </w:r>
            <w:bookmarkEnd w:id="1"/>
            <w:r w:rsidRPr="00821D4F">
              <w:rPr>
                <w:rFonts w:asciiTheme="minorHAnsi" w:hAnsiTheme="minorHAnsi" w:cstheme="minorHAnsi"/>
                <w:noProof/>
                <w:sz w:val="22"/>
                <w:szCs w:val="22"/>
                <w:lang w:val="sr-Cyrl-CS"/>
              </w:rPr>
              <w:t xml:space="preserve">години – Извештаје доставити за </w:t>
            </w:r>
            <w:r w:rsidR="007C3637" w:rsidRPr="00821D4F">
              <w:rPr>
                <w:rFonts w:asciiTheme="minorHAnsi" w:hAnsiTheme="minorHAnsi" w:cstheme="minorHAnsi"/>
                <w:noProof/>
                <w:sz w:val="22"/>
                <w:szCs w:val="22"/>
                <w:lang w:val="sr-Cyrl-CS"/>
              </w:rPr>
              <w:t>201</w:t>
            </w:r>
            <w:r w:rsidR="007C3637">
              <w:rPr>
                <w:rFonts w:asciiTheme="minorHAnsi" w:hAnsiTheme="minorHAnsi" w:cstheme="minorHAnsi"/>
                <w:noProof/>
                <w:sz w:val="22"/>
                <w:szCs w:val="22"/>
                <w:lang w:val="sr-Cyrl-CS"/>
              </w:rPr>
              <w:t>7</w:t>
            </w:r>
            <w:r w:rsidR="007C3637" w:rsidRPr="00821D4F">
              <w:rPr>
                <w:rFonts w:asciiTheme="minorHAnsi" w:hAnsiTheme="minorHAnsi" w:cstheme="minorHAnsi"/>
                <w:noProof/>
                <w:sz w:val="22"/>
                <w:szCs w:val="22"/>
                <w:lang w:val="sr-Cyrl-CS"/>
              </w:rPr>
              <w:t>.</w:t>
            </w:r>
            <w:r w:rsidR="007C3637">
              <w:rPr>
                <w:rFonts w:asciiTheme="minorHAnsi" w:hAnsiTheme="minorHAnsi" w:cstheme="minorHAnsi"/>
                <w:noProof/>
                <w:sz w:val="22"/>
                <w:szCs w:val="22"/>
                <w:lang w:val="sr-Cyrl-CS"/>
              </w:rPr>
              <w:t>,</w:t>
            </w:r>
            <w:r w:rsidR="007C3637" w:rsidRPr="00821D4F">
              <w:rPr>
                <w:rFonts w:asciiTheme="minorHAnsi" w:hAnsiTheme="minorHAnsi" w:cstheme="minorHAnsi"/>
                <w:noProof/>
                <w:sz w:val="22"/>
                <w:szCs w:val="22"/>
                <w:lang w:val="sr-Cyrl-CS"/>
              </w:rPr>
              <w:t xml:space="preserve"> 201</w:t>
            </w:r>
            <w:r w:rsidR="007C3637">
              <w:rPr>
                <w:rFonts w:asciiTheme="minorHAnsi" w:hAnsiTheme="minorHAnsi" w:cstheme="minorHAnsi"/>
                <w:noProof/>
                <w:sz w:val="22"/>
                <w:szCs w:val="22"/>
                <w:lang w:val="sr-Cyrl-CS"/>
              </w:rPr>
              <w:t>8</w:t>
            </w:r>
            <w:r w:rsidR="007C3637" w:rsidRPr="00821D4F">
              <w:rPr>
                <w:rFonts w:asciiTheme="minorHAnsi" w:hAnsiTheme="minorHAnsi" w:cstheme="minorHAnsi"/>
                <w:noProof/>
                <w:sz w:val="22"/>
                <w:szCs w:val="22"/>
                <w:lang w:val="sr-Cyrl-CS"/>
              </w:rPr>
              <w:t>. и 201</w:t>
            </w:r>
            <w:r w:rsidR="007C3637">
              <w:rPr>
                <w:rFonts w:asciiTheme="minorHAnsi" w:hAnsiTheme="minorHAnsi" w:cstheme="minorHAnsi"/>
                <w:noProof/>
                <w:sz w:val="22"/>
                <w:szCs w:val="22"/>
                <w:lang w:val="sr-Cyrl-CS"/>
              </w:rPr>
              <w:t>9</w:t>
            </w:r>
            <w:r w:rsidR="007C3637" w:rsidRPr="00821D4F">
              <w:rPr>
                <w:rFonts w:asciiTheme="minorHAnsi" w:hAnsiTheme="minorHAnsi" w:cstheme="minorHAnsi"/>
                <w:noProof/>
                <w:sz w:val="22"/>
                <w:szCs w:val="22"/>
                <w:lang w:val="sr-Cyrl-CS"/>
              </w:rPr>
              <w:t xml:space="preserve">. </w:t>
            </w:r>
            <w:r w:rsidRPr="00821D4F">
              <w:rPr>
                <w:rFonts w:asciiTheme="minorHAnsi" w:hAnsiTheme="minorHAnsi" w:cstheme="minorHAnsi"/>
                <w:noProof/>
                <w:sz w:val="22"/>
                <w:szCs w:val="22"/>
                <w:lang w:val="sr-Cyrl-CS"/>
              </w:rPr>
              <w:t>годину</w:t>
            </w:r>
            <w:r w:rsidRPr="00821D4F">
              <w:rPr>
                <w:rFonts w:asciiTheme="minorHAnsi" w:hAnsiTheme="minorHAnsi" w:cstheme="minorHAnsi"/>
                <w:b/>
                <w:noProof/>
                <w:sz w:val="22"/>
                <w:szCs w:val="22"/>
                <w:lang w:val="sr-Cyrl-CS"/>
              </w:rPr>
              <w:t xml:space="preserve"> или</w:t>
            </w:r>
            <w:r w:rsidRPr="00821D4F">
              <w:rPr>
                <w:rFonts w:asciiTheme="minorHAnsi" w:hAnsiTheme="minorHAnsi" w:cstheme="minorHAnsi"/>
                <w:noProof/>
                <w:sz w:val="22"/>
                <w:szCs w:val="22"/>
                <w:lang w:val="sr-Cyrl-CS"/>
              </w:rPr>
              <w:t xml:space="preserve"> биланс стања и</w:t>
            </w:r>
            <w:r w:rsidRPr="00821D4F">
              <w:rPr>
                <w:rFonts w:asciiTheme="minorHAnsi" w:hAnsiTheme="minorHAnsi" w:cstheme="minorHAnsi"/>
                <w:b/>
                <w:noProof/>
                <w:sz w:val="22"/>
                <w:szCs w:val="22"/>
                <w:lang w:val="sr-Cyrl-CS"/>
              </w:rPr>
              <w:t xml:space="preserve"> </w:t>
            </w:r>
            <w:r w:rsidRPr="00821D4F">
              <w:rPr>
                <w:rFonts w:asciiTheme="minorHAnsi" w:hAnsiTheme="minorHAnsi" w:cstheme="minorHAnsi"/>
                <w:noProof/>
                <w:sz w:val="22"/>
                <w:szCs w:val="22"/>
                <w:lang w:val="sr-Cyrl-CS"/>
              </w:rPr>
              <w:t xml:space="preserve">биланс успеха са мишљењем овлашћеног ревизора за </w:t>
            </w:r>
            <w:r w:rsidR="007C3637" w:rsidRPr="00821D4F">
              <w:rPr>
                <w:rFonts w:asciiTheme="minorHAnsi" w:hAnsiTheme="minorHAnsi" w:cstheme="minorHAnsi"/>
                <w:noProof/>
                <w:sz w:val="22"/>
                <w:szCs w:val="22"/>
                <w:lang w:val="sr-Cyrl-CS"/>
              </w:rPr>
              <w:t>201</w:t>
            </w:r>
            <w:r w:rsidR="007C3637">
              <w:rPr>
                <w:rFonts w:asciiTheme="minorHAnsi" w:hAnsiTheme="minorHAnsi" w:cstheme="minorHAnsi"/>
                <w:noProof/>
                <w:sz w:val="22"/>
                <w:szCs w:val="22"/>
                <w:lang w:val="sr-Cyrl-CS"/>
              </w:rPr>
              <w:t>7</w:t>
            </w:r>
            <w:r w:rsidR="007C3637" w:rsidRPr="00821D4F">
              <w:rPr>
                <w:rFonts w:asciiTheme="minorHAnsi" w:hAnsiTheme="minorHAnsi" w:cstheme="minorHAnsi"/>
                <w:noProof/>
                <w:sz w:val="22"/>
                <w:szCs w:val="22"/>
                <w:lang w:val="sr-Cyrl-CS"/>
              </w:rPr>
              <w:t>.</w:t>
            </w:r>
            <w:r w:rsidR="007C3637">
              <w:rPr>
                <w:rFonts w:asciiTheme="minorHAnsi" w:hAnsiTheme="minorHAnsi" w:cstheme="minorHAnsi"/>
                <w:noProof/>
                <w:sz w:val="22"/>
                <w:szCs w:val="22"/>
                <w:lang w:val="sr-Cyrl-CS"/>
              </w:rPr>
              <w:t>,</w:t>
            </w:r>
            <w:r w:rsidR="007C3637" w:rsidRPr="00821D4F">
              <w:rPr>
                <w:rFonts w:asciiTheme="minorHAnsi" w:hAnsiTheme="minorHAnsi" w:cstheme="minorHAnsi"/>
                <w:noProof/>
                <w:sz w:val="22"/>
                <w:szCs w:val="22"/>
                <w:lang w:val="sr-Cyrl-CS"/>
              </w:rPr>
              <w:t xml:space="preserve"> 201</w:t>
            </w:r>
            <w:r w:rsidR="007C3637">
              <w:rPr>
                <w:rFonts w:asciiTheme="minorHAnsi" w:hAnsiTheme="minorHAnsi" w:cstheme="minorHAnsi"/>
                <w:noProof/>
                <w:sz w:val="22"/>
                <w:szCs w:val="22"/>
                <w:lang w:val="sr-Cyrl-CS"/>
              </w:rPr>
              <w:t>8</w:t>
            </w:r>
            <w:r w:rsidR="007C3637" w:rsidRPr="00821D4F">
              <w:rPr>
                <w:rFonts w:asciiTheme="minorHAnsi" w:hAnsiTheme="minorHAnsi" w:cstheme="minorHAnsi"/>
                <w:noProof/>
                <w:sz w:val="22"/>
                <w:szCs w:val="22"/>
                <w:lang w:val="sr-Cyrl-CS"/>
              </w:rPr>
              <w:t>. и 201</w:t>
            </w:r>
            <w:r w:rsidR="007C3637">
              <w:rPr>
                <w:rFonts w:asciiTheme="minorHAnsi" w:hAnsiTheme="minorHAnsi" w:cstheme="minorHAnsi"/>
                <w:noProof/>
                <w:sz w:val="22"/>
                <w:szCs w:val="22"/>
                <w:lang w:val="sr-Cyrl-CS"/>
              </w:rPr>
              <w:t>9</w:t>
            </w:r>
            <w:r w:rsidR="007C3637" w:rsidRPr="00821D4F">
              <w:rPr>
                <w:rFonts w:asciiTheme="minorHAnsi" w:hAnsiTheme="minorHAnsi" w:cstheme="minorHAnsi"/>
                <w:noProof/>
                <w:sz w:val="22"/>
                <w:szCs w:val="22"/>
                <w:lang w:val="sr-Cyrl-CS"/>
              </w:rPr>
              <w:t xml:space="preserve">. </w:t>
            </w:r>
            <w:r w:rsidRPr="00821D4F">
              <w:rPr>
                <w:rFonts w:asciiTheme="minorHAnsi" w:hAnsiTheme="minorHAnsi" w:cstheme="minorHAnsi"/>
                <w:noProof/>
                <w:sz w:val="22"/>
                <w:szCs w:val="22"/>
                <w:lang w:val="sr-Cyrl-CS"/>
              </w:rPr>
              <w:t>годину – (доказ да понуђач није пословао са губитком за наведене  године.)</w:t>
            </w:r>
          </w:p>
          <w:p w14:paraId="3B001A85" w14:textId="77777777" w:rsidR="009040D2" w:rsidRPr="00821D4F" w:rsidRDefault="009040D2" w:rsidP="009A6358">
            <w:pPr>
              <w:pStyle w:val="ListParagraph"/>
              <w:numPr>
                <w:ilvl w:val="0"/>
                <w:numId w:val="34"/>
              </w:num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Потврда Народне Банке Србије да понуђач није био у блокади шест месеци од дана пре објављивања Позива за подношење понуда.</w:t>
            </w:r>
          </w:p>
        </w:tc>
      </w:tr>
    </w:tbl>
    <w:p w14:paraId="1ED26F23" w14:textId="77777777" w:rsidR="009040D2" w:rsidRPr="00821D4F" w:rsidRDefault="009040D2" w:rsidP="009040D2">
      <w:pPr>
        <w:jc w:val="both"/>
        <w:rPr>
          <w:rFonts w:asciiTheme="minorHAnsi" w:hAnsiTheme="minorHAnsi" w:cstheme="minorHAnsi"/>
          <w:noProof/>
          <w:sz w:val="22"/>
          <w:szCs w:val="22"/>
          <w:lang w:val="sr-Cyrl-CS"/>
        </w:rPr>
      </w:pPr>
    </w:p>
    <w:p w14:paraId="09FE6138" w14:textId="0D4AF990" w:rsidR="009040D2"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Понуђач није дужан да доставља на увид доказе који су јавно доступни на интернет страницама надлежних органа.</w:t>
      </w:r>
    </w:p>
    <w:p w14:paraId="1054C6AF" w14:textId="77777777" w:rsidR="00B4366B" w:rsidRPr="00821D4F" w:rsidRDefault="00B4366B" w:rsidP="009040D2">
      <w:pPr>
        <w:jc w:val="both"/>
        <w:rPr>
          <w:rFonts w:asciiTheme="minorHAnsi" w:hAnsiTheme="minorHAnsi" w:cstheme="minorHAnsi"/>
          <w:b/>
          <w:noProof/>
          <w:sz w:val="22"/>
          <w:szCs w:val="22"/>
          <w:lang w:val="sr-Cyrl-CS"/>
        </w:rPr>
      </w:pPr>
    </w:p>
    <w:p w14:paraId="7EE44A1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16FBC075" w14:textId="77777777" w:rsidR="009040D2" w:rsidRPr="00821D4F" w:rsidRDefault="009040D2" w:rsidP="009040D2">
      <w:pPr>
        <w:jc w:val="both"/>
        <w:rPr>
          <w:rFonts w:asciiTheme="minorHAnsi" w:hAnsiTheme="minorHAnsi" w:cstheme="minorHAnsi"/>
          <w:noProof/>
          <w:sz w:val="22"/>
          <w:szCs w:val="22"/>
          <w:lang w:val="sr-Cyrl-CS"/>
        </w:rPr>
      </w:pPr>
    </w:p>
    <w:p w14:paraId="5313097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1C5F0694" w14:textId="77777777" w:rsidR="009040D2" w:rsidRPr="00821D4F" w:rsidRDefault="009040D2" w:rsidP="009040D2">
      <w:pPr>
        <w:jc w:val="both"/>
        <w:rPr>
          <w:rFonts w:asciiTheme="minorHAnsi" w:hAnsiTheme="minorHAnsi" w:cstheme="minorHAnsi"/>
          <w:noProof/>
          <w:sz w:val="22"/>
          <w:szCs w:val="22"/>
          <w:lang w:val="sr-Cyrl-CS"/>
        </w:rPr>
      </w:pPr>
    </w:p>
    <w:p w14:paraId="048C284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понуду подноси група понуђача понуђач је дужан да 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14:paraId="0FF1A40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Додатне услове група понуђача испуњава заједно.</w:t>
      </w:r>
    </w:p>
    <w:p w14:paraId="442D7209" w14:textId="77777777" w:rsidR="009040D2" w:rsidRPr="00821D4F" w:rsidRDefault="009040D2" w:rsidP="009040D2">
      <w:pPr>
        <w:jc w:val="both"/>
        <w:rPr>
          <w:rFonts w:asciiTheme="minorHAnsi" w:hAnsiTheme="minorHAnsi" w:cstheme="minorHAnsi"/>
          <w:noProof/>
          <w:sz w:val="22"/>
          <w:szCs w:val="22"/>
          <w:lang w:val="sr-Cyrl-CS"/>
        </w:rPr>
      </w:pPr>
    </w:p>
    <w:p w14:paraId="1E7C9B8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понуђач подноси понуду са подизвођачем, понуђач је дужан да 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14:paraId="2D67AF90" w14:textId="77777777" w:rsidR="009040D2" w:rsidRPr="00821D4F" w:rsidRDefault="009040D2" w:rsidP="009040D2">
      <w:pPr>
        <w:jc w:val="both"/>
        <w:rPr>
          <w:rFonts w:asciiTheme="minorHAnsi" w:hAnsiTheme="minorHAnsi" w:cstheme="minorHAnsi"/>
          <w:noProof/>
          <w:sz w:val="22"/>
          <w:szCs w:val="22"/>
          <w:lang w:val="sr-Cyrl-RS"/>
        </w:rPr>
      </w:pPr>
    </w:p>
    <w:p w14:paraId="7DC6E42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14:paraId="522B98E3" w14:textId="77777777" w:rsidR="009040D2" w:rsidRPr="00821D4F" w:rsidRDefault="009040D2" w:rsidP="009040D2">
      <w:pPr>
        <w:jc w:val="both"/>
        <w:rPr>
          <w:rFonts w:asciiTheme="minorHAnsi" w:hAnsiTheme="minorHAnsi" w:cstheme="minorHAnsi"/>
          <w:noProof/>
          <w:sz w:val="22"/>
          <w:szCs w:val="22"/>
          <w:lang w:val="sr-Cyrl-CS"/>
        </w:rPr>
      </w:pPr>
    </w:p>
    <w:p w14:paraId="6D952BE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14:paraId="0EC15AC4" w14:textId="77777777" w:rsidR="009040D2" w:rsidRPr="00821D4F" w:rsidRDefault="009040D2" w:rsidP="009040D2">
      <w:pPr>
        <w:jc w:val="both"/>
        <w:rPr>
          <w:rFonts w:asciiTheme="minorHAnsi" w:hAnsiTheme="minorHAnsi" w:cstheme="minorHAnsi"/>
          <w:noProof/>
          <w:sz w:val="22"/>
          <w:szCs w:val="22"/>
          <w:lang w:val="sr-Cyrl-CS"/>
        </w:rPr>
      </w:pPr>
    </w:p>
    <w:p w14:paraId="2AC3C6C7" w14:textId="77777777" w:rsidR="009040D2" w:rsidRPr="00821D4F" w:rsidRDefault="009040D2" w:rsidP="009040D2">
      <w:pPr>
        <w:jc w:val="both"/>
        <w:rPr>
          <w:rFonts w:asciiTheme="minorHAnsi" w:hAnsiTheme="minorHAnsi" w:cstheme="minorHAnsi"/>
          <w:noProof/>
          <w:sz w:val="22"/>
          <w:szCs w:val="22"/>
        </w:rPr>
      </w:pPr>
      <w:r w:rsidRPr="00821D4F">
        <w:rPr>
          <w:rFonts w:asciiTheme="minorHAnsi" w:hAnsiTheme="minorHAnsi" w:cstheme="minorHAnsi"/>
          <w:noProof/>
          <w:sz w:val="22"/>
          <w:szCs w:val="22"/>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w:t>
      </w:r>
      <w:r w:rsidRPr="00821D4F">
        <w:rPr>
          <w:rFonts w:asciiTheme="minorHAnsi" w:hAnsiTheme="minorHAnsi" w:cstheme="minorHAnsi"/>
          <w:noProof/>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33AD9543" w14:textId="77777777" w:rsidR="009040D2" w:rsidRPr="00821D4F" w:rsidRDefault="009040D2" w:rsidP="009040D2">
      <w:pPr>
        <w:jc w:val="both"/>
        <w:rPr>
          <w:rFonts w:asciiTheme="minorHAnsi" w:hAnsiTheme="minorHAnsi" w:cstheme="minorHAnsi"/>
          <w:noProof/>
          <w:sz w:val="22"/>
          <w:szCs w:val="22"/>
          <w:lang w:val="sr-Cyrl-CS"/>
        </w:rPr>
      </w:pPr>
    </w:p>
    <w:p w14:paraId="2544046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14:paraId="3D6AC8AD" w14:textId="77777777" w:rsidR="009040D2" w:rsidRPr="00821D4F" w:rsidRDefault="009040D2" w:rsidP="009040D2">
      <w:pPr>
        <w:jc w:val="both"/>
        <w:rPr>
          <w:rFonts w:asciiTheme="minorHAnsi" w:hAnsiTheme="minorHAnsi" w:cstheme="minorHAnsi"/>
          <w:noProof/>
          <w:sz w:val="22"/>
          <w:szCs w:val="22"/>
          <w:lang w:val="sr-Cyrl-CS"/>
        </w:rPr>
      </w:pPr>
    </w:p>
    <w:p w14:paraId="44A1711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14:paraId="007C237A" w14:textId="77777777" w:rsidR="009040D2" w:rsidRPr="00821D4F" w:rsidRDefault="009040D2" w:rsidP="009040D2">
      <w:pPr>
        <w:jc w:val="both"/>
        <w:rPr>
          <w:rFonts w:asciiTheme="minorHAnsi" w:hAnsiTheme="minorHAnsi" w:cstheme="minorHAnsi"/>
          <w:noProof/>
          <w:sz w:val="22"/>
          <w:szCs w:val="22"/>
          <w:lang w:val="sr-Cyrl-CS"/>
        </w:rPr>
      </w:pPr>
    </w:p>
    <w:p w14:paraId="3569A190"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14:paraId="3067EB87" w14:textId="77777777" w:rsidR="009040D2" w:rsidRPr="00821D4F" w:rsidRDefault="009040D2" w:rsidP="009040D2">
      <w:pPr>
        <w:jc w:val="both"/>
        <w:rPr>
          <w:rFonts w:asciiTheme="minorHAnsi" w:hAnsiTheme="minorHAnsi" w:cstheme="minorHAnsi"/>
          <w:noProof/>
          <w:sz w:val="22"/>
          <w:szCs w:val="22"/>
          <w:lang w:val="sr-Cyrl-CS"/>
        </w:rPr>
      </w:pPr>
    </w:p>
    <w:p w14:paraId="1DC373A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14:paraId="6E38D729" w14:textId="77777777" w:rsidR="009040D2" w:rsidRPr="00821D4F" w:rsidRDefault="009040D2" w:rsidP="009040D2">
      <w:pPr>
        <w:jc w:val="both"/>
        <w:rPr>
          <w:rFonts w:asciiTheme="minorHAnsi" w:hAnsiTheme="minorHAnsi" w:cstheme="minorHAnsi"/>
          <w:noProof/>
          <w:sz w:val="22"/>
          <w:szCs w:val="22"/>
          <w:lang w:val="sr-Cyrl-CS"/>
        </w:rPr>
      </w:pPr>
    </w:p>
    <w:p w14:paraId="15A325A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2EE81E8F" w14:textId="77777777" w:rsidR="009040D2" w:rsidRPr="00821D4F" w:rsidRDefault="009040D2" w:rsidP="009040D2">
      <w:pPr>
        <w:jc w:val="both"/>
        <w:rPr>
          <w:rFonts w:asciiTheme="minorHAnsi" w:hAnsiTheme="minorHAnsi" w:cstheme="minorHAnsi"/>
          <w:noProof/>
          <w:sz w:val="22"/>
          <w:szCs w:val="22"/>
          <w:lang w:val="sr-Cyrl-CS"/>
        </w:rPr>
      </w:pPr>
    </w:p>
    <w:p w14:paraId="19E911D8" w14:textId="77777777" w:rsidR="009040D2" w:rsidRPr="00821D4F" w:rsidRDefault="009040D2" w:rsidP="009040D2">
      <w:pPr>
        <w:jc w:val="both"/>
        <w:rPr>
          <w:rFonts w:asciiTheme="minorHAnsi" w:hAnsiTheme="minorHAnsi" w:cstheme="minorHAnsi"/>
          <w:noProof/>
          <w:sz w:val="22"/>
          <w:szCs w:val="22"/>
          <w:lang w:val="sr-Cyrl-CS"/>
        </w:rPr>
      </w:pPr>
    </w:p>
    <w:p w14:paraId="1D5E404C"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br w:type="page"/>
      </w:r>
    </w:p>
    <w:p w14:paraId="43D55942"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3. ОБРАЗАЦ ИЗЈАВЕ О ИСПУЊАВАЊУ УСЛОВА ИЗ ЧЛ. 75. ЗАКОНА</w:t>
      </w:r>
    </w:p>
    <w:p w14:paraId="6ACE14E9" w14:textId="77777777" w:rsidR="009040D2" w:rsidRPr="00821D4F" w:rsidRDefault="009040D2" w:rsidP="009040D2">
      <w:pPr>
        <w:jc w:val="center"/>
        <w:rPr>
          <w:rFonts w:asciiTheme="minorHAnsi" w:hAnsiTheme="minorHAnsi" w:cstheme="minorHAnsi"/>
          <w:b/>
          <w:noProof/>
          <w:sz w:val="22"/>
          <w:szCs w:val="22"/>
          <w:lang w:val="sr-Cyrl-CS"/>
        </w:rPr>
      </w:pPr>
    </w:p>
    <w:p w14:paraId="7F0529F9"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Изјава понуђача</w:t>
      </w:r>
    </w:p>
    <w:p w14:paraId="04283510"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О испуњавању услова из чл. 75. Закона</w:t>
      </w:r>
    </w:p>
    <w:p w14:paraId="1588672E" w14:textId="77777777" w:rsidR="009040D2" w:rsidRPr="00821D4F" w:rsidRDefault="009040D2" w:rsidP="009040D2">
      <w:pPr>
        <w:jc w:val="both"/>
        <w:rPr>
          <w:rFonts w:asciiTheme="minorHAnsi" w:hAnsiTheme="minorHAnsi" w:cstheme="minorHAnsi"/>
          <w:noProof/>
          <w:sz w:val="22"/>
          <w:szCs w:val="22"/>
          <w:lang w:val="sr-Cyrl-CS"/>
        </w:rPr>
      </w:pPr>
    </w:p>
    <w:p w14:paraId="2CEB0450" w14:textId="77777777" w:rsidR="009040D2" w:rsidRPr="00821D4F" w:rsidRDefault="009040D2" w:rsidP="009040D2">
      <w:pPr>
        <w:jc w:val="both"/>
        <w:rPr>
          <w:rFonts w:asciiTheme="minorHAnsi" w:hAnsiTheme="minorHAnsi" w:cstheme="minorHAnsi"/>
          <w:noProof/>
          <w:sz w:val="22"/>
          <w:szCs w:val="22"/>
          <w:lang w:val="sr-Cyrl-CS"/>
        </w:rPr>
      </w:pPr>
    </w:p>
    <w:p w14:paraId="4F11382B" w14:textId="77777777" w:rsidR="009040D2" w:rsidRPr="00821D4F" w:rsidRDefault="009040D2" w:rsidP="009040D2">
      <w:pPr>
        <w:jc w:val="both"/>
        <w:rPr>
          <w:rFonts w:asciiTheme="minorHAnsi" w:hAnsiTheme="minorHAnsi" w:cstheme="minorHAnsi"/>
          <w:noProof/>
          <w:sz w:val="22"/>
          <w:szCs w:val="22"/>
          <w:lang w:val="sr-Cyrl-CS"/>
        </w:rPr>
      </w:pPr>
    </w:p>
    <w:p w14:paraId="62A4B1E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понуђача, дајем следећу</w:t>
      </w:r>
    </w:p>
    <w:p w14:paraId="634A7E9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r>
      <w:r w:rsidRPr="00821D4F">
        <w:rPr>
          <w:rFonts w:asciiTheme="minorHAnsi" w:hAnsiTheme="minorHAnsi" w:cstheme="minorHAnsi"/>
          <w:noProof/>
          <w:sz w:val="22"/>
          <w:szCs w:val="22"/>
          <w:lang w:val="sr-Cyrl-CS"/>
        </w:rPr>
        <w:tab/>
      </w:r>
      <w:r w:rsidRPr="00821D4F">
        <w:rPr>
          <w:rFonts w:asciiTheme="minorHAnsi" w:hAnsiTheme="minorHAnsi" w:cstheme="minorHAnsi"/>
          <w:noProof/>
          <w:sz w:val="22"/>
          <w:szCs w:val="22"/>
          <w:lang w:val="sr-Cyrl-CS"/>
        </w:rPr>
        <w:tab/>
      </w:r>
      <w:r w:rsidRPr="00821D4F">
        <w:rPr>
          <w:rFonts w:asciiTheme="minorHAnsi" w:hAnsiTheme="minorHAnsi" w:cstheme="minorHAnsi"/>
          <w:noProof/>
          <w:sz w:val="22"/>
          <w:szCs w:val="22"/>
          <w:lang w:val="sr-Cyrl-CS"/>
        </w:rPr>
        <w:tab/>
      </w:r>
    </w:p>
    <w:p w14:paraId="3BE6D76C" w14:textId="77777777" w:rsidR="009040D2" w:rsidRPr="00821D4F" w:rsidRDefault="009040D2" w:rsidP="009040D2">
      <w:pPr>
        <w:jc w:val="center"/>
        <w:rPr>
          <w:rFonts w:asciiTheme="minorHAnsi" w:hAnsiTheme="minorHAnsi" w:cstheme="minorHAnsi"/>
          <w:b/>
          <w:noProof/>
          <w:sz w:val="22"/>
          <w:szCs w:val="22"/>
          <w:lang w:val="sr-Cyrl-CS"/>
        </w:rPr>
      </w:pPr>
    </w:p>
    <w:p w14:paraId="21E3140A"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Изјаву</w:t>
      </w:r>
    </w:p>
    <w:p w14:paraId="1F849A41" w14:textId="77777777" w:rsidR="009040D2" w:rsidRPr="00821D4F" w:rsidRDefault="009040D2" w:rsidP="009040D2">
      <w:pPr>
        <w:jc w:val="center"/>
        <w:rPr>
          <w:rFonts w:asciiTheme="minorHAnsi" w:hAnsiTheme="minorHAnsi" w:cstheme="minorHAnsi"/>
          <w:b/>
          <w:noProof/>
          <w:sz w:val="22"/>
          <w:szCs w:val="22"/>
          <w:lang w:val="sr-Cyrl-CS"/>
        </w:rPr>
      </w:pPr>
    </w:p>
    <w:p w14:paraId="3D1E6231" w14:textId="77777777" w:rsidR="009040D2" w:rsidRPr="00821D4F" w:rsidRDefault="009040D2" w:rsidP="009040D2">
      <w:pPr>
        <w:jc w:val="both"/>
        <w:rPr>
          <w:rFonts w:asciiTheme="minorHAnsi" w:hAnsiTheme="minorHAnsi" w:cstheme="minorHAnsi"/>
          <w:noProof/>
          <w:sz w:val="22"/>
          <w:szCs w:val="22"/>
          <w:lang w:val="sr-Cyrl-CS"/>
        </w:rPr>
      </w:pPr>
    </w:p>
    <w:p w14:paraId="51A9BC94" w14:textId="7142FA9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r w:rsidRPr="00821D4F">
        <w:rPr>
          <w:rFonts w:asciiTheme="minorHAnsi" w:hAnsiTheme="minorHAnsi" w:cstheme="minorHAnsi"/>
          <w:noProof/>
          <w:sz w:val="22"/>
          <w:szCs w:val="22"/>
        </w:rPr>
        <w:t xml:space="preserve"> ________________________________________________________________ </w:t>
      </w:r>
      <w:r w:rsidRPr="00821D4F">
        <w:rPr>
          <w:rFonts w:asciiTheme="minorHAnsi" w:hAnsiTheme="minorHAnsi" w:cstheme="minorHAnsi"/>
          <w:noProof/>
          <w:sz w:val="22"/>
          <w:szCs w:val="22"/>
          <w:lang w:val="sr-Cyrl-CS"/>
        </w:rPr>
        <w:t xml:space="preserve">у поступку јавне набавке </w:t>
      </w:r>
      <w:r w:rsidRPr="00821D4F">
        <w:rPr>
          <w:rFonts w:asciiTheme="minorHAnsi" w:hAnsiTheme="minorHAnsi" w:cstheme="minorHAnsi"/>
          <w:b/>
          <w:noProof/>
          <w:sz w:val="22"/>
          <w:szCs w:val="22"/>
        </w:rPr>
        <w:t>добара,</w:t>
      </w:r>
      <w:r w:rsidR="003A5ABF">
        <w:rPr>
          <w:rFonts w:asciiTheme="minorHAnsi" w:hAnsiTheme="minorHAnsi" w:cstheme="minorHAnsi"/>
          <w:b/>
          <w:noProof/>
          <w:sz w:val="22"/>
          <w:szCs w:val="22"/>
          <w:lang w:val="sr-Cyrl-RS"/>
        </w:rPr>
        <w:t xml:space="preserve"> </w:t>
      </w:r>
      <w:r w:rsidR="00136F24">
        <w:rPr>
          <w:rFonts w:asciiTheme="minorHAnsi" w:hAnsiTheme="minorHAnsi" w:cstheme="minorHAnsi"/>
          <w:b/>
          <w:noProof/>
          <w:sz w:val="22"/>
          <w:szCs w:val="22"/>
          <w:lang w:val="sr-Cyrl-CS"/>
        </w:rPr>
        <w:t>Лекови са Д листе лекова и нерегистровани лекови које набавља установа за осигурана лица</w:t>
      </w:r>
      <w:r w:rsidRPr="00821D4F">
        <w:rPr>
          <w:rFonts w:asciiTheme="minorHAnsi" w:hAnsiTheme="minorHAnsi" w:cstheme="minorHAnsi"/>
          <w:noProof/>
          <w:sz w:val="22"/>
          <w:szCs w:val="22"/>
          <w:lang w:val="sr-Cyrl-CS"/>
        </w:rPr>
        <w:t xml:space="preserve">, број </w:t>
      </w:r>
      <w:r w:rsidRPr="00821D4F">
        <w:rPr>
          <w:rFonts w:asciiTheme="minorHAnsi" w:hAnsiTheme="minorHAnsi" w:cstheme="minorHAnsi"/>
          <w:b/>
          <w:noProof/>
          <w:sz w:val="22"/>
          <w:szCs w:val="22"/>
          <w:lang w:val="sr-Cyrl-CS"/>
        </w:rPr>
        <w:t>ЈН</w:t>
      </w:r>
      <w:r w:rsidR="003A5ABF">
        <w:rPr>
          <w:rFonts w:asciiTheme="minorHAnsi" w:hAnsiTheme="minorHAnsi" w:cstheme="minorHAnsi"/>
          <w:b/>
          <w:noProof/>
          <w:sz w:val="22"/>
          <w:szCs w:val="22"/>
          <w:lang w:val="sr-Cyrl-CS"/>
        </w:rPr>
        <w:t xml:space="preserve"> </w:t>
      </w:r>
      <w:r w:rsidRPr="00821D4F">
        <w:rPr>
          <w:rFonts w:asciiTheme="minorHAnsi" w:hAnsiTheme="minorHAnsi" w:cstheme="minorHAnsi"/>
          <w:b/>
          <w:noProof/>
          <w:sz w:val="22"/>
          <w:szCs w:val="22"/>
          <w:lang w:val="sr-Cyrl-CS"/>
        </w:rPr>
        <w:t xml:space="preserve"> </w:t>
      </w:r>
      <w:r w:rsidR="003A5ABF">
        <w:rPr>
          <w:rFonts w:asciiTheme="minorHAnsi" w:hAnsiTheme="minorHAnsi" w:cstheme="minorHAnsi"/>
          <w:b/>
          <w:noProof/>
          <w:sz w:val="22"/>
          <w:szCs w:val="22"/>
          <w:lang w:val="sr-Cyrl-CS"/>
        </w:rPr>
        <w:t>11</w:t>
      </w:r>
      <w:r w:rsidRPr="00821D4F">
        <w:rPr>
          <w:rFonts w:asciiTheme="minorHAnsi" w:hAnsiTheme="minorHAnsi" w:cstheme="minorHAnsi"/>
          <w:b/>
          <w:noProof/>
          <w:sz w:val="22"/>
          <w:szCs w:val="22"/>
          <w:lang w:val="sr-Cyrl-CS"/>
        </w:rPr>
        <w:t>/20</w:t>
      </w:r>
      <w:r w:rsidR="003A5ABF">
        <w:rPr>
          <w:rFonts w:asciiTheme="minorHAnsi" w:hAnsiTheme="minorHAnsi" w:cstheme="minorHAnsi"/>
          <w:b/>
          <w:noProof/>
          <w:sz w:val="22"/>
          <w:szCs w:val="22"/>
          <w:lang w:val="sr-Cyrl-CS"/>
        </w:rPr>
        <w:t>20</w:t>
      </w:r>
      <w:r w:rsidRPr="00821D4F">
        <w:rPr>
          <w:rFonts w:asciiTheme="minorHAnsi" w:hAnsiTheme="minorHAnsi" w:cstheme="minorHAnsi"/>
          <w:b/>
          <w:noProof/>
          <w:sz w:val="22"/>
          <w:szCs w:val="22"/>
          <w:lang w:val="sr-Cyrl-CS"/>
        </w:rPr>
        <w:t>,</w:t>
      </w:r>
      <w:r w:rsidRPr="00821D4F">
        <w:rPr>
          <w:rFonts w:asciiTheme="minorHAnsi" w:hAnsiTheme="minorHAnsi" w:cstheme="minorHAnsi"/>
          <w:noProof/>
          <w:sz w:val="22"/>
          <w:szCs w:val="22"/>
          <w:lang w:val="sr-Cyrl-CS"/>
        </w:rPr>
        <w:t xml:space="preserve"> испуњава све услове из чл. 75. и 76. Закона, односно услове дефинисане конкурсном документацијом за предметну јавну набавку, и то:</w:t>
      </w:r>
    </w:p>
    <w:p w14:paraId="77B45E3E" w14:textId="77777777" w:rsidR="009040D2" w:rsidRPr="00821D4F" w:rsidRDefault="009040D2" w:rsidP="009040D2">
      <w:pPr>
        <w:jc w:val="both"/>
        <w:rPr>
          <w:rFonts w:asciiTheme="minorHAnsi" w:hAnsiTheme="minorHAnsi" w:cstheme="minorHAnsi"/>
          <w:noProof/>
          <w:sz w:val="22"/>
          <w:szCs w:val="22"/>
          <w:lang w:val="sr-Cyrl-CS"/>
        </w:rPr>
      </w:pPr>
    </w:p>
    <w:p w14:paraId="5D90609D"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регистрован код надлежног органа, односно уписан у одговарајући регистар,</w:t>
      </w:r>
    </w:p>
    <w:p w14:paraId="06D75D0D" w14:textId="77777777" w:rsidR="009040D2" w:rsidRPr="00821D4F" w:rsidRDefault="009040D2" w:rsidP="009040D2">
      <w:pPr>
        <w:jc w:val="both"/>
        <w:rPr>
          <w:rFonts w:asciiTheme="minorHAnsi" w:hAnsiTheme="minorHAnsi" w:cstheme="minorHAnsi"/>
          <w:noProof/>
          <w:sz w:val="22"/>
          <w:szCs w:val="22"/>
          <w:lang w:val="sr-Cyrl-CS"/>
        </w:rPr>
      </w:pPr>
    </w:p>
    <w:p w14:paraId="0F19726C"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5E4763A3" w14:textId="77777777" w:rsidR="009040D2" w:rsidRPr="00821D4F" w:rsidRDefault="009040D2" w:rsidP="009040D2">
      <w:pPr>
        <w:jc w:val="both"/>
        <w:rPr>
          <w:rFonts w:asciiTheme="minorHAnsi" w:hAnsiTheme="minorHAnsi" w:cstheme="minorHAnsi"/>
          <w:noProof/>
          <w:sz w:val="22"/>
          <w:szCs w:val="22"/>
          <w:lang w:val="sr-Cyrl-CS"/>
        </w:rPr>
      </w:pPr>
    </w:p>
    <w:p w14:paraId="73C64C36"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1966B851" w14:textId="77777777" w:rsidR="009040D2" w:rsidRPr="00821D4F" w:rsidRDefault="009040D2" w:rsidP="009040D2">
      <w:pPr>
        <w:jc w:val="both"/>
        <w:rPr>
          <w:rFonts w:asciiTheme="minorHAnsi" w:hAnsiTheme="minorHAnsi" w:cstheme="minorHAnsi"/>
          <w:noProof/>
          <w:sz w:val="22"/>
          <w:szCs w:val="22"/>
          <w:lang w:val="sr-Cyrl-CS"/>
        </w:rPr>
      </w:pPr>
    </w:p>
    <w:p w14:paraId="14B9C947" w14:textId="77777777" w:rsidR="009040D2" w:rsidRPr="00821D4F" w:rsidRDefault="009040D2" w:rsidP="009040D2">
      <w:pPr>
        <w:jc w:val="both"/>
        <w:rPr>
          <w:rFonts w:asciiTheme="minorHAnsi" w:hAnsiTheme="minorHAnsi" w:cstheme="minorHAnsi"/>
          <w:noProof/>
          <w:sz w:val="22"/>
          <w:szCs w:val="22"/>
          <w:lang w:val="sr-Cyrl-CS"/>
        </w:rPr>
      </w:pPr>
    </w:p>
    <w:p w14:paraId="366B7811" w14:textId="77777777" w:rsidR="009040D2" w:rsidRPr="00821D4F" w:rsidRDefault="009040D2" w:rsidP="009040D2">
      <w:pPr>
        <w:pStyle w:val="ListParagraph"/>
        <w:numPr>
          <w:ilvl w:val="0"/>
          <w:numId w:val="24"/>
        </w:numPr>
        <w:ind w:left="284" w:hanging="284"/>
        <w:jc w:val="both"/>
        <w:rPr>
          <w:rFonts w:asciiTheme="minorHAnsi" w:hAnsiTheme="minorHAnsi" w:cstheme="minorHAnsi"/>
          <w:noProof/>
          <w:sz w:val="22"/>
          <w:szCs w:val="22"/>
          <w:lang w:val="sr-Cyrl-CS"/>
        </w:rPr>
      </w:pPr>
      <w:r w:rsidRPr="00821D4F">
        <w:rPr>
          <w:rFonts w:asciiTheme="minorHAnsi" w:hAnsiTheme="minorHAnsi" w:cstheme="minorHAnsi"/>
          <w:noProof/>
          <w:color w:val="000000" w:themeColor="text1"/>
          <w:sz w:val="22"/>
          <w:szCs w:val="22"/>
          <w:lang w:val="sr-Cyrl-CS"/>
        </w:rPr>
        <w:t>Понуђач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53EA04C2" w14:textId="77777777" w:rsidR="009040D2" w:rsidRPr="00821D4F" w:rsidRDefault="009040D2" w:rsidP="009040D2">
      <w:pPr>
        <w:jc w:val="both"/>
        <w:rPr>
          <w:rFonts w:asciiTheme="minorHAnsi" w:hAnsiTheme="minorHAnsi" w:cstheme="minorHAnsi"/>
          <w:noProof/>
          <w:sz w:val="22"/>
          <w:szCs w:val="22"/>
          <w:lang w:val="sr-Cyrl-CS"/>
        </w:rPr>
      </w:pPr>
    </w:p>
    <w:p w14:paraId="53C5657C" w14:textId="77777777" w:rsidR="009040D2" w:rsidRPr="00821D4F" w:rsidRDefault="009040D2" w:rsidP="009040D2">
      <w:pPr>
        <w:jc w:val="both"/>
        <w:rPr>
          <w:rFonts w:asciiTheme="minorHAnsi" w:hAnsiTheme="minorHAnsi" w:cstheme="minorHAnsi"/>
          <w:noProof/>
          <w:sz w:val="22"/>
          <w:szCs w:val="22"/>
          <w:lang w:val="sr-Cyrl-CS"/>
        </w:rPr>
      </w:pPr>
    </w:p>
    <w:p w14:paraId="56D32C2C" w14:textId="77777777" w:rsidR="009040D2" w:rsidRPr="00821D4F" w:rsidRDefault="009040D2" w:rsidP="009040D2">
      <w:pPr>
        <w:jc w:val="both"/>
        <w:rPr>
          <w:rFonts w:asciiTheme="minorHAnsi" w:hAnsiTheme="minorHAnsi" w:cstheme="minorHAnsi"/>
          <w:noProof/>
          <w:sz w:val="22"/>
          <w:szCs w:val="22"/>
          <w:lang w:val="sr-Cyrl-CS"/>
        </w:rPr>
      </w:pPr>
    </w:p>
    <w:p w14:paraId="7E5283EC"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070A09E1" w14:textId="77777777" w:rsidTr="009A6358">
        <w:tc>
          <w:tcPr>
            <w:tcW w:w="3320" w:type="dxa"/>
          </w:tcPr>
          <w:p w14:paraId="3E9C032C"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 датум:</w:t>
            </w:r>
          </w:p>
          <w:p w14:paraId="0232945E" w14:textId="77777777" w:rsidR="009040D2" w:rsidRPr="00821D4F" w:rsidRDefault="009040D2" w:rsidP="009A6358">
            <w:pPr>
              <w:jc w:val="both"/>
              <w:rPr>
                <w:rFonts w:asciiTheme="minorHAnsi" w:hAnsiTheme="minorHAnsi" w:cstheme="minorHAnsi"/>
                <w:noProof/>
                <w:sz w:val="22"/>
                <w:szCs w:val="22"/>
                <w:lang w:val="sr-Cyrl-CS"/>
              </w:rPr>
            </w:pPr>
          </w:p>
          <w:p w14:paraId="69728468" w14:textId="77777777" w:rsidR="009040D2" w:rsidRPr="00821D4F" w:rsidRDefault="009040D2" w:rsidP="009A6358">
            <w:pPr>
              <w:jc w:val="both"/>
              <w:rPr>
                <w:rFonts w:asciiTheme="minorHAnsi" w:hAnsiTheme="minorHAnsi" w:cstheme="minorHAnsi"/>
                <w:noProof/>
                <w:sz w:val="22"/>
                <w:szCs w:val="22"/>
                <w:lang w:val="sr-Cyrl-CS"/>
              </w:rPr>
            </w:pPr>
          </w:p>
          <w:p w14:paraId="694E74B4" w14:textId="77777777" w:rsidR="009040D2" w:rsidRPr="00821D4F" w:rsidRDefault="009040D2" w:rsidP="009A6358">
            <w:pPr>
              <w:jc w:val="both"/>
              <w:rPr>
                <w:rFonts w:asciiTheme="minorHAnsi" w:hAnsiTheme="minorHAnsi" w:cstheme="minorHAnsi"/>
                <w:noProof/>
                <w:sz w:val="22"/>
                <w:szCs w:val="22"/>
                <w:lang w:val="sr-Cyrl-CS"/>
              </w:rPr>
            </w:pPr>
          </w:p>
          <w:p w14:paraId="01E015F4"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0CB6EF16"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60FED05F"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2A8CB1E2" w14:textId="77777777" w:rsidR="009040D2" w:rsidRPr="00821D4F" w:rsidRDefault="009040D2" w:rsidP="009A6358">
            <w:pPr>
              <w:jc w:val="right"/>
              <w:rPr>
                <w:rFonts w:asciiTheme="minorHAnsi" w:hAnsiTheme="minorHAnsi" w:cstheme="minorHAnsi"/>
                <w:noProof/>
                <w:sz w:val="22"/>
                <w:szCs w:val="22"/>
                <w:lang w:val="sr-Cyrl-CS"/>
              </w:rPr>
            </w:pPr>
          </w:p>
          <w:p w14:paraId="7290EC70" w14:textId="77777777" w:rsidR="009040D2" w:rsidRPr="00821D4F" w:rsidRDefault="009040D2" w:rsidP="009A6358">
            <w:pPr>
              <w:jc w:val="right"/>
              <w:rPr>
                <w:rFonts w:asciiTheme="minorHAnsi" w:hAnsiTheme="minorHAnsi" w:cstheme="minorHAnsi"/>
                <w:noProof/>
                <w:sz w:val="22"/>
                <w:szCs w:val="22"/>
                <w:lang w:val="sr-Cyrl-CS"/>
              </w:rPr>
            </w:pPr>
          </w:p>
          <w:p w14:paraId="3CCB6D83" w14:textId="77777777" w:rsidR="009040D2" w:rsidRPr="00821D4F" w:rsidRDefault="009040D2" w:rsidP="009A6358">
            <w:pPr>
              <w:jc w:val="right"/>
              <w:rPr>
                <w:rFonts w:asciiTheme="minorHAnsi" w:hAnsiTheme="minorHAnsi" w:cstheme="minorHAnsi"/>
                <w:noProof/>
                <w:sz w:val="22"/>
                <w:szCs w:val="22"/>
                <w:lang w:val="sr-Cyrl-CS"/>
              </w:rPr>
            </w:pPr>
          </w:p>
          <w:p w14:paraId="633518EC"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27299EAF" w14:textId="77777777" w:rsidR="009040D2" w:rsidRPr="00821D4F" w:rsidRDefault="009040D2" w:rsidP="009040D2">
      <w:pPr>
        <w:jc w:val="both"/>
        <w:rPr>
          <w:rFonts w:asciiTheme="minorHAnsi" w:hAnsiTheme="minorHAnsi" w:cstheme="minorHAnsi"/>
          <w:noProof/>
          <w:sz w:val="22"/>
          <w:szCs w:val="22"/>
          <w:lang w:val="sr-Cyrl-CS"/>
        </w:rPr>
      </w:pPr>
    </w:p>
    <w:p w14:paraId="02B95DE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Напомена:</w:t>
      </w:r>
      <w:r w:rsidRPr="00821D4F">
        <w:rPr>
          <w:rFonts w:asciiTheme="minorHAnsi" w:hAnsiTheme="minorHAnsi" w:cstheme="minorHAnsi"/>
          <w:noProof/>
          <w:sz w:val="22"/>
          <w:szCs w:val="22"/>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1C54B8A5"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br w:type="page"/>
      </w:r>
      <w:r w:rsidRPr="00821D4F">
        <w:rPr>
          <w:rFonts w:asciiTheme="minorHAnsi" w:hAnsiTheme="minorHAnsi" w:cstheme="minorHAnsi"/>
          <w:bCs w:val="0"/>
          <w:noProof/>
          <w:sz w:val="22"/>
          <w:szCs w:val="22"/>
          <w:lang w:val="sr-Cyrl-CS"/>
        </w:rPr>
        <w:lastRenderedPageBreak/>
        <w:t>ИЗЈАВА ПОДИЗВОЂАЧА</w:t>
      </w:r>
    </w:p>
    <w:p w14:paraId="793C553A" w14:textId="77777777" w:rsidR="009040D2" w:rsidRPr="00821D4F" w:rsidRDefault="009040D2" w:rsidP="009040D2">
      <w:pPr>
        <w:suppressAutoHyphens w:val="0"/>
        <w:spacing w:after="200" w:line="276" w:lineRule="auto"/>
        <w:jc w:val="center"/>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 xml:space="preserve">О ИСПУЊАВАЊУ УСЛОВА ИЗ ЧЛ. 75. ЗАКОНА </w:t>
      </w:r>
    </w:p>
    <w:p w14:paraId="1A9E8743" w14:textId="77777777" w:rsidR="009040D2" w:rsidRPr="00821D4F" w:rsidRDefault="009040D2" w:rsidP="009040D2">
      <w:pPr>
        <w:jc w:val="both"/>
        <w:rPr>
          <w:rFonts w:asciiTheme="minorHAnsi" w:hAnsiTheme="minorHAnsi" w:cstheme="minorHAnsi"/>
          <w:noProof/>
          <w:sz w:val="22"/>
          <w:szCs w:val="22"/>
          <w:lang w:val="sr-Cyrl-CS"/>
        </w:rPr>
      </w:pPr>
    </w:p>
    <w:p w14:paraId="4EB7CC1D" w14:textId="77777777" w:rsidR="009040D2" w:rsidRPr="00821D4F" w:rsidRDefault="009040D2" w:rsidP="009040D2">
      <w:pPr>
        <w:jc w:val="both"/>
        <w:rPr>
          <w:rFonts w:asciiTheme="minorHAnsi" w:hAnsiTheme="minorHAnsi" w:cstheme="minorHAnsi"/>
          <w:noProof/>
          <w:sz w:val="22"/>
          <w:szCs w:val="22"/>
          <w:lang w:val="sr-Cyrl-CS"/>
        </w:rPr>
      </w:pPr>
    </w:p>
    <w:p w14:paraId="7C1E45E7" w14:textId="77777777" w:rsidR="009040D2" w:rsidRPr="00821D4F" w:rsidRDefault="009040D2" w:rsidP="009040D2">
      <w:pPr>
        <w:jc w:val="both"/>
        <w:rPr>
          <w:rFonts w:asciiTheme="minorHAnsi" w:hAnsiTheme="minorHAnsi" w:cstheme="minorHAnsi"/>
          <w:noProof/>
          <w:sz w:val="22"/>
          <w:szCs w:val="22"/>
          <w:lang w:val="sr-Cyrl-CS"/>
        </w:rPr>
      </w:pPr>
    </w:p>
    <w:p w14:paraId="306CB929" w14:textId="77777777" w:rsidR="009040D2" w:rsidRPr="00821D4F" w:rsidRDefault="009040D2" w:rsidP="009040D2">
      <w:pPr>
        <w:jc w:val="both"/>
        <w:rPr>
          <w:rFonts w:asciiTheme="minorHAnsi" w:hAnsiTheme="minorHAnsi" w:cstheme="minorHAnsi"/>
          <w:noProof/>
          <w:sz w:val="22"/>
          <w:szCs w:val="22"/>
          <w:lang w:val="sr-Cyrl-CS"/>
        </w:rPr>
      </w:pPr>
    </w:p>
    <w:p w14:paraId="560838AE" w14:textId="77777777" w:rsidR="009040D2" w:rsidRPr="00821D4F" w:rsidRDefault="009040D2" w:rsidP="009040D2">
      <w:pPr>
        <w:jc w:val="both"/>
        <w:rPr>
          <w:rFonts w:asciiTheme="minorHAnsi" w:hAnsiTheme="minorHAnsi" w:cstheme="minorHAnsi"/>
          <w:noProof/>
          <w:sz w:val="22"/>
          <w:szCs w:val="22"/>
          <w:lang w:val="sr-Cyrl-CS"/>
        </w:rPr>
      </w:pPr>
    </w:p>
    <w:p w14:paraId="14733C70" w14:textId="77777777" w:rsidR="009040D2" w:rsidRPr="00821D4F" w:rsidRDefault="009040D2" w:rsidP="009040D2">
      <w:pPr>
        <w:jc w:val="both"/>
        <w:rPr>
          <w:rFonts w:asciiTheme="minorHAnsi" w:hAnsiTheme="minorHAnsi" w:cstheme="minorHAnsi"/>
          <w:noProof/>
          <w:sz w:val="22"/>
          <w:szCs w:val="22"/>
          <w:lang w:val="sr-Cyrl-CS"/>
        </w:rPr>
      </w:pPr>
    </w:p>
    <w:p w14:paraId="23E2444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подизвођача, дајем следећу</w:t>
      </w:r>
    </w:p>
    <w:p w14:paraId="3A61CBA8" w14:textId="77777777" w:rsidR="009040D2" w:rsidRPr="00821D4F" w:rsidRDefault="009040D2" w:rsidP="009040D2">
      <w:pPr>
        <w:jc w:val="both"/>
        <w:rPr>
          <w:rFonts w:asciiTheme="minorHAnsi" w:hAnsiTheme="minorHAnsi" w:cstheme="minorHAnsi"/>
          <w:noProof/>
          <w:sz w:val="22"/>
          <w:szCs w:val="22"/>
          <w:lang w:val="sr-Cyrl-CS"/>
        </w:rPr>
      </w:pPr>
    </w:p>
    <w:p w14:paraId="54CEB589"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p>
    <w:p w14:paraId="191729E1"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Изјаву</w:t>
      </w:r>
    </w:p>
    <w:p w14:paraId="28AE5FCD" w14:textId="77777777" w:rsidR="009040D2" w:rsidRPr="00821D4F" w:rsidRDefault="009040D2" w:rsidP="009040D2">
      <w:pPr>
        <w:jc w:val="center"/>
        <w:rPr>
          <w:rFonts w:asciiTheme="minorHAnsi" w:hAnsiTheme="minorHAnsi" w:cstheme="minorHAnsi"/>
          <w:b/>
          <w:noProof/>
          <w:sz w:val="22"/>
          <w:szCs w:val="22"/>
          <w:lang w:val="sr-Cyrl-CS"/>
        </w:rPr>
      </w:pPr>
    </w:p>
    <w:p w14:paraId="449E04C1" w14:textId="77777777" w:rsidR="009040D2" w:rsidRPr="00821D4F" w:rsidRDefault="009040D2" w:rsidP="009040D2">
      <w:pPr>
        <w:jc w:val="both"/>
        <w:rPr>
          <w:rFonts w:asciiTheme="minorHAnsi" w:hAnsiTheme="minorHAnsi" w:cstheme="minorHAnsi"/>
          <w:noProof/>
          <w:sz w:val="22"/>
          <w:szCs w:val="22"/>
          <w:lang w:val="sr-Cyrl-CS"/>
        </w:rPr>
      </w:pPr>
    </w:p>
    <w:p w14:paraId="7D292C50" w14:textId="442A3CFB"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w:t>
      </w:r>
      <w:r w:rsidRPr="00821D4F">
        <w:rPr>
          <w:rFonts w:asciiTheme="minorHAnsi" w:hAnsiTheme="minorHAnsi" w:cstheme="minorHAnsi"/>
          <w:noProof/>
          <w:sz w:val="22"/>
          <w:szCs w:val="22"/>
        </w:rPr>
        <w:t xml:space="preserve">____________________________________________________________ </w:t>
      </w:r>
      <w:r w:rsidRPr="00821D4F">
        <w:rPr>
          <w:rFonts w:asciiTheme="minorHAnsi" w:hAnsiTheme="minorHAnsi" w:cstheme="minorHAnsi"/>
          <w:noProof/>
          <w:sz w:val="22"/>
          <w:szCs w:val="22"/>
          <w:lang w:val="sr-Cyrl-CS"/>
        </w:rPr>
        <w:t xml:space="preserve">у поступку јавне набавке </w:t>
      </w:r>
      <w:r w:rsidRPr="00821D4F">
        <w:rPr>
          <w:rFonts w:asciiTheme="minorHAnsi" w:hAnsiTheme="minorHAnsi" w:cstheme="minorHAnsi"/>
          <w:b/>
          <w:noProof/>
          <w:sz w:val="22"/>
          <w:szCs w:val="22"/>
        </w:rPr>
        <w:t xml:space="preserve">добара, </w:t>
      </w:r>
      <w:r w:rsidR="00136F24">
        <w:rPr>
          <w:rFonts w:asciiTheme="minorHAnsi" w:hAnsiTheme="minorHAnsi" w:cstheme="minorHAnsi"/>
          <w:b/>
          <w:noProof/>
          <w:sz w:val="22"/>
          <w:szCs w:val="22"/>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RS"/>
        </w:rPr>
        <w:t xml:space="preserve"> </w:t>
      </w:r>
      <w:r w:rsidRPr="00821D4F">
        <w:rPr>
          <w:rFonts w:asciiTheme="minorHAnsi" w:hAnsiTheme="minorHAnsi" w:cstheme="minorHAnsi"/>
          <w:noProof/>
          <w:sz w:val="22"/>
          <w:szCs w:val="22"/>
          <w:lang w:val="sr-Cyrl-CS"/>
        </w:rPr>
        <w:t xml:space="preserve">број </w:t>
      </w:r>
      <w:r w:rsidRPr="00821D4F">
        <w:rPr>
          <w:rFonts w:asciiTheme="minorHAnsi" w:hAnsiTheme="minorHAnsi" w:cstheme="minorHAnsi"/>
          <w:b/>
          <w:noProof/>
          <w:sz w:val="22"/>
          <w:szCs w:val="22"/>
          <w:lang w:val="sr-Cyrl-CS"/>
        </w:rPr>
        <w:t xml:space="preserve">ЈН </w:t>
      </w:r>
      <w:r w:rsidR="001D38AE">
        <w:rPr>
          <w:rFonts w:asciiTheme="minorHAnsi" w:hAnsiTheme="minorHAnsi" w:cstheme="minorHAnsi"/>
          <w:b/>
          <w:noProof/>
          <w:sz w:val="22"/>
          <w:szCs w:val="22"/>
          <w:lang w:val="sr-Cyrl-CS"/>
        </w:rPr>
        <w:t>11</w:t>
      </w:r>
      <w:r w:rsidRPr="00821D4F">
        <w:rPr>
          <w:rFonts w:asciiTheme="minorHAnsi" w:hAnsiTheme="minorHAnsi" w:cstheme="minorHAnsi"/>
          <w:b/>
          <w:noProof/>
          <w:sz w:val="22"/>
          <w:szCs w:val="22"/>
          <w:lang w:val="sr-Cyrl-CS"/>
        </w:rPr>
        <w:t>/20</w:t>
      </w:r>
      <w:r w:rsidR="001D38AE">
        <w:rPr>
          <w:rFonts w:asciiTheme="minorHAnsi" w:hAnsiTheme="minorHAnsi" w:cstheme="minorHAnsi"/>
          <w:b/>
          <w:noProof/>
          <w:sz w:val="22"/>
          <w:szCs w:val="22"/>
          <w:lang w:val="sr-Cyrl-CS"/>
        </w:rPr>
        <w:t>20</w:t>
      </w:r>
      <w:r w:rsidRPr="00821D4F">
        <w:rPr>
          <w:rFonts w:asciiTheme="minorHAnsi" w:hAnsiTheme="minorHAnsi" w:cstheme="minorHAnsi"/>
          <w:b/>
          <w:noProof/>
          <w:sz w:val="22"/>
          <w:szCs w:val="22"/>
          <w:lang w:val="sr-Cyrl-CS"/>
        </w:rPr>
        <w:t>.</w:t>
      </w:r>
      <w:r w:rsidRPr="00821D4F">
        <w:rPr>
          <w:rFonts w:asciiTheme="minorHAnsi" w:hAnsiTheme="minorHAnsi" w:cstheme="minorHAnsi"/>
          <w:noProof/>
          <w:sz w:val="22"/>
          <w:szCs w:val="22"/>
          <w:lang w:val="sr-Cyrl-CS"/>
        </w:rPr>
        <w:t xml:space="preserve"> испуњава све услове из чл. 75. Закона, односно услове дефинисане конкурсном документацијом за предметну јавну набавку, и то:</w:t>
      </w:r>
    </w:p>
    <w:p w14:paraId="2F95EEDA" w14:textId="77777777" w:rsidR="009040D2" w:rsidRPr="00821D4F" w:rsidRDefault="009040D2" w:rsidP="009040D2">
      <w:pPr>
        <w:jc w:val="both"/>
        <w:rPr>
          <w:rFonts w:asciiTheme="minorHAnsi" w:hAnsiTheme="minorHAnsi" w:cstheme="minorHAnsi"/>
          <w:noProof/>
          <w:sz w:val="22"/>
          <w:szCs w:val="22"/>
          <w:lang w:val="sr-Cyrl-CS"/>
        </w:rPr>
      </w:pPr>
    </w:p>
    <w:p w14:paraId="25F8E95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 је регистрован код надлежног органа, односно уписан у одговарајући регистар;</w:t>
      </w:r>
    </w:p>
    <w:p w14:paraId="591CF876" w14:textId="77777777" w:rsidR="009040D2" w:rsidRPr="00821D4F" w:rsidRDefault="009040D2" w:rsidP="009040D2">
      <w:pPr>
        <w:jc w:val="both"/>
        <w:rPr>
          <w:rFonts w:asciiTheme="minorHAnsi" w:hAnsiTheme="minorHAnsi" w:cstheme="minorHAnsi"/>
          <w:noProof/>
          <w:sz w:val="22"/>
          <w:szCs w:val="22"/>
          <w:lang w:val="sr-Cyrl-CS"/>
        </w:rPr>
      </w:pPr>
    </w:p>
    <w:p w14:paraId="4774ADB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623A3AEC" w14:textId="77777777" w:rsidR="009040D2" w:rsidRPr="00821D4F" w:rsidRDefault="009040D2" w:rsidP="009040D2">
      <w:pPr>
        <w:tabs>
          <w:tab w:val="left" w:pos="2010"/>
        </w:tabs>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r>
    </w:p>
    <w:p w14:paraId="6EF354F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080F4A6C" w14:textId="77777777" w:rsidR="009040D2" w:rsidRPr="00821D4F" w:rsidRDefault="009040D2" w:rsidP="009040D2">
      <w:pPr>
        <w:jc w:val="both"/>
        <w:rPr>
          <w:rFonts w:asciiTheme="minorHAnsi" w:hAnsiTheme="minorHAnsi" w:cstheme="minorHAnsi"/>
          <w:noProof/>
          <w:sz w:val="22"/>
          <w:szCs w:val="22"/>
          <w:lang w:val="sr-Cyrl-CS"/>
        </w:rPr>
      </w:pPr>
    </w:p>
    <w:p w14:paraId="4DA6B7D2" w14:textId="77777777" w:rsidR="009040D2" w:rsidRPr="00821D4F" w:rsidRDefault="009040D2" w:rsidP="009040D2">
      <w:pPr>
        <w:jc w:val="both"/>
        <w:rPr>
          <w:rFonts w:asciiTheme="minorHAnsi" w:hAnsiTheme="minorHAnsi" w:cstheme="minorHAnsi"/>
          <w:noProof/>
          <w:sz w:val="22"/>
          <w:szCs w:val="22"/>
          <w:lang w:val="sr-Cyrl-CS"/>
        </w:rPr>
      </w:pPr>
    </w:p>
    <w:p w14:paraId="0FE6E209" w14:textId="77777777" w:rsidR="009040D2" w:rsidRPr="00821D4F" w:rsidRDefault="009040D2" w:rsidP="009040D2">
      <w:pPr>
        <w:jc w:val="both"/>
        <w:rPr>
          <w:rFonts w:asciiTheme="minorHAnsi" w:hAnsiTheme="minorHAnsi" w:cstheme="minorHAnsi"/>
          <w:noProof/>
          <w:sz w:val="22"/>
          <w:szCs w:val="22"/>
          <w:lang w:val="sr-Cyrl-CS"/>
        </w:rPr>
      </w:pPr>
    </w:p>
    <w:p w14:paraId="277A3894" w14:textId="77777777" w:rsidR="009040D2" w:rsidRPr="00821D4F" w:rsidRDefault="009040D2" w:rsidP="009040D2">
      <w:pPr>
        <w:jc w:val="both"/>
        <w:rPr>
          <w:rFonts w:asciiTheme="minorHAnsi" w:hAnsiTheme="minorHAnsi" w:cstheme="minorHAnsi"/>
          <w:noProof/>
          <w:sz w:val="22"/>
          <w:szCs w:val="22"/>
          <w:lang w:val="sr-Cyrl-CS"/>
        </w:rPr>
      </w:pPr>
    </w:p>
    <w:p w14:paraId="16D96048" w14:textId="77777777" w:rsidR="009040D2" w:rsidRPr="00821D4F" w:rsidRDefault="009040D2" w:rsidP="009040D2">
      <w:pPr>
        <w:jc w:val="both"/>
        <w:rPr>
          <w:rFonts w:asciiTheme="minorHAnsi" w:hAnsiTheme="minorHAnsi" w:cstheme="minorHAnsi"/>
          <w:noProof/>
          <w:sz w:val="22"/>
          <w:szCs w:val="22"/>
          <w:lang w:val="sr-Cyrl-CS"/>
        </w:rPr>
      </w:pPr>
    </w:p>
    <w:p w14:paraId="2C4F6DD1" w14:textId="77777777" w:rsidR="009040D2" w:rsidRPr="00821D4F" w:rsidRDefault="009040D2" w:rsidP="009040D2">
      <w:pPr>
        <w:jc w:val="both"/>
        <w:rPr>
          <w:rFonts w:asciiTheme="minorHAnsi" w:hAnsiTheme="minorHAnsi" w:cstheme="minorHAnsi"/>
          <w:noProof/>
          <w:sz w:val="22"/>
          <w:szCs w:val="22"/>
          <w:lang w:val="sr-Cyrl-CS"/>
        </w:rPr>
      </w:pPr>
    </w:p>
    <w:p w14:paraId="7E34C596" w14:textId="77777777" w:rsidR="009040D2" w:rsidRPr="00821D4F" w:rsidRDefault="009040D2" w:rsidP="009040D2">
      <w:pPr>
        <w:jc w:val="both"/>
        <w:rPr>
          <w:rFonts w:asciiTheme="minorHAnsi" w:hAnsiTheme="minorHAnsi" w:cstheme="minorHAnsi"/>
          <w:noProof/>
          <w:sz w:val="22"/>
          <w:szCs w:val="22"/>
          <w:lang w:val="sr-Cyrl-CS"/>
        </w:rPr>
      </w:pPr>
    </w:p>
    <w:p w14:paraId="498D0374" w14:textId="77777777" w:rsidR="009040D2" w:rsidRPr="00821D4F" w:rsidRDefault="009040D2" w:rsidP="009040D2">
      <w:pPr>
        <w:jc w:val="both"/>
        <w:rPr>
          <w:rFonts w:asciiTheme="minorHAnsi" w:hAnsiTheme="minorHAnsi" w:cstheme="minorHAnsi"/>
          <w:noProof/>
          <w:sz w:val="22"/>
          <w:szCs w:val="22"/>
          <w:lang w:val="sr-Cyrl-CS"/>
        </w:rPr>
      </w:pPr>
    </w:p>
    <w:p w14:paraId="41CA4BA3"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5E6AE366" w14:textId="77777777" w:rsidTr="009A6358">
        <w:tc>
          <w:tcPr>
            <w:tcW w:w="3320" w:type="dxa"/>
          </w:tcPr>
          <w:p w14:paraId="08C48588"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 датум:</w:t>
            </w:r>
          </w:p>
          <w:p w14:paraId="764379A9" w14:textId="77777777" w:rsidR="009040D2" w:rsidRPr="00821D4F" w:rsidRDefault="009040D2" w:rsidP="009A6358">
            <w:pPr>
              <w:jc w:val="both"/>
              <w:rPr>
                <w:rFonts w:asciiTheme="minorHAnsi" w:hAnsiTheme="minorHAnsi" w:cstheme="minorHAnsi"/>
                <w:noProof/>
                <w:sz w:val="22"/>
                <w:szCs w:val="22"/>
                <w:lang w:val="sr-Cyrl-CS"/>
              </w:rPr>
            </w:pPr>
          </w:p>
          <w:p w14:paraId="159F3EA2" w14:textId="77777777" w:rsidR="009040D2" w:rsidRPr="00821D4F" w:rsidRDefault="009040D2" w:rsidP="009A6358">
            <w:pPr>
              <w:jc w:val="both"/>
              <w:rPr>
                <w:rFonts w:asciiTheme="minorHAnsi" w:hAnsiTheme="minorHAnsi" w:cstheme="minorHAnsi"/>
                <w:noProof/>
                <w:sz w:val="22"/>
                <w:szCs w:val="22"/>
                <w:lang w:val="sr-Cyrl-CS"/>
              </w:rPr>
            </w:pPr>
          </w:p>
          <w:p w14:paraId="1932989B" w14:textId="77777777" w:rsidR="009040D2" w:rsidRPr="00821D4F" w:rsidRDefault="009040D2" w:rsidP="009A6358">
            <w:pPr>
              <w:jc w:val="both"/>
              <w:rPr>
                <w:rFonts w:asciiTheme="minorHAnsi" w:hAnsiTheme="minorHAnsi" w:cstheme="minorHAnsi"/>
                <w:noProof/>
                <w:sz w:val="22"/>
                <w:szCs w:val="22"/>
                <w:lang w:val="sr-Cyrl-CS"/>
              </w:rPr>
            </w:pPr>
          </w:p>
          <w:p w14:paraId="45153E49"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5B035767"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2A3CDEF0"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Подизвођач:</w:t>
            </w:r>
          </w:p>
          <w:p w14:paraId="7C4172D4" w14:textId="77777777" w:rsidR="009040D2" w:rsidRPr="00821D4F" w:rsidRDefault="009040D2" w:rsidP="009A6358">
            <w:pPr>
              <w:jc w:val="right"/>
              <w:rPr>
                <w:rFonts w:asciiTheme="minorHAnsi" w:hAnsiTheme="minorHAnsi" w:cstheme="minorHAnsi"/>
                <w:noProof/>
                <w:sz w:val="22"/>
                <w:szCs w:val="22"/>
                <w:lang w:val="sr-Cyrl-CS"/>
              </w:rPr>
            </w:pPr>
          </w:p>
          <w:p w14:paraId="75DF2074" w14:textId="77777777" w:rsidR="009040D2" w:rsidRPr="00821D4F" w:rsidRDefault="009040D2" w:rsidP="009A6358">
            <w:pPr>
              <w:jc w:val="right"/>
              <w:rPr>
                <w:rFonts w:asciiTheme="minorHAnsi" w:hAnsiTheme="minorHAnsi" w:cstheme="minorHAnsi"/>
                <w:noProof/>
                <w:sz w:val="22"/>
                <w:szCs w:val="22"/>
                <w:lang w:val="sr-Cyrl-CS"/>
              </w:rPr>
            </w:pPr>
          </w:p>
          <w:p w14:paraId="0BED02A5" w14:textId="77777777" w:rsidR="009040D2" w:rsidRPr="00821D4F" w:rsidRDefault="009040D2" w:rsidP="009A6358">
            <w:pPr>
              <w:jc w:val="right"/>
              <w:rPr>
                <w:rFonts w:asciiTheme="minorHAnsi" w:hAnsiTheme="minorHAnsi" w:cstheme="minorHAnsi"/>
                <w:noProof/>
                <w:sz w:val="22"/>
                <w:szCs w:val="22"/>
                <w:lang w:val="sr-Cyrl-CS"/>
              </w:rPr>
            </w:pPr>
          </w:p>
          <w:p w14:paraId="1E8B3B33"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45A2B205" w14:textId="77777777" w:rsidR="009040D2" w:rsidRPr="00821D4F" w:rsidRDefault="009040D2" w:rsidP="009040D2">
      <w:pPr>
        <w:jc w:val="both"/>
        <w:rPr>
          <w:rFonts w:asciiTheme="minorHAnsi" w:hAnsiTheme="minorHAnsi" w:cstheme="minorHAnsi"/>
          <w:noProof/>
          <w:sz w:val="22"/>
          <w:szCs w:val="22"/>
          <w:lang w:val="sr-Cyrl-CS"/>
        </w:rPr>
      </w:pPr>
    </w:p>
    <w:p w14:paraId="0D944E3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14:paraId="0D89A379" w14:textId="77777777" w:rsidR="009040D2" w:rsidRPr="00821D4F" w:rsidRDefault="009040D2" w:rsidP="009040D2">
      <w:pPr>
        <w:jc w:val="both"/>
        <w:rPr>
          <w:rFonts w:asciiTheme="minorHAnsi" w:hAnsiTheme="minorHAnsi" w:cstheme="minorHAnsi"/>
          <w:noProof/>
          <w:sz w:val="22"/>
          <w:szCs w:val="22"/>
          <w:lang w:val="sr-Cyrl-CS"/>
        </w:rPr>
      </w:pPr>
    </w:p>
    <w:p w14:paraId="7451065C" w14:textId="77777777" w:rsidR="009040D2" w:rsidRPr="00821D4F" w:rsidRDefault="009040D2" w:rsidP="009040D2">
      <w:pPr>
        <w:jc w:val="both"/>
        <w:rPr>
          <w:rFonts w:asciiTheme="minorHAnsi" w:hAnsiTheme="minorHAnsi" w:cstheme="minorHAnsi"/>
          <w:noProof/>
          <w:sz w:val="22"/>
          <w:szCs w:val="22"/>
          <w:lang w:val="sr-Cyrl-CS"/>
        </w:rPr>
      </w:pPr>
    </w:p>
    <w:p w14:paraId="636DFA78" w14:textId="77777777" w:rsidR="009040D2" w:rsidRPr="00821D4F" w:rsidRDefault="009040D2" w:rsidP="009040D2">
      <w:pPr>
        <w:jc w:val="both"/>
        <w:rPr>
          <w:rFonts w:asciiTheme="minorHAnsi" w:hAnsiTheme="minorHAnsi" w:cstheme="minorHAnsi"/>
          <w:noProof/>
          <w:sz w:val="22"/>
          <w:szCs w:val="22"/>
          <w:lang w:val="sr-Cyrl-CS"/>
        </w:rPr>
      </w:pPr>
    </w:p>
    <w:p w14:paraId="0D2EC1F6" w14:textId="77777777" w:rsidR="009040D2" w:rsidRPr="00821D4F" w:rsidRDefault="009040D2" w:rsidP="009040D2">
      <w:pPr>
        <w:jc w:val="both"/>
        <w:rPr>
          <w:rFonts w:asciiTheme="minorHAnsi" w:hAnsiTheme="minorHAnsi" w:cstheme="minorHAnsi"/>
          <w:noProof/>
          <w:sz w:val="22"/>
          <w:szCs w:val="22"/>
          <w:lang w:val="sr-Cyrl-CS"/>
        </w:rPr>
      </w:pPr>
    </w:p>
    <w:p w14:paraId="55D3B137" w14:textId="77777777" w:rsidR="009040D2" w:rsidRPr="00821D4F" w:rsidRDefault="009040D2" w:rsidP="009040D2">
      <w:pPr>
        <w:jc w:val="both"/>
        <w:rPr>
          <w:rFonts w:asciiTheme="minorHAnsi" w:hAnsiTheme="minorHAnsi" w:cstheme="minorHAnsi"/>
          <w:b/>
          <w:noProof/>
          <w:sz w:val="22"/>
          <w:szCs w:val="22"/>
          <w:lang w:val="sr-Cyrl-CS"/>
        </w:rPr>
      </w:pPr>
    </w:p>
    <w:p w14:paraId="35426352"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VI</w:t>
      </w:r>
      <w:r w:rsidRPr="00821D4F">
        <w:rPr>
          <w:rFonts w:asciiTheme="minorHAnsi" w:hAnsiTheme="minorHAnsi" w:cstheme="minorHAnsi"/>
          <w:b/>
          <w:noProof/>
          <w:sz w:val="22"/>
          <w:szCs w:val="22"/>
          <w:lang w:val="sr-Cyrl-CS"/>
        </w:rPr>
        <w:t xml:space="preserve">  УПУТСТВО ПОНУЂАЧИМА КАКО ДА САЧИНЕ ПОНУДУ</w:t>
      </w:r>
    </w:p>
    <w:p w14:paraId="4EE9208C" w14:textId="77777777" w:rsidR="009040D2" w:rsidRPr="00821D4F" w:rsidRDefault="009040D2" w:rsidP="009040D2">
      <w:pPr>
        <w:jc w:val="both"/>
        <w:rPr>
          <w:rFonts w:asciiTheme="minorHAnsi" w:hAnsiTheme="minorHAnsi" w:cstheme="minorHAnsi"/>
          <w:noProof/>
          <w:sz w:val="22"/>
          <w:szCs w:val="22"/>
          <w:lang w:val="sr-Cyrl-CS"/>
        </w:rPr>
      </w:pPr>
    </w:p>
    <w:p w14:paraId="609279F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 ПОДАЦИ О ЈЕЗИКУ НА КОЈЕМ ПОНУДА МОРА ДА БУДЕ САСТАВЉЕНА</w:t>
      </w:r>
    </w:p>
    <w:p w14:paraId="6E5CFFA5" w14:textId="77777777" w:rsidR="009040D2" w:rsidRPr="00821D4F" w:rsidRDefault="009040D2" w:rsidP="009040D2">
      <w:pPr>
        <w:jc w:val="both"/>
        <w:rPr>
          <w:rFonts w:asciiTheme="minorHAnsi" w:hAnsiTheme="minorHAnsi" w:cstheme="minorHAnsi"/>
          <w:noProof/>
          <w:sz w:val="22"/>
          <w:szCs w:val="22"/>
          <w:lang w:val="sr-Cyrl-CS"/>
        </w:rPr>
      </w:pPr>
    </w:p>
    <w:p w14:paraId="00C848C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подноси понуду на српском језику.</w:t>
      </w:r>
    </w:p>
    <w:p w14:paraId="1E9C495E" w14:textId="77777777" w:rsidR="009040D2" w:rsidRPr="00821D4F" w:rsidRDefault="009040D2" w:rsidP="009040D2">
      <w:pPr>
        <w:jc w:val="both"/>
        <w:rPr>
          <w:rFonts w:asciiTheme="minorHAnsi" w:hAnsiTheme="minorHAnsi" w:cstheme="minorHAnsi"/>
          <w:noProof/>
          <w:sz w:val="22"/>
          <w:szCs w:val="22"/>
          <w:lang w:val="sr-Cyrl-CS"/>
        </w:rPr>
      </w:pPr>
    </w:p>
    <w:p w14:paraId="6CB75D89"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 НАЧИН НА КОЈИ ПОНУДА МОРА ДА БУДЕ САЧИЊЕНА</w:t>
      </w:r>
    </w:p>
    <w:p w14:paraId="518C3390" w14:textId="77777777" w:rsidR="009040D2" w:rsidRPr="00821D4F" w:rsidRDefault="009040D2" w:rsidP="009040D2">
      <w:pPr>
        <w:jc w:val="both"/>
        <w:rPr>
          <w:rFonts w:asciiTheme="minorHAnsi" w:hAnsiTheme="minorHAnsi" w:cstheme="minorHAnsi"/>
          <w:noProof/>
          <w:sz w:val="22"/>
          <w:szCs w:val="22"/>
          <w:lang w:val="sr-Cyrl-CS"/>
        </w:rPr>
      </w:pPr>
    </w:p>
    <w:p w14:paraId="0AA2F50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14:paraId="289DEB1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полеђини коверте или на кутији навести назив и адресу понуђача.</w:t>
      </w:r>
    </w:p>
    <w:p w14:paraId="4D50FFB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376EDCF5" w14:textId="77777777" w:rsidR="009040D2" w:rsidRPr="00821D4F" w:rsidRDefault="009040D2" w:rsidP="009040D2">
      <w:pPr>
        <w:jc w:val="both"/>
        <w:rPr>
          <w:rFonts w:asciiTheme="minorHAnsi" w:hAnsiTheme="minorHAnsi" w:cstheme="minorHAnsi"/>
          <w:noProof/>
          <w:sz w:val="22"/>
          <w:szCs w:val="22"/>
          <w:lang w:val="sr-Cyrl-CS"/>
        </w:rPr>
      </w:pPr>
    </w:p>
    <w:p w14:paraId="331F75C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Понуду доставити на адресу:</w:t>
      </w:r>
    </w:p>
    <w:p w14:paraId="58F7084C" w14:textId="77777777"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Специјална болница за психијатријске болести „др Славољуб Бакаловић“ Вршац</w:t>
      </w:r>
    </w:p>
    <w:p w14:paraId="180628BF" w14:textId="77777777"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ул. Подвршанска бр. 13</w:t>
      </w:r>
    </w:p>
    <w:p w14:paraId="3F55F8C2" w14:textId="77777777" w:rsidR="009040D2" w:rsidRPr="00821D4F" w:rsidRDefault="009040D2" w:rsidP="009040D2">
      <w:pPr>
        <w:jc w:val="center"/>
        <w:rPr>
          <w:rFonts w:asciiTheme="minorHAnsi" w:hAnsiTheme="minorHAnsi" w:cstheme="minorHAnsi"/>
          <w:b/>
          <w:bCs/>
          <w:noProof/>
          <w:sz w:val="22"/>
          <w:szCs w:val="22"/>
          <w:lang w:val="sr-Cyrl-CS"/>
        </w:rPr>
      </w:pPr>
      <w:r w:rsidRPr="00821D4F">
        <w:rPr>
          <w:rFonts w:asciiTheme="minorHAnsi" w:hAnsiTheme="minorHAnsi" w:cstheme="minorHAnsi"/>
          <w:b/>
          <w:bCs/>
          <w:noProof/>
          <w:sz w:val="22"/>
          <w:szCs w:val="22"/>
          <w:lang w:val="sr-Cyrl-CS"/>
        </w:rPr>
        <w:t>26300 Вршац</w:t>
      </w:r>
    </w:p>
    <w:p w14:paraId="60350E5B" w14:textId="77777777" w:rsidR="009040D2" w:rsidRPr="00821D4F" w:rsidRDefault="009040D2" w:rsidP="009040D2">
      <w:pPr>
        <w:jc w:val="both"/>
        <w:rPr>
          <w:rFonts w:asciiTheme="minorHAnsi" w:hAnsiTheme="minorHAnsi" w:cstheme="minorHAnsi"/>
          <w:noProof/>
          <w:sz w:val="22"/>
          <w:szCs w:val="22"/>
          <w:lang w:val="sr-Cyrl-CS"/>
        </w:rPr>
      </w:pPr>
    </w:p>
    <w:p w14:paraId="6E7497C4" w14:textId="77777777" w:rsidR="009040D2" w:rsidRPr="00821D4F" w:rsidRDefault="009040D2" w:rsidP="009040D2">
      <w:pPr>
        <w:jc w:val="both"/>
        <w:rPr>
          <w:rFonts w:asciiTheme="minorHAnsi" w:hAnsiTheme="minorHAnsi" w:cstheme="minorHAnsi"/>
          <w:noProof/>
          <w:sz w:val="22"/>
          <w:szCs w:val="22"/>
        </w:rPr>
      </w:pPr>
      <w:r w:rsidRPr="00821D4F">
        <w:rPr>
          <w:rFonts w:asciiTheme="minorHAnsi" w:hAnsiTheme="minorHAnsi" w:cstheme="minorHAnsi"/>
          <w:noProof/>
          <w:sz w:val="22"/>
          <w:szCs w:val="22"/>
        </w:rPr>
        <w:t xml:space="preserve">На коверти уписати податке о понуђачу (пун назив, адресу, контакт особу) и додати </w:t>
      </w:r>
      <w:r w:rsidRPr="00821D4F">
        <w:rPr>
          <w:rFonts w:asciiTheme="minorHAnsi" w:hAnsiTheme="minorHAnsi" w:cstheme="minorHAnsi"/>
          <w:b/>
          <w:noProof/>
          <w:sz w:val="22"/>
          <w:szCs w:val="22"/>
          <w:lang w:val="sr-Cyrl-CS"/>
        </w:rPr>
        <w:t xml:space="preserve">обавезну назнаку </w:t>
      </w:r>
      <w:r w:rsidRPr="00821D4F">
        <w:rPr>
          <w:rFonts w:asciiTheme="minorHAnsi" w:hAnsiTheme="minorHAnsi" w:cstheme="minorHAnsi"/>
          <w:b/>
          <w:noProof/>
          <w:sz w:val="22"/>
          <w:szCs w:val="22"/>
        </w:rPr>
        <w:t>о јавној набавци</w:t>
      </w:r>
      <w:r w:rsidRPr="00821D4F">
        <w:rPr>
          <w:rFonts w:asciiTheme="minorHAnsi" w:hAnsiTheme="minorHAnsi" w:cstheme="minorHAnsi"/>
          <w:noProof/>
          <w:sz w:val="22"/>
          <w:szCs w:val="22"/>
        </w:rPr>
        <w:t>:</w:t>
      </w:r>
    </w:p>
    <w:tbl>
      <w:tblPr>
        <w:tblStyle w:val="TableGrid"/>
        <w:tblW w:w="0" w:type="auto"/>
        <w:jc w:val="center"/>
        <w:tblLook w:val="04A0" w:firstRow="1" w:lastRow="0" w:firstColumn="1" w:lastColumn="0" w:noHBand="0" w:noVBand="1"/>
      </w:tblPr>
      <w:tblGrid>
        <w:gridCol w:w="9736"/>
      </w:tblGrid>
      <w:tr w:rsidR="009040D2" w:rsidRPr="00821D4F" w14:paraId="03365F2F" w14:textId="77777777" w:rsidTr="009A6358">
        <w:trPr>
          <w:jc w:val="center"/>
        </w:trPr>
        <w:tc>
          <w:tcPr>
            <w:tcW w:w="9963" w:type="dxa"/>
          </w:tcPr>
          <w:p w14:paraId="7DC60A5D" w14:textId="77777777" w:rsidR="00660B8A" w:rsidRDefault="00660B8A" w:rsidP="00660B8A">
            <w:pPr>
              <w:jc w:val="center"/>
              <w:rPr>
                <w:rFonts w:asciiTheme="minorHAnsi" w:hAnsiTheme="minorHAnsi" w:cstheme="minorHAnsi"/>
                <w:b/>
                <w:noProof/>
                <w:sz w:val="22"/>
                <w:szCs w:val="22"/>
                <w:lang w:val="sr-Cyrl-CS"/>
              </w:rPr>
            </w:pPr>
            <w:r>
              <w:rPr>
                <w:rFonts w:asciiTheme="minorHAnsi" w:hAnsiTheme="minorHAnsi" w:cstheme="minorHAnsi"/>
                <w:b/>
                <w:noProof/>
                <w:sz w:val="22"/>
                <w:szCs w:val="22"/>
                <w:lang w:val="sr-Cyrl-CS"/>
              </w:rPr>
              <w:t>ПОНУДА</w:t>
            </w:r>
          </w:p>
          <w:p w14:paraId="31888C38" w14:textId="77777777" w:rsidR="00660B8A" w:rsidRPr="00913F56" w:rsidRDefault="00660B8A" w:rsidP="00660B8A">
            <w:pPr>
              <w:jc w:val="center"/>
              <w:rPr>
                <w:rFonts w:asciiTheme="minorHAnsi" w:hAnsiTheme="minorHAnsi" w:cstheme="minorHAnsi"/>
                <w:b/>
                <w:noProof/>
                <w:sz w:val="22"/>
                <w:szCs w:val="22"/>
                <w:lang w:val="sr-Latn-RS"/>
              </w:rPr>
            </w:pPr>
            <w:r w:rsidRPr="00A93D8C">
              <w:rPr>
                <w:rFonts w:asciiTheme="minorHAnsi" w:hAnsiTheme="minorHAnsi" w:cstheme="minorHAnsi"/>
                <w:b/>
                <w:noProof/>
                <w:sz w:val="22"/>
                <w:szCs w:val="22"/>
                <w:lang w:val="sr-Cyrl-CS"/>
              </w:rPr>
              <w:t>ЈН</w:t>
            </w:r>
            <w:r>
              <w:rPr>
                <w:rFonts w:asciiTheme="minorHAnsi" w:hAnsiTheme="minorHAnsi" w:cstheme="minorHAnsi"/>
                <w:b/>
                <w:noProof/>
                <w:sz w:val="22"/>
                <w:szCs w:val="22"/>
                <w:lang w:val="sr-Latn-RS"/>
              </w:rPr>
              <w:t xml:space="preserve"> 11</w:t>
            </w:r>
            <w:r w:rsidRPr="00A93D8C">
              <w:rPr>
                <w:rFonts w:asciiTheme="minorHAnsi" w:hAnsiTheme="minorHAnsi" w:cstheme="minorHAnsi"/>
                <w:b/>
                <w:noProof/>
                <w:sz w:val="22"/>
                <w:szCs w:val="22"/>
                <w:lang w:val="sr-Cyrl-CS"/>
              </w:rPr>
              <w:t>/20</w:t>
            </w:r>
            <w:r>
              <w:rPr>
                <w:rFonts w:asciiTheme="minorHAnsi" w:hAnsiTheme="minorHAnsi" w:cstheme="minorHAnsi"/>
                <w:b/>
                <w:noProof/>
                <w:sz w:val="22"/>
                <w:szCs w:val="22"/>
                <w:lang w:val="sr-Latn-RS"/>
              </w:rPr>
              <w:t>20</w:t>
            </w:r>
          </w:p>
          <w:p w14:paraId="5E7812B0" w14:textId="77777777" w:rsidR="00660B8A" w:rsidRPr="00A93D8C" w:rsidRDefault="00660B8A" w:rsidP="00660B8A">
            <w:pPr>
              <w:jc w:val="center"/>
              <w:rPr>
                <w:rFonts w:asciiTheme="minorHAnsi" w:hAnsiTheme="minorHAnsi" w:cstheme="minorHAnsi"/>
                <w:b/>
                <w:noProof/>
                <w:sz w:val="22"/>
                <w:szCs w:val="22"/>
                <w:lang w:val="sr-Cyrl-CS"/>
              </w:rPr>
            </w:pPr>
            <w:r w:rsidRPr="00A93D8C">
              <w:rPr>
                <w:rFonts w:asciiTheme="minorHAnsi" w:hAnsiTheme="minorHAnsi" w:cstheme="minorHAnsi"/>
                <w:b/>
                <w:noProof/>
                <w:sz w:val="22"/>
                <w:szCs w:val="22"/>
                <w:lang w:val="sr-Cyrl-CS"/>
              </w:rPr>
              <w:t>НАБАВКА ДОБАРА</w:t>
            </w:r>
          </w:p>
          <w:p w14:paraId="3F71DBAE" w14:textId="77777777" w:rsidR="00660B8A" w:rsidRPr="00A93D8C" w:rsidRDefault="00660B8A" w:rsidP="00660B8A">
            <w:pPr>
              <w:jc w:val="center"/>
              <w:rPr>
                <w:rFonts w:asciiTheme="minorHAnsi" w:hAnsiTheme="minorHAnsi" w:cstheme="minorHAnsi"/>
                <w:b/>
                <w:noProof/>
                <w:sz w:val="22"/>
                <w:szCs w:val="22"/>
                <w:lang w:val="sr-Cyrl-CS"/>
              </w:rPr>
            </w:pPr>
            <w:r w:rsidRPr="00913F56">
              <w:rPr>
                <w:rFonts w:asciiTheme="minorHAnsi" w:hAnsiTheme="minorHAnsi" w:cstheme="minorHAnsi"/>
                <w:b/>
                <w:noProof/>
                <w:sz w:val="22"/>
                <w:szCs w:val="22"/>
                <w:lang w:val="sr-Cyrl-CS"/>
              </w:rPr>
              <w:t>ЛЕКОВИ СА Д ЛИСТЕ ЛЕКОВА И НЕРЕГИСТРОВАНИ ЛЕКОВИ КОЈЕ НАБАВЉА УСТАНОВА ЗА ОСИГУРАНА ЛИЦА</w:t>
            </w:r>
          </w:p>
          <w:p w14:paraId="0E0571B7" w14:textId="77777777" w:rsidR="00660B8A" w:rsidRPr="00A93D8C" w:rsidRDefault="00660B8A" w:rsidP="00660B8A">
            <w:pPr>
              <w:jc w:val="center"/>
              <w:rPr>
                <w:rFonts w:asciiTheme="minorHAnsi" w:hAnsiTheme="minorHAnsi" w:cstheme="minorHAnsi"/>
                <w:b/>
                <w:noProof/>
                <w:sz w:val="22"/>
                <w:szCs w:val="22"/>
                <w:lang w:val="sr-Cyrl-CS"/>
              </w:rPr>
            </w:pPr>
            <w:r w:rsidRPr="00A93D8C">
              <w:rPr>
                <w:rFonts w:asciiTheme="minorHAnsi" w:hAnsiTheme="minorHAnsi" w:cstheme="minorHAnsi"/>
                <w:b/>
                <w:noProof/>
                <w:sz w:val="22"/>
                <w:szCs w:val="22"/>
                <w:lang w:val="sr-Cyrl-CS"/>
              </w:rPr>
              <w:t>ПОНУДА ЗА ПАРТИЈУ БР. __________</w:t>
            </w:r>
          </w:p>
          <w:p w14:paraId="0CF3E21E" w14:textId="01E8223F" w:rsidR="009040D2" w:rsidRPr="00821D4F" w:rsidRDefault="00660B8A" w:rsidP="00660B8A">
            <w:pPr>
              <w:jc w:val="center"/>
              <w:rPr>
                <w:rFonts w:asciiTheme="minorHAnsi" w:hAnsiTheme="minorHAnsi" w:cstheme="minorHAnsi"/>
                <w:b/>
                <w:noProof/>
                <w:sz w:val="22"/>
                <w:szCs w:val="22"/>
                <w:lang w:val="sr-Cyrl-CS"/>
              </w:rPr>
            </w:pPr>
            <w:r w:rsidRPr="00A93D8C">
              <w:rPr>
                <w:rFonts w:asciiTheme="minorHAnsi" w:hAnsiTheme="minorHAnsi" w:cstheme="minorHAnsi"/>
                <w:b/>
                <w:noProof/>
                <w:sz w:val="22"/>
                <w:szCs w:val="22"/>
                <w:lang w:val="sr-Cyrl-CS"/>
              </w:rPr>
              <w:t>- НЕ ОТВАРАТИ ПРЕ ИСТЕКА РОКА ЗА ПОДНОШЕЊЕ ПОНУДА -</w:t>
            </w:r>
          </w:p>
        </w:tc>
      </w:tr>
    </w:tbl>
    <w:p w14:paraId="57EE5016" w14:textId="77777777" w:rsidR="009040D2" w:rsidRPr="00821D4F" w:rsidRDefault="009040D2" w:rsidP="009040D2">
      <w:pPr>
        <w:jc w:val="both"/>
        <w:rPr>
          <w:rFonts w:asciiTheme="minorHAnsi" w:hAnsiTheme="minorHAnsi" w:cstheme="minorHAnsi"/>
          <w:noProof/>
        </w:rPr>
      </w:pPr>
      <w:r w:rsidRPr="00821D4F">
        <w:rPr>
          <w:rFonts w:asciiTheme="minorHAnsi" w:hAnsiTheme="minorHAnsi" w:cstheme="minorHAnsi"/>
          <w:noProof/>
          <w:lang w:val="sr-Cyrl-CS"/>
        </w:rPr>
        <w:tab/>
      </w:r>
    </w:p>
    <w:p w14:paraId="6C8336C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lang w:val="sr-Cyrl-CS"/>
        </w:rPr>
        <w:t>•</w:t>
      </w:r>
      <w:r w:rsidRPr="00821D4F">
        <w:rPr>
          <w:rFonts w:asciiTheme="minorHAnsi" w:hAnsiTheme="minorHAnsi" w:cstheme="minorHAnsi"/>
          <w:noProof/>
          <w:lang w:val="sr-Cyrl-CS"/>
        </w:rPr>
        <w:tab/>
      </w:r>
      <w:r w:rsidRPr="00821D4F">
        <w:rPr>
          <w:rFonts w:asciiTheme="minorHAnsi" w:hAnsiTheme="minorHAnsi" w:cstheme="minorHAnsi"/>
          <w:noProof/>
          <w:sz w:val="22"/>
          <w:szCs w:val="22"/>
          <w:lang w:val="sr-Cyrl-CS"/>
        </w:rPr>
        <w:t>Докази из чл. 75. и 76. Закона, у случају да понуђач поднесе понуду више партија, не морају бити достављени за сваку партију посебно, односно могу бити достављени у једном примерку за све партије (захтевана општа документација)</w:t>
      </w:r>
    </w:p>
    <w:p w14:paraId="00DA7360"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w:t>
      </w:r>
      <w:r w:rsidRPr="00821D4F">
        <w:rPr>
          <w:rFonts w:asciiTheme="minorHAnsi" w:hAnsiTheme="minorHAnsi" w:cstheme="minorHAnsi"/>
          <w:noProof/>
          <w:sz w:val="22"/>
          <w:szCs w:val="22"/>
          <w:lang w:val="sr-Cyrl-CS"/>
        </w:rPr>
        <w:tab/>
        <w:t xml:space="preserve">Општу документацију понуђач може спаковати заједно с понудом за партије. </w:t>
      </w:r>
    </w:p>
    <w:p w14:paraId="5788EB23" w14:textId="7A089C62"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w:t>
      </w:r>
      <w:r w:rsidRPr="00821D4F">
        <w:rPr>
          <w:rFonts w:asciiTheme="minorHAnsi" w:hAnsiTheme="minorHAnsi" w:cstheme="minorHAnsi"/>
          <w:noProof/>
          <w:sz w:val="22"/>
          <w:szCs w:val="22"/>
          <w:lang w:val="sr-Cyrl-CS"/>
        </w:rPr>
        <w:tab/>
        <w:t>Потребно је да понуђач нагласи на понуди уколико аплицира за више партија (нпр. Понуда за партију 1 и 3 )</w:t>
      </w:r>
    </w:p>
    <w:p w14:paraId="3AB17F9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t>Понуде које нису спаковане по упутствима или на којима није назначено да</w:t>
      </w:r>
      <w:r w:rsidRPr="00821D4F">
        <w:rPr>
          <w:rFonts w:asciiTheme="minorHAnsi" w:hAnsiTheme="minorHAnsi" w:cstheme="minorHAnsi"/>
          <w:noProof/>
          <w:sz w:val="22"/>
          <w:szCs w:val="22"/>
          <w:lang w:val="sr-Cyrl-CS"/>
        </w:rPr>
        <w:tab/>
        <w:t xml:space="preserve"> садрже понуде за јавну набавку биће изузете из поступка набавке и неће бити обележене ни заведене као понуде.</w:t>
      </w:r>
    </w:p>
    <w:p w14:paraId="4677F1E2" w14:textId="77777777" w:rsidR="009040D2" w:rsidRPr="00821D4F" w:rsidRDefault="009040D2" w:rsidP="009040D2">
      <w:pPr>
        <w:jc w:val="both"/>
        <w:rPr>
          <w:rFonts w:asciiTheme="minorHAnsi" w:hAnsiTheme="minorHAnsi" w:cstheme="minorHAnsi"/>
          <w:noProof/>
          <w:sz w:val="22"/>
          <w:szCs w:val="22"/>
          <w:lang w:val="sr-Cyrl-CS"/>
        </w:rPr>
      </w:pPr>
    </w:p>
    <w:p w14:paraId="02874FE2" w14:textId="12B38B7E"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 Понуда се сматра благовременом уколико је примљена од стране наручиоца до </w:t>
      </w:r>
      <w:r w:rsidR="00216FA3">
        <w:rPr>
          <w:rFonts w:asciiTheme="minorHAnsi" w:hAnsiTheme="minorHAnsi" w:cstheme="minorHAnsi"/>
          <w:b/>
          <w:noProof/>
          <w:sz w:val="22"/>
          <w:szCs w:val="22"/>
          <w:lang w:val="sr-Latn-RS"/>
        </w:rPr>
        <w:t>1</w:t>
      </w:r>
      <w:r w:rsidR="00216FA3">
        <w:rPr>
          <w:rFonts w:asciiTheme="minorHAnsi" w:hAnsiTheme="minorHAnsi" w:cstheme="minorHAnsi"/>
          <w:b/>
          <w:noProof/>
          <w:sz w:val="22"/>
          <w:szCs w:val="22"/>
          <w:lang w:val="sr-Cyrl-RS"/>
        </w:rPr>
        <w:t>6</w:t>
      </w:r>
      <w:r w:rsidR="00216FA3">
        <w:rPr>
          <w:rFonts w:asciiTheme="minorHAnsi" w:hAnsiTheme="minorHAnsi" w:cstheme="minorHAnsi"/>
          <w:b/>
          <w:noProof/>
          <w:sz w:val="22"/>
          <w:szCs w:val="22"/>
          <w:lang w:val="sr-Latn-RS"/>
        </w:rPr>
        <w:t>.7</w:t>
      </w:r>
      <w:r w:rsidR="00216FA3">
        <w:rPr>
          <w:rFonts w:asciiTheme="minorHAnsi" w:hAnsiTheme="minorHAnsi" w:cstheme="minorHAnsi"/>
          <w:b/>
          <w:noProof/>
          <w:sz w:val="22"/>
          <w:szCs w:val="22"/>
          <w:lang w:val="sr-Cyrl-RS"/>
        </w:rPr>
        <w:t>.20</w:t>
      </w:r>
      <w:r w:rsidR="00216FA3">
        <w:rPr>
          <w:rFonts w:asciiTheme="minorHAnsi" w:hAnsiTheme="minorHAnsi" w:cstheme="minorHAnsi"/>
          <w:b/>
          <w:noProof/>
          <w:sz w:val="22"/>
          <w:szCs w:val="22"/>
          <w:lang w:val="sr-Latn-RS"/>
        </w:rPr>
        <w:t>20</w:t>
      </w:r>
      <w:r w:rsidR="00216FA3">
        <w:rPr>
          <w:rFonts w:asciiTheme="minorHAnsi" w:hAnsiTheme="minorHAnsi" w:cstheme="minorHAnsi"/>
          <w:b/>
          <w:noProof/>
          <w:sz w:val="22"/>
          <w:szCs w:val="22"/>
          <w:lang w:val="sr-Cyrl-RS"/>
        </w:rPr>
        <w:t xml:space="preserve">. </w:t>
      </w:r>
      <w:r w:rsidRPr="00821D4F">
        <w:rPr>
          <w:rFonts w:asciiTheme="minorHAnsi" w:hAnsiTheme="minorHAnsi" w:cstheme="minorHAnsi"/>
          <w:b/>
          <w:noProof/>
          <w:sz w:val="22"/>
          <w:szCs w:val="22"/>
          <w:lang w:val="sr-Cyrl-CS"/>
        </w:rPr>
        <w:t>године до 10.00 часова.</w:t>
      </w:r>
    </w:p>
    <w:p w14:paraId="1C105058" w14:textId="77777777" w:rsidR="009040D2" w:rsidRPr="00821D4F" w:rsidRDefault="009040D2" w:rsidP="009040D2">
      <w:pPr>
        <w:jc w:val="both"/>
        <w:rPr>
          <w:rFonts w:asciiTheme="minorHAnsi" w:hAnsiTheme="minorHAnsi" w:cstheme="minorHAnsi"/>
          <w:noProof/>
          <w:sz w:val="22"/>
          <w:szCs w:val="22"/>
          <w:lang w:val="sr-Cyrl-CS"/>
        </w:rPr>
      </w:pPr>
    </w:p>
    <w:p w14:paraId="38E6FF2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наручулац ће понуђачу предати потврду пријема понуде. У потврди о пријему наручилац ће навести датум и сат пријема понуде. </w:t>
      </w:r>
    </w:p>
    <w:p w14:paraId="10D6B0E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14:paraId="174DDAA0" w14:textId="77777777" w:rsidR="009040D2" w:rsidRPr="00821D4F" w:rsidRDefault="009040D2" w:rsidP="009040D2">
      <w:pPr>
        <w:jc w:val="both"/>
        <w:rPr>
          <w:rFonts w:asciiTheme="minorHAnsi" w:hAnsiTheme="minorHAnsi" w:cstheme="minorHAnsi"/>
          <w:noProof/>
          <w:sz w:val="22"/>
          <w:szCs w:val="22"/>
          <w:lang w:val="sr-Cyrl-CS"/>
        </w:rPr>
      </w:pPr>
    </w:p>
    <w:p w14:paraId="20C8E8E5"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Понуда мора да садржи: </w:t>
      </w:r>
    </w:p>
    <w:p w14:paraId="569B5894" w14:textId="24D1C461" w:rsidR="009040D2" w:rsidRPr="00061F1A" w:rsidRDefault="009040D2" w:rsidP="009040D2">
      <w:pPr>
        <w:jc w:val="both"/>
        <w:rPr>
          <w:rFonts w:asciiTheme="minorHAnsi" w:hAnsiTheme="minorHAnsi" w:cstheme="minorHAnsi"/>
          <w:noProof/>
          <w:sz w:val="22"/>
          <w:szCs w:val="22"/>
          <w:lang w:val="sr-Latn-RS"/>
        </w:rPr>
      </w:pPr>
      <w:r w:rsidRPr="00821D4F">
        <w:rPr>
          <w:rFonts w:asciiTheme="minorHAnsi" w:hAnsiTheme="minorHAnsi" w:cstheme="minorHAnsi"/>
          <w:noProof/>
          <w:sz w:val="22"/>
          <w:szCs w:val="22"/>
          <w:lang w:val="sr-Cyrl-CS"/>
        </w:rPr>
        <w:t>1. Иштампану конкурсну документацију са свим попуњеним обрасцима и изјавама који су захтевани</w:t>
      </w:r>
      <w:r w:rsidR="00061F1A">
        <w:rPr>
          <w:rFonts w:asciiTheme="minorHAnsi" w:hAnsiTheme="minorHAnsi" w:cstheme="minorHAnsi"/>
          <w:noProof/>
          <w:sz w:val="22"/>
          <w:szCs w:val="22"/>
          <w:lang w:val="sr-Latn-RS"/>
        </w:rPr>
        <w:t xml:space="preserve">, </w:t>
      </w:r>
    </w:p>
    <w:p w14:paraId="20A2193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 xml:space="preserve">2. Решење о дозволи за бављење прометом лекова и медицинских средстава на велико, које издаје Министарство здравља РС– </w:t>
      </w:r>
      <w:r w:rsidRPr="00821D4F">
        <w:rPr>
          <w:rFonts w:asciiTheme="minorHAnsi" w:hAnsiTheme="minorHAnsi" w:cstheme="minorHAnsi"/>
          <w:b/>
          <w:noProof/>
          <w:sz w:val="22"/>
          <w:szCs w:val="22"/>
          <w:lang w:val="sr-Cyrl-CS"/>
        </w:rPr>
        <w:t>Дозвола мора бити важећа.</w:t>
      </w:r>
    </w:p>
    <w:p w14:paraId="05AEC2C1" w14:textId="04286EF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3.</w:t>
      </w:r>
      <w:r w:rsidRPr="00821D4F">
        <w:t xml:space="preserve"> </w:t>
      </w:r>
      <w:r w:rsidRPr="00821D4F">
        <w:rPr>
          <w:rFonts w:asciiTheme="minorHAnsi" w:hAnsiTheme="minorHAnsi" w:cstheme="minorHAnsi"/>
          <w:noProof/>
          <w:sz w:val="22"/>
          <w:szCs w:val="22"/>
          <w:lang w:val="sr-Cyrl-CS"/>
        </w:rPr>
        <w:t>Извештај о бонитету, који доказује да понуђач није пословао са губитком у 201</w:t>
      </w:r>
      <w:r w:rsidR="0072286A">
        <w:rPr>
          <w:rFonts w:asciiTheme="minorHAnsi" w:hAnsiTheme="minorHAnsi" w:cstheme="minorHAnsi"/>
          <w:noProof/>
          <w:sz w:val="22"/>
          <w:szCs w:val="22"/>
          <w:lang w:val="sr-Cyrl-CS"/>
        </w:rPr>
        <w:t>7</w:t>
      </w:r>
      <w:r w:rsidRPr="00821D4F">
        <w:rPr>
          <w:rFonts w:asciiTheme="minorHAnsi" w:hAnsiTheme="minorHAnsi" w:cstheme="minorHAnsi"/>
          <w:noProof/>
          <w:sz w:val="22"/>
          <w:szCs w:val="22"/>
          <w:lang w:val="sr-Cyrl-CS"/>
        </w:rPr>
        <w:t>., 201</w:t>
      </w:r>
      <w:r w:rsidR="0072286A">
        <w:rPr>
          <w:rFonts w:asciiTheme="minorHAnsi" w:hAnsiTheme="minorHAnsi" w:cstheme="minorHAnsi"/>
          <w:noProof/>
          <w:sz w:val="22"/>
          <w:szCs w:val="22"/>
          <w:lang w:val="sr-Cyrl-CS"/>
        </w:rPr>
        <w:t>8</w:t>
      </w:r>
      <w:r w:rsidRPr="00821D4F">
        <w:rPr>
          <w:rFonts w:asciiTheme="minorHAnsi" w:hAnsiTheme="minorHAnsi" w:cstheme="minorHAnsi"/>
          <w:noProof/>
          <w:sz w:val="22"/>
          <w:szCs w:val="22"/>
          <w:lang w:val="sr-Cyrl-CS"/>
        </w:rPr>
        <w:t>. и 201</w:t>
      </w:r>
      <w:r w:rsidR="0072286A">
        <w:rPr>
          <w:rFonts w:asciiTheme="minorHAnsi" w:hAnsiTheme="minorHAnsi" w:cstheme="minorHAnsi"/>
          <w:noProof/>
          <w:sz w:val="22"/>
          <w:szCs w:val="22"/>
          <w:lang w:val="sr-Cyrl-CS"/>
        </w:rPr>
        <w:t>9</w:t>
      </w:r>
      <w:r w:rsidRPr="00821D4F">
        <w:rPr>
          <w:rFonts w:asciiTheme="minorHAnsi" w:hAnsiTheme="minorHAnsi" w:cstheme="minorHAnsi"/>
          <w:noProof/>
          <w:sz w:val="22"/>
          <w:szCs w:val="22"/>
          <w:lang w:val="sr-Cyrl-CS"/>
        </w:rPr>
        <w:t xml:space="preserve">. години – Извештаје доставити за </w:t>
      </w:r>
      <w:r w:rsidR="0072286A" w:rsidRPr="00821D4F">
        <w:rPr>
          <w:rFonts w:asciiTheme="minorHAnsi" w:hAnsiTheme="minorHAnsi" w:cstheme="minorHAnsi"/>
          <w:noProof/>
          <w:sz w:val="22"/>
          <w:szCs w:val="22"/>
          <w:lang w:val="sr-Cyrl-CS"/>
        </w:rPr>
        <w:t>201</w:t>
      </w:r>
      <w:r w:rsidR="0072286A">
        <w:rPr>
          <w:rFonts w:asciiTheme="minorHAnsi" w:hAnsiTheme="minorHAnsi" w:cstheme="minorHAnsi"/>
          <w:noProof/>
          <w:sz w:val="22"/>
          <w:szCs w:val="22"/>
          <w:lang w:val="sr-Cyrl-CS"/>
        </w:rPr>
        <w:t>7</w:t>
      </w:r>
      <w:r w:rsidR="0072286A" w:rsidRPr="00821D4F">
        <w:rPr>
          <w:rFonts w:asciiTheme="minorHAnsi" w:hAnsiTheme="minorHAnsi" w:cstheme="minorHAnsi"/>
          <w:noProof/>
          <w:sz w:val="22"/>
          <w:szCs w:val="22"/>
          <w:lang w:val="sr-Cyrl-CS"/>
        </w:rPr>
        <w:t>., 201</w:t>
      </w:r>
      <w:r w:rsidR="0072286A">
        <w:rPr>
          <w:rFonts w:asciiTheme="minorHAnsi" w:hAnsiTheme="minorHAnsi" w:cstheme="minorHAnsi"/>
          <w:noProof/>
          <w:sz w:val="22"/>
          <w:szCs w:val="22"/>
          <w:lang w:val="sr-Cyrl-CS"/>
        </w:rPr>
        <w:t>8</w:t>
      </w:r>
      <w:r w:rsidR="0072286A" w:rsidRPr="00821D4F">
        <w:rPr>
          <w:rFonts w:asciiTheme="minorHAnsi" w:hAnsiTheme="minorHAnsi" w:cstheme="minorHAnsi"/>
          <w:noProof/>
          <w:sz w:val="22"/>
          <w:szCs w:val="22"/>
          <w:lang w:val="sr-Cyrl-CS"/>
        </w:rPr>
        <w:t>. и 201</w:t>
      </w:r>
      <w:r w:rsidR="0072286A">
        <w:rPr>
          <w:rFonts w:asciiTheme="minorHAnsi" w:hAnsiTheme="minorHAnsi" w:cstheme="minorHAnsi"/>
          <w:noProof/>
          <w:sz w:val="22"/>
          <w:szCs w:val="22"/>
          <w:lang w:val="sr-Cyrl-CS"/>
        </w:rPr>
        <w:t>9</w:t>
      </w:r>
      <w:r w:rsidR="0072286A" w:rsidRPr="00821D4F">
        <w:rPr>
          <w:rFonts w:asciiTheme="minorHAnsi" w:hAnsiTheme="minorHAnsi" w:cstheme="minorHAnsi"/>
          <w:noProof/>
          <w:sz w:val="22"/>
          <w:szCs w:val="22"/>
          <w:lang w:val="sr-Cyrl-CS"/>
        </w:rPr>
        <w:t xml:space="preserve">. </w:t>
      </w:r>
      <w:r w:rsidRPr="00821D4F">
        <w:rPr>
          <w:rFonts w:asciiTheme="minorHAnsi" w:hAnsiTheme="minorHAnsi" w:cstheme="minorHAnsi"/>
          <w:noProof/>
          <w:sz w:val="22"/>
          <w:szCs w:val="22"/>
          <w:lang w:val="sr-Cyrl-CS"/>
        </w:rPr>
        <w:t xml:space="preserve">годину или биланс стања и биланс успеха са мишљењем овлашћеног ревизора за </w:t>
      </w:r>
      <w:r w:rsidR="0072286A" w:rsidRPr="00821D4F">
        <w:rPr>
          <w:rFonts w:asciiTheme="minorHAnsi" w:hAnsiTheme="minorHAnsi" w:cstheme="minorHAnsi"/>
          <w:noProof/>
          <w:sz w:val="22"/>
          <w:szCs w:val="22"/>
          <w:lang w:val="sr-Cyrl-CS"/>
        </w:rPr>
        <w:t>201</w:t>
      </w:r>
      <w:r w:rsidR="0072286A">
        <w:rPr>
          <w:rFonts w:asciiTheme="minorHAnsi" w:hAnsiTheme="minorHAnsi" w:cstheme="minorHAnsi"/>
          <w:noProof/>
          <w:sz w:val="22"/>
          <w:szCs w:val="22"/>
          <w:lang w:val="sr-Cyrl-CS"/>
        </w:rPr>
        <w:t>7</w:t>
      </w:r>
      <w:r w:rsidR="0072286A" w:rsidRPr="00821D4F">
        <w:rPr>
          <w:rFonts w:asciiTheme="minorHAnsi" w:hAnsiTheme="minorHAnsi" w:cstheme="minorHAnsi"/>
          <w:noProof/>
          <w:sz w:val="22"/>
          <w:szCs w:val="22"/>
          <w:lang w:val="sr-Cyrl-CS"/>
        </w:rPr>
        <w:t>., 201</w:t>
      </w:r>
      <w:r w:rsidR="0072286A">
        <w:rPr>
          <w:rFonts w:asciiTheme="minorHAnsi" w:hAnsiTheme="minorHAnsi" w:cstheme="minorHAnsi"/>
          <w:noProof/>
          <w:sz w:val="22"/>
          <w:szCs w:val="22"/>
          <w:lang w:val="sr-Cyrl-CS"/>
        </w:rPr>
        <w:t>8</w:t>
      </w:r>
      <w:r w:rsidR="0072286A" w:rsidRPr="00821D4F">
        <w:rPr>
          <w:rFonts w:asciiTheme="minorHAnsi" w:hAnsiTheme="minorHAnsi" w:cstheme="minorHAnsi"/>
          <w:noProof/>
          <w:sz w:val="22"/>
          <w:szCs w:val="22"/>
          <w:lang w:val="sr-Cyrl-CS"/>
        </w:rPr>
        <w:t>. и 201</w:t>
      </w:r>
      <w:r w:rsidR="0072286A">
        <w:rPr>
          <w:rFonts w:asciiTheme="minorHAnsi" w:hAnsiTheme="minorHAnsi" w:cstheme="minorHAnsi"/>
          <w:noProof/>
          <w:sz w:val="22"/>
          <w:szCs w:val="22"/>
          <w:lang w:val="sr-Cyrl-CS"/>
        </w:rPr>
        <w:t>9</w:t>
      </w:r>
      <w:r w:rsidR="0072286A" w:rsidRPr="00821D4F">
        <w:rPr>
          <w:rFonts w:asciiTheme="minorHAnsi" w:hAnsiTheme="minorHAnsi" w:cstheme="minorHAnsi"/>
          <w:noProof/>
          <w:sz w:val="22"/>
          <w:szCs w:val="22"/>
          <w:lang w:val="sr-Cyrl-CS"/>
        </w:rPr>
        <w:t xml:space="preserve">. </w:t>
      </w:r>
      <w:r w:rsidRPr="00821D4F">
        <w:rPr>
          <w:rFonts w:asciiTheme="minorHAnsi" w:hAnsiTheme="minorHAnsi" w:cstheme="minorHAnsi"/>
          <w:noProof/>
          <w:sz w:val="22"/>
          <w:szCs w:val="22"/>
          <w:lang w:val="sr-Cyrl-CS"/>
        </w:rPr>
        <w:t>годину – (доказ да понуђач није пословао са губитком за наведене  године.)</w:t>
      </w:r>
    </w:p>
    <w:p w14:paraId="1C72232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4. Потврду Народне Банке Србије да понуђач није био у блокади шест месеци од дана пре објављивања Позива за подношење понуда.</w:t>
      </w:r>
    </w:p>
    <w:p w14:paraId="61BC76F9" w14:textId="77777777" w:rsidR="009040D2" w:rsidRPr="00821D4F" w:rsidRDefault="009040D2" w:rsidP="009040D2">
      <w:pPr>
        <w:jc w:val="center"/>
        <w:rPr>
          <w:rFonts w:asciiTheme="minorHAnsi" w:hAnsiTheme="minorHAnsi" w:cstheme="minorHAnsi"/>
          <w:b/>
          <w:noProof/>
          <w:sz w:val="28"/>
          <w:szCs w:val="28"/>
          <w:lang w:val="sr-Cyrl-CS"/>
        </w:rPr>
      </w:pPr>
      <w:r w:rsidRPr="00821D4F">
        <w:rPr>
          <w:rFonts w:asciiTheme="minorHAnsi" w:hAnsiTheme="minorHAnsi" w:cstheme="minorHAnsi"/>
          <w:b/>
          <w:noProof/>
          <w:sz w:val="28"/>
          <w:szCs w:val="28"/>
          <w:lang w:val="sr-Cyrl-CS"/>
        </w:rPr>
        <w:t xml:space="preserve">- </w:t>
      </w:r>
      <w:r w:rsidRPr="00821D4F">
        <w:rPr>
          <w:rFonts w:asciiTheme="minorHAnsi" w:hAnsiTheme="minorHAnsi" w:cstheme="minorHAnsi"/>
          <w:b/>
          <w:noProof/>
          <w:sz w:val="22"/>
          <w:szCs w:val="22"/>
          <w:lang w:val="sr-Cyrl-CS"/>
        </w:rPr>
        <w:t>НАВЕДЕНИ ДОКАЗИ ВАЖЕ ЗА СВЕ ПАРТИЈЕ</w:t>
      </w:r>
      <w:r w:rsidRPr="00821D4F">
        <w:rPr>
          <w:rFonts w:asciiTheme="minorHAnsi" w:hAnsiTheme="minorHAnsi" w:cstheme="minorHAnsi"/>
          <w:b/>
          <w:noProof/>
          <w:sz w:val="28"/>
          <w:szCs w:val="28"/>
          <w:lang w:val="sr-Cyrl-CS"/>
        </w:rPr>
        <w:t xml:space="preserve"> -</w:t>
      </w:r>
    </w:p>
    <w:p w14:paraId="162D117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3. ПАРТИЈЕ</w:t>
      </w:r>
    </w:p>
    <w:p w14:paraId="5A02CD8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може да поднесе понуду за једну или више партија. Понуда мора да обухвати најмање једну целокупну партију.</w:t>
      </w:r>
    </w:p>
    <w:p w14:paraId="3892A335" w14:textId="77777777" w:rsidR="009040D2" w:rsidRPr="00821D4F" w:rsidRDefault="009040D2" w:rsidP="009040D2">
      <w:pPr>
        <w:jc w:val="both"/>
        <w:rPr>
          <w:rFonts w:asciiTheme="minorHAnsi" w:hAnsiTheme="minorHAnsi" w:cstheme="minorHAnsi"/>
          <w:noProof/>
          <w:sz w:val="22"/>
          <w:szCs w:val="22"/>
          <w:lang w:val="sr-Cyrl-CS"/>
        </w:rPr>
      </w:pPr>
    </w:p>
    <w:p w14:paraId="6C8BFDD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у понуди наведе да ли се понуда односи на целокупну набавку или само на одређене партије.</w:t>
      </w:r>
    </w:p>
    <w:p w14:paraId="51954BC3" w14:textId="77777777" w:rsidR="009040D2" w:rsidRPr="00821D4F" w:rsidRDefault="009040D2" w:rsidP="009040D2">
      <w:pPr>
        <w:jc w:val="both"/>
        <w:rPr>
          <w:rFonts w:asciiTheme="minorHAnsi" w:hAnsiTheme="minorHAnsi" w:cstheme="minorHAnsi"/>
          <w:noProof/>
          <w:sz w:val="22"/>
          <w:szCs w:val="22"/>
          <w:lang w:val="sr-Cyrl-CS"/>
        </w:rPr>
      </w:pPr>
    </w:p>
    <w:p w14:paraId="6788560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да понуђач поднесе понуду за две или више партија, она мора бити поднета тако да се може оцењивати за сваку партију посебно.</w:t>
      </w:r>
    </w:p>
    <w:p w14:paraId="74590A61" w14:textId="77777777" w:rsidR="009040D2" w:rsidRPr="00821D4F" w:rsidRDefault="009040D2" w:rsidP="009040D2">
      <w:pPr>
        <w:jc w:val="both"/>
        <w:rPr>
          <w:rFonts w:asciiTheme="minorHAnsi" w:hAnsiTheme="minorHAnsi" w:cstheme="minorHAnsi"/>
          <w:noProof/>
          <w:sz w:val="22"/>
          <w:szCs w:val="22"/>
          <w:lang w:val="sr-Cyrl-CS"/>
        </w:rPr>
      </w:pPr>
    </w:p>
    <w:p w14:paraId="16F0222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Докази из чл. 75. и 76. Закона, у случају да понуђач поднесе понуду за две или више партија, не морају бити достављени за сваку партију посебно, односно могу бити достављени у једном примерку за све партије (захтевана општа документација).</w:t>
      </w:r>
    </w:p>
    <w:p w14:paraId="155AEFD6" w14:textId="77777777" w:rsidR="009040D2" w:rsidRPr="00821D4F" w:rsidRDefault="009040D2" w:rsidP="009040D2">
      <w:pPr>
        <w:jc w:val="both"/>
        <w:rPr>
          <w:rFonts w:asciiTheme="minorHAnsi" w:hAnsiTheme="minorHAnsi" w:cstheme="minorHAnsi"/>
          <w:noProof/>
          <w:sz w:val="22"/>
          <w:szCs w:val="22"/>
          <w:lang w:val="sr-Cyrl-CS"/>
        </w:rPr>
      </w:pPr>
    </w:p>
    <w:p w14:paraId="5CAFAB06"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4.  ПОНУДА СА ВАРИЈАНТАМА</w:t>
      </w:r>
    </w:p>
    <w:p w14:paraId="5A40ED8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Подношење понуде са варијантама није дозвољено.</w:t>
      </w:r>
    </w:p>
    <w:p w14:paraId="07E63B67" w14:textId="77777777" w:rsidR="009040D2" w:rsidRPr="00821D4F" w:rsidRDefault="009040D2" w:rsidP="009040D2">
      <w:pPr>
        <w:jc w:val="both"/>
        <w:rPr>
          <w:rFonts w:asciiTheme="minorHAnsi" w:hAnsiTheme="minorHAnsi" w:cstheme="minorHAnsi"/>
          <w:noProof/>
          <w:sz w:val="22"/>
          <w:szCs w:val="22"/>
          <w:lang w:val="sr-Cyrl-CS"/>
        </w:rPr>
      </w:pPr>
    </w:p>
    <w:p w14:paraId="26819797"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5. НАЧИН ИЗМЕНЕ, ДОПУНЕ И ОПОЗИВА ПОНУДЕ</w:t>
      </w:r>
    </w:p>
    <w:p w14:paraId="54A1460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року за подношење понуде понуђач може да измени, допуни или опозове своју понуду на начин који је одређен за подношење понуде.</w:t>
      </w:r>
    </w:p>
    <w:p w14:paraId="4A089A5D" w14:textId="77777777" w:rsidR="009040D2" w:rsidRPr="00821D4F" w:rsidRDefault="009040D2" w:rsidP="009040D2">
      <w:pPr>
        <w:jc w:val="both"/>
        <w:rPr>
          <w:rFonts w:asciiTheme="minorHAnsi" w:hAnsiTheme="minorHAnsi" w:cstheme="minorHAnsi"/>
          <w:noProof/>
          <w:sz w:val="22"/>
          <w:szCs w:val="22"/>
          <w:lang w:val="sr-Cyrl-CS"/>
        </w:rPr>
      </w:pPr>
    </w:p>
    <w:p w14:paraId="4716CC7C"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јасно назначи који део понуде мења односно која документа накнадно доставља.</w:t>
      </w:r>
    </w:p>
    <w:p w14:paraId="50AF7DB3" w14:textId="77777777" w:rsidR="009040D2" w:rsidRPr="00821D4F" w:rsidRDefault="009040D2" w:rsidP="009040D2">
      <w:pPr>
        <w:jc w:val="both"/>
        <w:rPr>
          <w:rFonts w:asciiTheme="minorHAnsi" w:hAnsiTheme="minorHAnsi" w:cstheme="minorHAnsi"/>
          <w:noProof/>
          <w:sz w:val="22"/>
          <w:szCs w:val="22"/>
          <w:lang w:val="sr-Cyrl-CS"/>
        </w:rPr>
      </w:pPr>
    </w:p>
    <w:p w14:paraId="77760EE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Измену, допуну или опозив понуде треба доставити на адресу:</w:t>
      </w:r>
    </w:p>
    <w:p w14:paraId="0726635A"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66BE266B"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ул. Подвршанска бр. 13</w:t>
      </w:r>
    </w:p>
    <w:p w14:paraId="27D4D5F4" w14:textId="77777777" w:rsidR="009040D2" w:rsidRPr="00821D4F" w:rsidRDefault="009040D2" w:rsidP="009040D2">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26300 Вршац,  са назнаком:</w:t>
      </w:r>
    </w:p>
    <w:p w14:paraId="2B20A784" w14:textId="77777777" w:rsidR="009040D2" w:rsidRPr="00821D4F" w:rsidRDefault="009040D2" w:rsidP="009040D2">
      <w:pPr>
        <w:jc w:val="both"/>
        <w:rPr>
          <w:rFonts w:asciiTheme="minorHAnsi" w:hAnsiTheme="minorHAnsi" w:cstheme="minorHAnsi"/>
          <w:noProof/>
          <w:sz w:val="22"/>
          <w:szCs w:val="22"/>
          <w:lang w:val="sr-Cyrl-CS"/>
        </w:rPr>
      </w:pPr>
    </w:p>
    <w:p w14:paraId="1EC73D6F" w14:textId="161FA545"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„Измена понуде за јавну набавку </w:t>
      </w:r>
      <w:r w:rsidRPr="00821D4F">
        <w:rPr>
          <w:rFonts w:asciiTheme="minorHAnsi" w:hAnsiTheme="minorHAnsi" w:cstheme="minorHAnsi"/>
          <w:b/>
          <w:noProof/>
          <w:sz w:val="22"/>
          <w:szCs w:val="22"/>
          <w:lang w:val="sr-Cyrl-CS"/>
        </w:rPr>
        <w:t>добара</w:t>
      </w:r>
      <w:r w:rsidRPr="00821D4F">
        <w:rPr>
          <w:rFonts w:asciiTheme="minorHAnsi" w:hAnsiTheme="minorHAnsi" w:cstheme="minorHAnsi"/>
          <w:noProof/>
          <w:sz w:val="22"/>
          <w:szCs w:val="22"/>
          <w:lang w:val="sr-Cyrl-CS"/>
        </w:rPr>
        <w:t xml:space="preserve"> – </w:t>
      </w:r>
      <w:r w:rsidR="00136F24">
        <w:rPr>
          <w:rFonts w:asciiTheme="minorHAnsi" w:hAnsiTheme="minorHAnsi" w:cstheme="minorHAnsi"/>
          <w:b/>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CS"/>
        </w:rPr>
        <w:t xml:space="preserve">, ЈН </w:t>
      </w:r>
      <w:r w:rsidR="0072286A">
        <w:rPr>
          <w:rFonts w:asciiTheme="minorHAnsi" w:hAnsiTheme="minorHAnsi" w:cstheme="minorHAnsi"/>
          <w:b/>
          <w:noProof/>
          <w:sz w:val="22"/>
          <w:szCs w:val="22"/>
          <w:lang w:val="sr-Cyrl-CS"/>
        </w:rPr>
        <w:t>11</w:t>
      </w:r>
      <w:r w:rsidRPr="00821D4F">
        <w:rPr>
          <w:rFonts w:asciiTheme="minorHAnsi" w:hAnsiTheme="minorHAnsi" w:cstheme="minorHAnsi"/>
          <w:b/>
          <w:noProof/>
          <w:sz w:val="22"/>
          <w:szCs w:val="22"/>
          <w:lang w:val="sr-Cyrl-CS"/>
        </w:rPr>
        <w:t>/20</w:t>
      </w:r>
      <w:r w:rsidR="0072286A">
        <w:rPr>
          <w:rFonts w:asciiTheme="minorHAnsi" w:hAnsiTheme="minorHAnsi" w:cstheme="minorHAnsi"/>
          <w:b/>
          <w:noProof/>
          <w:sz w:val="22"/>
          <w:szCs w:val="22"/>
          <w:lang w:val="sr-Cyrl-CS"/>
        </w:rPr>
        <w:t xml:space="preserve">20 </w:t>
      </w:r>
      <w:r w:rsidRPr="00821D4F">
        <w:rPr>
          <w:rFonts w:asciiTheme="minorHAnsi" w:hAnsiTheme="minorHAnsi" w:cstheme="minorHAnsi"/>
          <w:noProof/>
          <w:sz w:val="22"/>
          <w:szCs w:val="22"/>
          <w:lang w:val="sr-Cyrl-CS"/>
        </w:rPr>
        <w:t>- НЕ ОТВАРАТИ” или</w:t>
      </w:r>
    </w:p>
    <w:p w14:paraId="5C8C93EE" w14:textId="35C05322"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„Допуна понуде за јавну набавку </w:t>
      </w:r>
      <w:r w:rsidRPr="00821D4F">
        <w:rPr>
          <w:rFonts w:asciiTheme="minorHAnsi" w:hAnsiTheme="minorHAnsi" w:cstheme="minorHAnsi"/>
          <w:b/>
          <w:noProof/>
          <w:sz w:val="22"/>
          <w:szCs w:val="22"/>
          <w:lang w:val="sr-Cyrl-CS"/>
        </w:rPr>
        <w:t>добара</w:t>
      </w:r>
      <w:r w:rsidRPr="00821D4F">
        <w:rPr>
          <w:rFonts w:asciiTheme="minorHAnsi" w:hAnsiTheme="minorHAnsi" w:cstheme="minorHAnsi"/>
          <w:noProof/>
          <w:sz w:val="22"/>
          <w:szCs w:val="22"/>
          <w:lang w:val="sr-Cyrl-CS"/>
        </w:rPr>
        <w:t xml:space="preserve"> – </w:t>
      </w:r>
      <w:r w:rsidR="00136F24">
        <w:rPr>
          <w:rFonts w:asciiTheme="minorHAnsi" w:hAnsiTheme="minorHAnsi" w:cstheme="minorHAnsi"/>
          <w:b/>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CS"/>
        </w:rPr>
        <w:t xml:space="preserve">, ЈН </w:t>
      </w:r>
      <w:r w:rsidR="0072286A">
        <w:rPr>
          <w:rFonts w:asciiTheme="minorHAnsi" w:hAnsiTheme="minorHAnsi" w:cstheme="minorHAnsi"/>
          <w:b/>
          <w:noProof/>
          <w:sz w:val="22"/>
          <w:szCs w:val="22"/>
          <w:lang w:val="sr-Cyrl-CS"/>
        </w:rPr>
        <w:t>11</w:t>
      </w:r>
      <w:r w:rsidR="0072286A" w:rsidRPr="00821D4F">
        <w:rPr>
          <w:rFonts w:asciiTheme="minorHAnsi" w:hAnsiTheme="minorHAnsi" w:cstheme="minorHAnsi"/>
          <w:b/>
          <w:noProof/>
          <w:sz w:val="22"/>
          <w:szCs w:val="22"/>
          <w:lang w:val="sr-Cyrl-CS"/>
        </w:rPr>
        <w:t>/20</w:t>
      </w:r>
      <w:r w:rsidR="0072286A">
        <w:rPr>
          <w:rFonts w:asciiTheme="minorHAnsi" w:hAnsiTheme="minorHAnsi" w:cstheme="minorHAnsi"/>
          <w:b/>
          <w:noProof/>
          <w:sz w:val="22"/>
          <w:szCs w:val="22"/>
          <w:lang w:val="sr-Cyrl-CS"/>
        </w:rPr>
        <w:t xml:space="preserve">20 </w:t>
      </w:r>
      <w:r w:rsidRPr="00821D4F">
        <w:rPr>
          <w:rFonts w:asciiTheme="minorHAnsi" w:hAnsiTheme="minorHAnsi" w:cstheme="minorHAnsi"/>
          <w:noProof/>
          <w:sz w:val="22"/>
          <w:szCs w:val="22"/>
          <w:lang w:val="sr-Cyrl-CS"/>
        </w:rPr>
        <w:t>- НЕ ОТВАРАТИ” или</w:t>
      </w:r>
    </w:p>
    <w:p w14:paraId="1813EBAD" w14:textId="1952135A"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„Опозив понуде за јавну набавку </w:t>
      </w:r>
      <w:r w:rsidRPr="00821D4F">
        <w:rPr>
          <w:rFonts w:asciiTheme="minorHAnsi" w:hAnsiTheme="minorHAnsi" w:cstheme="minorHAnsi"/>
          <w:b/>
          <w:noProof/>
          <w:sz w:val="22"/>
          <w:szCs w:val="22"/>
          <w:lang w:val="sr-Cyrl-CS"/>
        </w:rPr>
        <w:t>добара</w:t>
      </w:r>
      <w:r w:rsidRPr="00821D4F">
        <w:rPr>
          <w:rFonts w:asciiTheme="minorHAnsi" w:hAnsiTheme="minorHAnsi" w:cstheme="minorHAnsi"/>
          <w:noProof/>
          <w:sz w:val="22"/>
          <w:szCs w:val="22"/>
          <w:lang w:val="sr-Cyrl-CS"/>
        </w:rPr>
        <w:t xml:space="preserve"> – </w:t>
      </w:r>
      <w:r w:rsidR="00136F24">
        <w:rPr>
          <w:rFonts w:asciiTheme="minorHAnsi" w:hAnsiTheme="minorHAnsi" w:cstheme="minorHAnsi"/>
          <w:b/>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CS"/>
        </w:rPr>
        <w:t xml:space="preserve">, ЈН </w:t>
      </w:r>
      <w:r w:rsidR="0072286A">
        <w:rPr>
          <w:rFonts w:asciiTheme="minorHAnsi" w:hAnsiTheme="minorHAnsi" w:cstheme="minorHAnsi"/>
          <w:b/>
          <w:noProof/>
          <w:sz w:val="22"/>
          <w:szCs w:val="22"/>
          <w:lang w:val="sr-Cyrl-CS"/>
        </w:rPr>
        <w:t>11</w:t>
      </w:r>
      <w:r w:rsidR="0072286A" w:rsidRPr="00821D4F">
        <w:rPr>
          <w:rFonts w:asciiTheme="minorHAnsi" w:hAnsiTheme="minorHAnsi" w:cstheme="minorHAnsi"/>
          <w:b/>
          <w:noProof/>
          <w:sz w:val="22"/>
          <w:szCs w:val="22"/>
          <w:lang w:val="sr-Cyrl-CS"/>
        </w:rPr>
        <w:t>/20</w:t>
      </w:r>
      <w:r w:rsidR="0072286A">
        <w:rPr>
          <w:rFonts w:asciiTheme="minorHAnsi" w:hAnsiTheme="minorHAnsi" w:cstheme="minorHAnsi"/>
          <w:b/>
          <w:noProof/>
          <w:sz w:val="22"/>
          <w:szCs w:val="22"/>
          <w:lang w:val="sr-Cyrl-CS"/>
        </w:rPr>
        <w:t xml:space="preserve">20 - </w:t>
      </w:r>
      <w:r w:rsidRPr="00821D4F">
        <w:rPr>
          <w:rFonts w:asciiTheme="minorHAnsi" w:hAnsiTheme="minorHAnsi" w:cstheme="minorHAnsi"/>
          <w:noProof/>
          <w:sz w:val="22"/>
          <w:szCs w:val="22"/>
          <w:lang w:val="sr-Cyrl-CS"/>
        </w:rPr>
        <w:t>НЕ ОТВАРАТИ”  или</w:t>
      </w:r>
    </w:p>
    <w:p w14:paraId="4F4519FF" w14:textId="2CFFBA5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„Измена и допуна понуде за јавну набавку </w:t>
      </w:r>
      <w:r w:rsidRPr="00821D4F">
        <w:rPr>
          <w:rFonts w:asciiTheme="minorHAnsi" w:hAnsiTheme="minorHAnsi" w:cstheme="minorHAnsi"/>
          <w:b/>
          <w:noProof/>
          <w:sz w:val="22"/>
          <w:szCs w:val="22"/>
          <w:lang w:val="sr-Cyrl-CS"/>
        </w:rPr>
        <w:t>добара</w:t>
      </w:r>
      <w:r w:rsidRPr="00821D4F">
        <w:rPr>
          <w:rFonts w:asciiTheme="minorHAnsi" w:hAnsiTheme="minorHAnsi" w:cstheme="minorHAnsi"/>
          <w:noProof/>
          <w:sz w:val="22"/>
          <w:szCs w:val="22"/>
          <w:lang w:val="sr-Cyrl-CS"/>
        </w:rPr>
        <w:t xml:space="preserve"> – </w:t>
      </w:r>
      <w:r w:rsidR="00136F24">
        <w:rPr>
          <w:rFonts w:asciiTheme="minorHAnsi" w:hAnsiTheme="minorHAnsi" w:cstheme="minorHAnsi"/>
          <w:b/>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CS"/>
        </w:rPr>
        <w:t xml:space="preserve">, ЈН </w:t>
      </w:r>
      <w:r w:rsidR="0072286A">
        <w:rPr>
          <w:rFonts w:asciiTheme="minorHAnsi" w:hAnsiTheme="minorHAnsi" w:cstheme="minorHAnsi"/>
          <w:b/>
          <w:noProof/>
          <w:sz w:val="22"/>
          <w:szCs w:val="22"/>
          <w:lang w:val="sr-Cyrl-CS"/>
        </w:rPr>
        <w:t>11</w:t>
      </w:r>
      <w:r w:rsidR="0072286A" w:rsidRPr="00821D4F">
        <w:rPr>
          <w:rFonts w:asciiTheme="minorHAnsi" w:hAnsiTheme="minorHAnsi" w:cstheme="minorHAnsi"/>
          <w:b/>
          <w:noProof/>
          <w:sz w:val="22"/>
          <w:szCs w:val="22"/>
          <w:lang w:val="sr-Cyrl-CS"/>
        </w:rPr>
        <w:t>/20</w:t>
      </w:r>
      <w:r w:rsidR="0072286A">
        <w:rPr>
          <w:rFonts w:asciiTheme="minorHAnsi" w:hAnsiTheme="minorHAnsi" w:cstheme="minorHAnsi"/>
          <w:b/>
          <w:noProof/>
          <w:sz w:val="22"/>
          <w:szCs w:val="22"/>
          <w:lang w:val="sr-Cyrl-CS"/>
        </w:rPr>
        <w:t xml:space="preserve">20 </w:t>
      </w:r>
      <w:r w:rsidRPr="00821D4F">
        <w:rPr>
          <w:rFonts w:asciiTheme="minorHAnsi" w:hAnsiTheme="minorHAnsi" w:cstheme="minorHAnsi"/>
          <w:noProof/>
          <w:sz w:val="22"/>
          <w:szCs w:val="22"/>
          <w:lang w:val="sr-Cyrl-CS"/>
        </w:rPr>
        <w:t>- НЕ ОТВАРАТИ”.</w:t>
      </w:r>
    </w:p>
    <w:p w14:paraId="290336C9" w14:textId="77777777" w:rsidR="009040D2" w:rsidRPr="00821D4F" w:rsidRDefault="009040D2" w:rsidP="009040D2">
      <w:pPr>
        <w:jc w:val="both"/>
        <w:rPr>
          <w:rFonts w:asciiTheme="minorHAnsi" w:hAnsiTheme="minorHAnsi" w:cstheme="minorHAnsi"/>
          <w:noProof/>
          <w:sz w:val="22"/>
          <w:szCs w:val="22"/>
          <w:lang w:val="sr-Cyrl-CS"/>
        </w:rPr>
      </w:pPr>
    </w:p>
    <w:p w14:paraId="7B598D1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35879868" w14:textId="699C725F" w:rsidR="009040D2"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 истеку рока за подношење понуда понуђач не може да повуче нити да мења своју понуду.</w:t>
      </w:r>
    </w:p>
    <w:p w14:paraId="31DC98E4" w14:textId="77777777" w:rsidR="0072286A" w:rsidRPr="00821D4F" w:rsidRDefault="0072286A" w:rsidP="009040D2">
      <w:pPr>
        <w:jc w:val="both"/>
        <w:rPr>
          <w:rFonts w:asciiTheme="minorHAnsi" w:hAnsiTheme="minorHAnsi" w:cstheme="minorHAnsi"/>
          <w:noProof/>
          <w:sz w:val="22"/>
          <w:szCs w:val="22"/>
          <w:lang w:val="sr-Cyrl-CS"/>
        </w:rPr>
      </w:pPr>
    </w:p>
    <w:p w14:paraId="2DEEA5D3" w14:textId="77777777" w:rsidR="009040D2" w:rsidRPr="00821D4F" w:rsidRDefault="009040D2" w:rsidP="009040D2">
      <w:pPr>
        <w:jc w:val="both"/>
        <w:rPr>
          <w:rFonts w:asciiTheme="minorHAnsi" w:hAnsiTheme="minorHAnsi" w:cstheme="minorHAnsi"/>
          <w:noProof/>
          <w:sz w:val="22"/>
          <w:szCs w:val="22"/>
          <w:lang w:val="sr-Cyrl-CS"/>
        </w:rPr>
      </w:pPr>
    </w:p>
    <w:p w14:paraId="375C538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 xml:space="preserve">6. УЧЕСТВОВАЊЕ У ЗАЈЕДНИЧКОЈ ПОНУДИ ИЛИ КАО ПОДИЗВОЂАЧ </w:t>
      </w:r>
    </w:p>
    <w:p w14:paraId="6BFD9E5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може да поднесе само једну понуду. </w:t>
      </w:r>
    </w:p>
    <w:p w14:paraId="7BB034D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14:paraId="31E7EFA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Обрасцу понуде (поглавље </w:t>
      </w:r>
      <w:r w:rsidRPr="00821D4F">
        <w:rPr>
          <w:rFonts w:asciiTheme="minorHAnsi" w:hAnsiTheme="minorHAnsi" w:cstheme="minorHAnsi"/>
          <w:noProof/>
          <w:sz w:val="22"/>
          <w:szCs w:val="22"/>
        </w:rPr>
        <w:t>VII</w:t>
      </w:r>
      <w:r w:rsidRPr="00821D4F">
        <w:rPr>
          <w:rFonts w:asciiTheme="minorHAnsi" w:hAnsiTheme="minorHAnsi" w:cstheme="minorHAnsi"/>
          <w:noProof/>
          <w:sz w:val="22"/>
          <w:szCs w:val="22"/>
          <w:lang w:val="sr-Cyrl-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14:paraId="29E1A187" w14:textId="77777777" w:rsidR="009040D2" w:rsidRPr="00821D4F" w:rsidRDefault="009040D2" w:rsidP="009040D2">
      <w:pPr>
        <w:jc w:val="both"/>
        <w:rPr>
          <w:rFonts w:asciiTheme="minorHAnsi" w:hAnsiTheme="minorHAnsi" w:cstheme="minorHAnsi"/>
          <w:noProof/>
          <w:sz w:val="22"/>
          <w:szCs w:val="22"/>
          <w:lang w:val="sr-Cyrl-CS"/>
        </w:rPr>
      </w:pPr>
    </w:p>
    <w:p w14:paraId="4FFE72F0"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7. ПОНУДА СА ПОДИЗВОЂАЧЕМ</w:t>
      </w:r>
    </w:p>
    <w:p w14:paraId="6F8C322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понуђач подноси понуду са подизвођачем дужан је да у Обрасцу понуде (поглавље </w:t>
      </w:r>
      <w:r w:rsidRPr="00821D4F">
        <w:rPr>
          <w:rFonts w:asciiTheme="minorHAnsi" w:hAnsiTheme="minorHAnsi" w:cstheme="minorHAnsi"/>
          <w:noProof/>
          <w:sz w:val="22"/>
          <w:szCs w:val="22"/>
        </w:rPr>
        <w:t>VIII</w:t>
      </w:r>
      <w:r w:rsidRPr="00821D4F">
        <w:rPr>
          <w:rFonts w:asciiTheme="minorHAnsi" w:hAnsiTheme="minorHAnsi" w:cstheme="minorHAnsi"/>
          <w:noProof/>
          <w:sz w:val="22"/>
          <w:szCs w:val="22"/>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14:paraId="706E1C79" w14:textId="77777777" w:rsidR="009040D2" w:rsidRPr="00821D4F" w:rsidRDefault="009040D2" w:rsidP="009040D2">
      <w:pPr>
        <w:jc w:val="both"/>
        <w:rPr>
          <w:rFonts w:asciiTheme="minorHAnsi" w:hAnsiTheme="minorHAnsi" w:cstheme="minorHAnsi"/>
          <w:noProof/>
          <w:sz w:val="22"/>
          <w:szCs w:val="22"/>
          <w:lang w:val="sr-Cyrl-CS"/>
        </w:rPr>
      </w:pPr>
    </w:p>
    <w:p w14:paraId="4B47414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 у Обрасцу понуде наводи назив и седиште подизвођача, уколико ће делимично извршење набавке поверити подизвођачу. </w:t>
      </w:r>
    </w:p>
    <w:p w14:paraId="079FE2E4" w14:textId="77777777" w:rsidR="009040D2" w:rsidRPr="00821D4F" w:rsidRDefault="009040D2" w:rsidP="009040D2">
      <w:pPr>
        <w:jc w:val="both"/>
        <w:rPr>
          <w:rFonts w:asciiTheme="minorHAnsi" w:hAnsiTheme="minorHAnsi" w:cstheme="minorHAnsi"/>
          <w:noProof/>
          <w:sz w:val="22"/>
          <w:szCs w:val="22"/>
          <w:lang w:val="sr-Cyrl-CS"/>
        </w:rPr>
      </w:pPr>
    </w:p>
    <w:p w14:paraId="1BCFEAB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14:paraId="126D516B" w14:textId="77777777" w:rsidR="009040D2" w:rsidRPr="00821D4F" w:rsidRDefault="009040D2" w:rsidP="009040D2">
      <w:pPr>
        <w:jc w:val="both"/>
        <w:rPr>
          <w:rFonts w:asciiTheme="minorHAnsi" w:hAnsiTheme="minorHAnsi" w:cstheme="minorHAnsi"/>
          <w:noProof/>
          <w:sz w:val="22"/>
          <w:szCs w:val="22"/>
          <w:lang w:val="sr-Cyrl-CS"/>
        </w:rPr>
      </w:pPr>
    </w:p>
    <w:p w14:paraId="06D939E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sz w:val="22"/>
          <w:szCs w:val="22"/>
          <w:lang w:val="sr-Cyrl-CS"/>
        </w:rPr>
        <w:t xml:space="preserve">Понуђач је дужан да за подизвођаче достави доказе о испуњености услова који су наведени у поглављу V конкурсне документације, у складу са Упутством како се доказује испуњеност услова </w:t>
      </w:r>
      <w:r w:rsidRPr="00821D4F">
        <w:rPr>
          <w:rFonts w:asciiTheme="minorHAnsi" w:hAnsiTheme="minorHAnsi" w:cstheme="minorHAnsi"/>
          <w:noProof/>
          <w:color w:val="000000" w:themeColor="text1"/>
          <w:sz w:val="22"/>
          <w:szCs w:val="22"/>
          <w:lang w:val="sr-Cyrl-CS"/>
        </w:rPr>
        <w:t>(</w:t>
      </w:r>
      <w:r w:rsidRPr="00821D4F">
        <w:rPr>
          <w:rFonts w:asciiTheme="minorHAnsi" w:hAnsiTheme="minorHAnsi" w:cstheme="minorHAnsi"/>
          <w:i/>
          <w:noProof/>
          <w:color w:val="000000" w:themeColor="text1"/>
          <w:sz w:val="22"/>
          <w:szCs w:val="22"/>
          <w:lang w:val="sr-Cyrl-CS"/>
        </w:rPr>
        <w:t>односно Образац изјаве из поглавља V одељак 3. – уколико се испуњеност услова за учешће у поступку доказује изјавом</w:t>
      </w:r>
      <w:r w:rsidRPr="00821D4F">
        <w:rPr>
          <w:rFonts w:asciiTheme="minorHAnsi" w:hAnsiTheme="minorHAnsi" w:cstheme="minorHAnsi"/>
          <w:noProof/>
          <w:color w:val="000000" w:themeColor="text1"/>
          <w:sz w:val="22"/>
          <w:szCs w:val="22"/>
          <w:lang w:val="sr-Cyrl-CS"/>
        </w:rPr>
        <w:t>).</w:t>
      </w:r>
    </w:p>
    <w:p w14:paraId="568F506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30D229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14:paraId="39F4CF27" w14:textId="77777777" w:rsidR="009040D2" w:rsidRPr="00821D4F" w:rsidRDefault="009040D2" w:rsidP="009040D2">
      <w:pPr>
        <w:jc w:val="both"/>
        <w:rPr>
          <w:rFonts w:asciiTheme="minorHAnsi" w:hAnsiTheme="minorHAnsi" w:cstheme="minorHAnsi"/>
          <w:noProof/>
          <w:sz w:val="22"/>
          <w:szCs w:val="22"/>
          <w:lang w:val="sr-Cyrl-CS"/>
        </w:rPr>
      </w:pPr>
    </w:p>
    <w:p w14:paraId="7FBBCBE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дужан да наручиоцу, на његов захтев, омогући приступ код подизвођача, ради утврђивања испуњености тражених услова.</w:t>
      </w:r>
    </w:p>
    <w:p w14:paraId="628A5AB9" w14:textId="77777777" w:rsidR="009040D2" w:rsidRPr="00821D4F" w:rsidRDefault="009040D2" w:rsidP="009040D2">
      <w:pPr>
        <w:jc w:val="both"/>
        <w:rPr>
          <w:rFonts w:asciiTheme="minorHAnsi" w:hAnsiTheme="minorHAnsi" w:cstheme="minorHAnsi"/>
          <w:noProof/>
          <w:sz w:val="22"/>
          <w:szCs w:val="22"/>
          <w:lang w:val="sr-Cyrl-CS"/>
        </w:rPr>
      </w:pPr>
    </w:p>
    <w:p w14:paraId="70C74425"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8. ЗАЈЕДНИЧКА ПОНУДА</w:t>
      </w:r>
    </w:p>
    <w:p w14:paraId="278E309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Понуду може поднети група понуђача.</w:t>
      </w:r>
    </w:p>
    <w:p w14:paraId="14EAA8C3" w14:textId="77777777" w:rsidR="009040D2" w:rsidRPr="00821D4F" w:rsidRDefault="009040D2" w:rsidP="009040D2">
      <w:pPr>
        <w:jc w:val="both"/>
        <w:rPr>
          <w:rFonts w:asciiTheme="minorHAnsi" w:hAnsiTheme="minorHAnsi" w:cstheme="minorHAnsi"/>
          <w:noProof/>
          <w:sz w:val="22"/>
          <w:szCs w:val="22"/>
          <w:lang w:val="sr-Cyrl-CS"/>
        </w:rPr>
      </w:pPr>
    </w:p>
    <w:p w14:paraId="0958F22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извршење јавне набавке, а који садржи:</w:t>
      </w:r>
    </w:p>
    <w:p w14:paraId="344E3CD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38812EA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14:paraId="4EE7334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2) опис послова сваког од понуђача из групе понуђача у извршењу уговора.</w:t>
      </w:r>
    </w:p>
    <w:p w14:paraId="16A7F621" w14:textId="77777777" w:rsidR="009040D2" w:rsidRPr="00821D4F" w:rsidRDefault="009040D2" w:rsidP="009040D2">
      <w:pPr>
        <w:jc w:val="both"/>
        <w:rPr>
          <w:rFonts w:asciiTheme="minorHAnsi" w:hAnsiTheme="minorHAnsi" w:cstheme="minorHAnsi"/>
          <w:noProof/>
          <w:sz w:val="22"/>
          <w:szCs w:val="22"/>
          <w:lang w:val="sr-Cyrl-CS"/>
        </w:rPr>
      </w:pPr>
    </w:p>
    <w:p w14:paraId="449A0BB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sz w:val="22"/>
          <w:szCs w:val="22"/>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821D4F">
        <w:rPr>
          <w:rFonts w:asciiTheme="minorHAnsi" w:hAnsiTheme="minorHAnsi" w:cstheme="minorHAnsi"/>
          <w:noProof/>
          <w:color w:val="000000" w:themeColor="text1"/>
          <w:sz w:val="22"/>
          <w:szCs w:val="22"/>
          <w:lang w:val="sr-Cyrl-CS"/>
        </w:rPr>
        <w:t>услова (</w:t>
      </w:r>
      <w:r w:rsidRPr="00821D4F">
        <w:rPr>
          <w:rFonts w:asciiTheme="minorHAnsi" w:hAnsiTheme="minorHAnsi" w:cstheme="minorHAnsi"/>
          <w:i/>
          <w:noProof/>
          <w:color w:val="000000" w:themeColor="text1"/>
          <w:sz w:val="22"/>
          <w:szCs w:val="22"/>
          <w:lang w:val="sr-Cyrl-CS"/>
        </w:rPr>
        <w:t>односно Образац изјаве из поглавља V одељак 3. – уколико се испуњеност услова за учешће у поступку доказује изјавом</w:t>
      </w:r>
      <w:r w:rsidRPr="00821D4F">
        <w:rPr>
          <w:rFonts w:asciiTheme="minorHAnsi" w:hAnsiTheme="minorHAnsi" w:cstheme="minorHAnsi"/>
          <w:noProof/>
          <w:color w:val="000000" w:themeColor="text1"/>
          <w:sz w:val="22"/>
          <w:szCs w:val="22"/>
          <w:lang w:val="sr-Cyrl-CS"/>
        </w:rPr>
        <w:t>).</w:t>
      </w:r>
    </w:p>
    <w:p w14:paraId="64BFEFAD" w14:textId="77777777" w:rsidR="009040D2" w:rsidRPr="00821D4F" w:rsidRDefault="009040D2" w:rsidP="009040D2">
      <w:pPr>
        <w:jc w:val="both"/>
        <w:rPr>
          <w:rFonts w:asciiTheme="minorHAnsi" w:hAnsiTheme="minorHAnsi" w:cstheme="minorHAnsi"/>
          <w:noProof/>
          <w:sz w:val="22"/>
          <w:szCs w:val="22"/>
          <w:lang w:val="sr-Cyrl-CS"/>
        </w:rPr>
      </w:pPr>
    </w:p>
    <w:p w14:paraId="325AA04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Понуђачи из групе понуђача одговарају неограничено солидарно према наручиоцу. </w:t>
      </w:r>
    </w:p>
    <w:p w14:paraId="59C3BB3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Задруга може поднети понуду самостално, у своје име, а за рачун задругара или заједничку понуду у име задругара.</w:t>
      </w:r>
    </w:p>
    <w:p w14:paraId="44F28E71"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14:paraId="284F4DE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14:paraId="056B9FDC" w14:textId="77777777" w:rsidR="009040D2" w:rsidRPr="00821D4F" w:rsidRDefault="009040D2" w:rsidP="009040D2">
      <w:pPr>
        <w:jc w:val="both"/>
        <w:rPr>
          <w:rFonts w:asciiTheme="minorHAnsi" w:hAnsiTheme="minorHAnsi" w:cstheme="minorHAnsi"/>
          <w:noProof/>
          <w:sz w:val="22"/>
          <w:szCs w:val="22"/>
          <w:lang w:val="sr-Cyrl-CS"/>
        </w:rPr>
      </w:pPr>
    </w:p>
    <w:p w14:paraId="0CE07CB6"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9. НАЧИН И УСЛОВИ ПЛАЋАЊА, ГАРАНТНИ РОК, КАО И ДРУГЕ ОКОЛНОСТИ ОД КОЈИХ ЗАВИСИ ПРИХВАТЉИВОСТ  ПОНУДЕ</w:t>
      </w:r>
    </w:p>
    <w:p w14:paraId="1B1D1807"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9.1.Захтеви у погледу начина, рока и услова плаћања.</w:t>
      </w:r>
    </w:p>
    <w:p w14:paraId="462F8A14" w14:textId="663EAB0B"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bCs/>
          <w:noProof/>
          <w:sz w:val="22"/>
          <w:szCs w:val="22"/>
          <w:lang w:val="sr-Cyrl-CS"/>
        </w:rPr>
        <w:t xml:space="preserve">Рок плаћања је најмање </w:t>
      </w:r>
      <w:r w:rsidR="005E2259">
        <w:rPr>
          <w:rFonts w:asciiTheme="minorHAnsi" w:hAnsiTheme="minorHAnsi" w:cstheme="minorHAnsi"/>
          <w:b/>
          <w:bCs/>
          <w:noProof/>
          <w:sz w:val="22"/>
          <w:szCs w:val="22"/>
          <w:lang w:val="sr-Cyrl-CS"/>
        </w:rPr>
        <w:t>90</w:t>
      </w:r>
      <w:r w:rsidRPr="00821D4F">
        <w:rPr>
          <w:rFonts w:asciiTheme="minorHAnsi" w:hAnsiTheme="minorHAnsi" w:cstheme="minorHAnsi"/>
          <w:b/>
          <w:bCs/>
          <w:noProof/>
          <w:sz w:val="22"/>
          <w:szCs w:val="22"/>
          <w:lang w:val="sr-Cyrl-CS"/>
        </w:rPr>
        <w:t xml:space="preserve"> дана од дана пријема фактуре</w:t>
      </w:r>
      <w:r w:rsidRPr="00821D4F">
        <w:rPr>
          <w:rFonts w:asciiTheme="minorHAnsi" w:hAnsiTheme="minorHAnsi" w:cstheme="minorHAnsi"/>
          <w:noProof/>
          <w:sz w:val="22"/>
          <w:szCs w:val="22"/>
          <w:lang w:val="sr-Cyrl-CS"/>
        </w:rPr>
        <w:t>, на основу документа који испоставља понуђач, а којим је потврђена (испорука добара, извршење услуга, извођење радова).</w:t>
      </w:r>
    </w:p>
    <w:p w14:paraId="28D0EA5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Плаћање се врши уплатом на рачун понуђача.</w:t>
      </w:r>
    </w:p>
    <w:p w14:paraId="71BA297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Понуђачу није дозвољено да захтева аванс</w:t>
      </w:r>
    </w:p>
    <w:p w14:paraId="0DD4FC91" w14:textId="77777777" w:rsidR="009040D2" w:rsidRPr="00821D4F" w:rsidRDefault="009040D2" w:rsidP="009040D2">
      <w:pPr>
        <w:jc w:val="both"/>
        <w:rPr>
          <w:rFonts w:asciiTheme="minorHAnsi" w:hAnsiTheme="minorHAnsi" w:cstheme="minorHAnsi"/>
          <w:noProof/>
          <w:sz w:val="22"/>
          <w:szCs w:val="22"/>
          <w:lang w:val="sr-Cyrl-CS"/>
        </w:rPr>
      </w:pPr>
    </w:p>
    <w:p w14:paraId="3EEA0DC8"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9.2.Захтеви у погледу гарантног рока</w:t>
      </w:r>
    </w:p>
    <w:p w14:paraId="341F99F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Гаранција на предметна добра је у складу с декларацијом произвођача.</w:t>
      </w:r>
    </w:p>
    <w:p w14:paraId="3B621FD9" w14:textId="77777777" w:rsidR="009040D2" w:rsidRPr="00821D4F" w:rsidRDefault="009040D2" w:rsidP="009040D2">
      <w:pPr>
        <w:jc w:val="both"/>
        <w:rPr>
          <w:rFonts w:asciiTheme="minorHAnsi" w:hAnsiTheme="minorHAnsi" w:cstheme="minorHAnsi"/>
          <w:noProof/>
          <w:sz w:val="22"/>
          <w:szCs w:val="22"/>
          <w:lang w:val="sr-Cyrl-CS"/>
        </w:rPr>
      </w:pPr>
    </w:p>
    <w:p w14:paraId="3E6CAB7D"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9.3.Захтев у погледу рока испоруке </w:t>
      </w:r>
    </w:p>
    <w:p w14:paraId="69FBA436" w14:textId="77777777" w:rsidR="009040D2" w:rsidRPr="00821D4F" w:rsidRDefault="009040D2" w:rsidP="009040D2">
      <w:pP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Рок испоруке предметних добара </w:t>
      </w:r>
      <w:r w:rsidRPr="00821D4F">
        <w:rPr>
          <w:rFonts w:asciiTheme="minorHAnsi" w:hAnsiTheme="minorHAnsi" w:cstheme="minorHAnsi"/>
          <w:b/>
          <w:noProof/>
          <w:sz w:val="22"/>
          <w:szCs w:val="22"/>
          <w:lang w:val="sr-Cyrl-CS"/>
        </w:rPr>
        <w:t>не може бити дужи од 48 сати</w:t>
      </w:r>
      <w:r w:rsidRPr="00821D4F">
        <w:rPr>
          <w:rFonts w:asciiTheme="minorHAnsi" w:hAnsiTheme="minorHAnsi" w:cstheme="minorHAnsi"/>
          <w:noProof/>
          <w:sz w:val="22"/>
          <w:szCs w:val="22"/>
          <w:lang w:val="sr-Cyrl-CS"/>
        </w:rPr>
        <w:t xml:space="preserve"> од момента потврде пријема требовања.</w:t>
      </w:r>
    </w:p>
    <w:p w14:paraId="75D7A898" w14:textId="77777777" w:rsidR="009040D2" w:rsidRPr="00821D4F" w:rsidRDefault="009040D2" w:rsidP="009040D2">
      <w:pP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нерегистроване лекове рок не сме бити дужи од  48 сати након завршене законом прописане процедуре за увоз нерегистрованог лека.</w:t>
      </w:r>
    </w:p>
    <w:p w14:paraId="6D6BCE85" w14:textId="77777777" w:rsidR="009040D2" w:rsidRPr="00821D4F" w:rsidRDefault="009040D2" w:rsidP="009040D2">
      <w:pPr>
        <w:jc w:val="both"/>
        <w:rPr>
          <w:rFonts w:asciiTheme="minorHAnsi" w:hAnsiTheme="minorHAnsi" w:cstheme="minorHAnsi"/>
          <w:noProof/>
          <w:sz w:val="22"/>
          <w:szCs w:val="22"/>
          <w:lang w:val="sr-Cyrl-CS"/>
        </w:rPr>
      </w:pPr>
    </w:p>
    <w:p w14:paraId="5BDEB58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Место испоруке добара је</w:t>
      </w:r>
      <w:r w:rsidRPr="00821D4F">
        <w:rPr>
          <w:rFonts w:asciiTheme="minorHAnsi" w:hAnsiTheme="minorHAnsi" w:cstheme="minorHAnsi"/>
          <w:sz w:val="22"/>
          <w:szCs w:val="22"/>
        </w:rPr>
        <w:t xml:space="preserve"> </w:t>
      </w:r>
      <w:r w:rsidRPr="00821D4F">
        <w:rPr>
          <w:rFonts w:asciiTheme="minorHAnsi" w:hAnsiTheme="minorHAnsi" w:cstheme="minorHAnsi"/>
          <w:noProof/>
          <w:sz w:val="22"/>
          <w:szCs w:val="22"/>
          <w:lang w:val="sr-Cyrl-CS"/>
        </w:rPr>
        <w:t xml:space="preserve">болничка апотека Специјалне болнице за психијатријске болести „др Славољуб Бакаловић“ Вршац, ул. Подвршанска бр. 13, 26300 Вршац. </w:t>
      </w:r>
    </w:p>
    <w:p w14:paraId="09E70DE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Радно време апотеке Болнице је од 8.00 до 13.00 сати радним данима. Трошкови испоруке падају на терет понуђача.</w:t>
      </w:r>
    </w:p>
    <w:p w14:paraId="000E300B" w14:textId="77777777" w:rsidR="009040D2" w:rsidRPr="00821D4F" w:rsidRDefault="009040D2" w:rsidP="009040D2">
      <w:pPr>
        <w:jc w:val="both"/>
        <w:rPr>
          <w:rFonts w:asciiTheme="minorHAnsi" w:hAnsiTheme="minorHAnsi" w:cstheme="minorHAnsi"/>
          <w:noProof/>
          <w:sz w:val="22"/>
          <w:szCs w:val="22"/>
          <w:lang w:val="sr-Cyrl-CS"/>
        </w:rPr>
      </w:pPr>
    </w:p>
    <w:p w14:paraId="3B55BB8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9.4.Захтев у погледу рока важења понуде</w:t>
      </w:r>
    </w:p>
    <w:p w14:paraId="630850A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Рок важења понуде </w:t>
      </w:r>
      <w:r w:rsidRPr="00821D4F">
        <w:rPr>
          <w:rFonts w:asciiTheme="minorHAnsi" w:hAnsiTheme="minorHAnsi" w:cstheme="minorHAnsi"/>
          <w:b/>
          <w:noProof/>
          <w:sz w:val="22"/>
          <w:szCs w:val="22"/>
          <w:lang w:val="sr-Cyrl-CS"/>
        </w:rPr>
        <w:t>не може бити краћи од 60 дана</w:t>
      </w:r>
      <w:r w:rsidRPr="00821D4F">
        <w:rPr>
          <w:rFonts w:asciiTheme="minorHAnsi" w:hAnsiTheme="minorHAnsi" w:cstheme="minorHAnsi"/>
          <w:noProof/>
          <w:sz w:val="22"/>
          <w:szCs w:val="22"/>
          <w:lang w:val="sr-Cyrl-CS"/>
        </w:rPr>
        <w:t xml:space="preserve"> од дана отварања понуда.</w:t>
      </w:r>
    </w:p>
    <w:p w14:paraId="510C2FD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истека рока важења понуде, наручилац је дужан да у писаном облику затражи од понуђача продужење рока важења понуде.</w:t>
      </w:r>
    </w:p>
    <w:p w14:paraId="5B9495B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који прихвати захтев за продужење рока важења понуде на може мењати понуду.</w:t>
      </w:r>
    </w:p>
    <w:p w14:paraId="6E4046F3" w14:textId="77777777" w:rsidR="009040D2" w:rsidRPr="00821D4F" w:rsidRDefault="009040D2" w:rsidP="009040D2">
      <w:pPr>
        <w:jc w:val="both"/>
        <w:rPr>
          <w:rFonts w:asciiTheme="minorHAnsi" w:hAnsiTheme="minorHAnsi" w:cstheme="minorHAnsi"/>
          <w:noProof/>
          <w:sz w:val="22"/>
          <w:szCs w:val="22"/>
          <w:lang w:val="sr-Cyrl-CS"/>
        </w:rPr>
      </w:pPr>
    </w:p>
    <w:p w14:paraId="32EEBE55"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10. ВАЛУТА И НАЧИН НА КОЈИ МОРА ДА БУДЕ НАВЕДЕНА И ИЗРАЖЕНА ЦЕНА У ПОНУДИ</w:t>
      </w:r>
    </w:p>
    <w:p w14:paraId="0C0885A5"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14:paraId="3DFBB85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цену је урачунат: транспорт, трошкови царине уколико је увозни препарат, осигурање и др, пратећи трошкови и даџбине, које понуђач има за испоруку наведеног добра.</w:t>
      </w:r>
    </w:p>
    <w:p w14:paraId="7CDC0B0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Цена је фиксна и не може се мењати. </w:t>
      </w:r>
    </w:p>
    <w:p w14:paraId="209F8CB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је у понуди исказана неуобичајено ниска цена, наручилац ће поступити у складу са чланом 92. Закона.</w:t>
      </w:r>
    </w:p>
    <w:p w14:paraId="23E72B45" w14:textId="77777777" w:rsidR="009040D2" w:rsidRPr="00821D4F" w:rsidRDefault="009040D2" w:rsidP="009040D2">
      <w:pPr>
        <w:jc w:val="both"/>
        <w:rPr>
          <w:rFonts w:asciiTheme="minorHAnsi" w:hAnsiTheme="minorHAnsi" w:cstheme="minorHAnsi"/>
          <w:noProof/>
          <w:sz w:val="22"/>
          <w:szCs w:val="22"/>
          <w:lang w:val="sr-Cyrl-CS"/>
        </w:rPr>
      </w:pPr>
    </w:p>
    <w:p w14:paraId="7673AC29"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14:paraId="4EA0A6A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Подаци о пореским обавезама се могу добити у Пореској управи, Министарства финансија и привреде.</w:t>
      </w:r>
    </w:p>
    <w:p w14:paraId="0425C44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14:paraId="37E6FA4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Подаци о заштити при запошљавању и условима рада се могу добити у Министарству рада, запошљавања и социјалне политике.</w:t>
      </w:r>
    </w:p>
    <w:p w14:paraId="331C81FC" w14:textId="77777777" w:rsidR="009040D2" w:rsidRPr="00821D4F" w:rsidRDefault="009040D2" w:rsidP="009040D2">
      <w:pPr>
        <w:jc w:val="both"/>
        <w:rPr>
          <w:rFonts w:asciiTheme="minorHAnsi" w:hAnsiTheme="minorHAnsi" w:cstheme="minorHAnsi"/>
          <w:noProof/>
          <w:sz w:val="22"/>
          <w:szCs w:val="22"/>
          <w:lang w:val="sr-Cyrl-CS"/>
        </w:rPr>
      </w:pPr>
    </w:p>
    <w:p w14:paraId="4ACBFACA" w14:textId="77777777" w:rsidR="003C05B4" w:rsidRDefault="003C05B4" w:rsidP="009040D2">
      <w:pPr>
        <w:jc w:val="both"/>
        <w:rPr>
          <w:rFonts w:asciiTheme="minorHAnsi" w:hAnsiTheme="minorHAnsi" w:cstheme="minorHAnsi"/>
          <w:b/>
          <w:noProof/>
          <w:sz w:val="22"/>
          <w:szCs w:val="22"/>
          <w:lang w:val="sr-Cyrl-CS"/>
        </w:rPr>
      </w:pPr>
    </w:p>
    <w:p w14:paraId="384986EC" w14:textId="77777777" w:rsidR="003C05B4" w:rsidRDefault="003C05B4" w:rsidP="009040D2">
      <w:pPr>
        <w:jc w:val="both"/>
        <w:rPr>
          <w:rFonts w:asciiTheme="minorHAnsi" w:hAnsiTheme="minorHAnsi" w:cstheme="minorHAnsi"/>
          <w:b/>
          <w:noProof/>
          <w:sz w:val="22"/>
          <w:szCs w:val="22"/>
          <w:lang w:val="sr-Cyrl-CS"/>
        </w:rPr>
      </w:pPr>
    </w:p>
    <w:p w14:paraId="67B3749D" w14:textId="0E60F2A6"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lastRenderedPageBreak/>
        <w:t>12. ПОДАЦИ О ВРСТИ, САДРЖИНИ, НАЧИНУ ПОДНОШЕЊА, ВИСИНИ И РОКОВИМА ОБЕЗБЕЂЕЊА ИСПУЊЕЊА ОБАВЕЗА ПОНУЂАЧА</w:t>
      </w:r>
    </w:p>
    <w:p w14:paraId="6A8DA398" w14:textId="77777777" w:rsidR="009040D2" w:rsidRPr="00821D4F" w:rsidRDefault="009040D2" w:rsidP="009040D2">
      <w:pP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Изабрани понуђач је дужан да, приликом потписивања Уговора, достави:</w:t>
      </w:r>
    </w:p>
    <w:p w14:paraId="56C9E20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 xml:space="preserve"> - Регистровану бланко соло меницу</w:t>
      </w:r>
      <w:r w:rsidRPr="00821D4F">
        <w:rPr>
          <w:rFonts w:asciiTheme="minorHAnsi" w:hAnsiTheme="minorHAnsi" w:cstheme="minorHAnsi"/>
          <w:noProof/>
          <w:sz w:val="22"/>
          <w:szCs w:val="22"/>
          <w:lang w:val="sr-Cyrl-CS"/>
        </w:rPr>
        <w:t xml:space="preserve">, наплативу на први позив, као средство финансијског обезбеђења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Уз меницу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p>
    <w:p w14:paraId="19F0D7E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 xml:space="preserve">Уколико понуђач одбије да изда поменуто средство финансијског обезбеђења или на било који начин обструира потписивање Уговора о јавној набавци, наручилац није у обавези да </w:t>
      </w:r>
      <w:r w:rsidRPr="00821D4F">
        <w:rPr>
          <w:rFonts w:asciiTheme="minorHAnsi" w:hAnsiTheme="minorHAnsi" w:cstheme="minorHAnsi"/>
          <w:b/>
          <w:noProof/>
          <w:sz w:val="22"/>
          <w:szCs w:val="22"/>
          <w:lang w:val="sr-Cyrl-CS"/>
        </w:rPr>
        <w:t>извршава</w:t>
      </w:r>
      <w:r w:rsidRPr="00821D4F">
        <w:rPr>
          <w:rFonts w:asciiTheme="minorHAnsi" w:hAnsiTheme="minorHAnsi" w:cstheme="minorHAnsi"/>
          <w:noProof/>
          <w:sz w:val="22"/>
          <w:szCs w:val="22"/>
          <w:lang w:val="sr-Cyrl-CS"/>
        </w:rPr>
        <w:t xml:space="preserve"> уговор. </w:t>
      </w:r>
    </w:p>
    <w:p w14:paraId="4798471C" w14:textId="77777777" w:rsidR="009040D2" w:rsidRPr="00821D4F" w:rsidRDefault="009040D2" w:rsidP="009040D2">
      <w:pPr>
        <w:jc w:val="both"/>
        <w:rPr>
          <w:rFonts w:asciiTheme="minorHAnsi" w:hAnsiTheme="minorHAnsi" w:cstheme="minorHAnsi"/>
          <w:noProof/>
          <w:sz w:val="22"/>
          <w:szCs w:val="22"/>
          <w:lang w:val="sr-Cyrl-CS"/>
        </w:rPr>
      </w:pPr>
    </w:p>
    <w:p w14:paraId="37ECD6DD"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13. ЗАШТИТА ПОВЕРЉИВОСТИ ПОДАТАКА КОЈЕ НАРУЧИЛАЦ СТАВЉА ПОНУЂАЧИМА НА РАСПОЛАГАЊЕ, УКЉУЧУЈУЋИ И ЊИХОВЕ ПОДИЗВОЂАЧЕ</w:t>
      </w:r>
    </w:p>
    <w:p w14:paraId="13FBA006"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Предметна набавка не садржи поверљиве информације које наручилац ставља на располагање.</w:t>
      </w:r>
    </w:p>
    <w:p w14:paraId="3736C173" w14:textId="77777777" w:rsidR="009040D2" w:rsidRPr="00821D4F" w:rsidRDefault="009040D2" w:rsidP="009040D2">
      <w:pPr>
        <w:jc w:val="both"/>
        <w:rPr>
          <w:rFonts w:asciiTheme="minorHAnsi" w:hAnsiTheme="minorHAnsi" w:cstheme="minorHAnsi"/>
          <w:b/>
          <w:noProof/>
          <w:sz w:val="22"/>
          <w:szCs w:val="22"/>
          <w:lang w:val="sr-Cyrl-CS"/>
        </w:rPr>
      </w:pPr>
    </w:p>
    <w:p w14:paraId="4AA8264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14. ДОДАТНЕ ИНФОРМАЦИЈЕ ИЛИ ПОЈАШЊЕЊА У ВЕЗИ СА ПРИПРЕМАЊЕМ ПОНУДЕ</w:t>
      </w:r>
    </w:p>
    <w:p w14:paraId="2FD05E6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Заинтересовано лице може, у писаном облику (путем поште на адресу наручиоца, електронске поште на е-маил </w:t>
      </w:r>
      <w:hyperlink r:id="rId12" w:history="1">
        <w:r w:rsidRPr="00821D4F">
          <w:rPr>
            <w:rStyle w:val="Hyperlink"/>
            <w:rFonts w:asciiTheme="minorHAnsi" w:hAnsiTheme="minorHAnsi" w:cstheme="minorHAnsi"/>
            <w:sz w:val="22"/>
            <w:szCs w:val="22"/>
          </w:rPr>
          <w:t>javne.nabavke@spbvrsac.org.rs</w:t>
        </w:r>
      </w:hyperlink>
      <w:r w:rsidRPr="00821D4F">
        <w:rPr>
          <w:rFonts w:asciiTheme="minorHAnsi" w:hAnsiTheme="minorHAnsi" w:cstheme="minorHAnsi"/>
          <w:sz w:val="22"/>
          <w:szCs w:val="22"/>
        </w:rPr>
        <w:t xml:space="preserve"> </w:t>
      </w:r>
      <w:r w:rsidRPr="00821D4F">
        <w:rPr>
          <w:rFonts w:asciiTheme="minorHAnsi" w:hAnsiTheme="minorHAnsi" w:cstheme="minorHAnsi"/>
          <w:noProof/>
          <w:color w:val="000000" w:themeColor="text1"/>
          <w:sz w:val="22"/>
          <w:szCs w:val="22"/>
          <w:lang w:val="sr-Cyrl-CS"/>
        </w:rPr>
        <w:t>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14:paraId="67C2B0F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14:paraId="330BF73B" w14:textId="09F8E0B1"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w:t>
      </w:r>
      <w:r w:rsidRPr="00821D4F">
        <w:rPr>
          <w:rFonts w:asciiTheme="minorHAnsi" w:hAnsiTheme="minorHAnsi" w:cstheme="minorHAnsi"/>
          <w:b/>
          <w:noProof/>
          <w:color w:val="000000" w:themeColor="text1"/>
          <w:sz w:val="22"/>
          <w:szCs w:val="22"/>
          <w:lang w:val="sr-Cyrl-CS"/>
        </w:rPr>
        <w:t xml:space="preserve">ЈН </w:t>
      </w:r>
      <w:r w:rsidR="005C6640">
        <w:rPr>
          <w:rFonts w:asciiTheme="minorHAnsi" w:hAnsiTheme="minorHAnsi" w:cstheme="minorHAnsi"/>
          <w:b/>
          <w:noProof/>
          <w:color w:val="000000" w:themeColor="text1"/>
          <w:sz w:val="22"/>
          <w:szCs w:val="22"/>
          <w:lang w:val="sr-Cyrl-CS"/>
        </w:rPr>
        <w:t>11</w:t>
      </w:r>
      <w:r w:rsidRPr="00821D4F">
        <w:rPr>
          <w:rFonts w:asciiTheme="minorHAnsi" w:hAnsiTheme="minorHAnsi" w:cstheme="minorHAnsi"/>
          <w:b/>
          <w:noProof/>
          <w:color w:val="000000" w:themeColor="text1"/>
          <w:sz w:val="22"/>
          <w:szCs w:val="22"/>
          <w:lang w:val="sr-Cyrl-CS"/>
        </w:rPr>
        <w:t>/20</w:t>
      </w:r>
      <w:r w:rsidR="005C6640">
        <w:rPr>
          <w:rFonts w:asciiTheme="minorHAnsi" w:hAnsiTheme="minorHAnsi" w:cstheme="minorHAnsi"/>
          <w:b/>
          <w:noProof/>
          <w:color w:val="000000" w:themeColor="text1"/>
          <w:sz w:val="22"/>
          <w:szCs w:val="22"/>
          <w:lang w:val="sr-Cyrl-CS"/>
        </w:rPr>
        <w:t>20</w:t>
      </w:r>
      <w:r w:rsidRPr="00821D4F">
        <w:rPr>
          <w:rFonts w:asciiTheme="minorHAnsi" w:hAnsiTheme="minorHAnsi" w:cstheme="minorHAnsi"/>
          <w:noProof/>
          <w:color w:val="000000" w:themeColor="text1"/>
          <w:sz w:val="22"/>
          <w:szCs w:val="22"/>
          <w:lang w:val="sr-Cyrl-CS"/>
        </w:rPr>
        <w:t>”. Није дозвољено захтевати додатне информације или појашњења пет дана пред истек рока за предају понуда.</w:t>
      </w:r>
    </w:p>
    <w:p w14:paraId="6D1863C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14:paraId="5BB9B9B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По истеку рока предвиђеног за подношење понуда наручилац не може да мења нити да допуњује конкурсну документацију. </w:t>
      </w:r>
    </w:p>
    <w:p w14:paraId="7F16804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Тражење додатних информација или појашњења у вези са припремањем понуде телефоном није дозвољено. </w:t>
      </w:r>
    </w:p>
    <w:p w14:paraId="1D4381E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Комуникација у поступку јавне набавке врши се искључиво на начин одређен чланом 20. Закона.</w:t>
      </w:r>
    </w:p>
    <w:p w14:paraId="41DC370A" w14:textId="77777777" w:rsidR="009040D2" w:rsidRPr="00821D4F" w:rsidRDefault="009040D2" w:rsidP="009040D2">
      <w:pPr>
        <w:jc w:val="both"/>
        <w:rPr>
          <w:rFonts w:asciiTheme="minorHAnsi" w:hAnsiTheme="minorHAnsi" w:cstheme="minorHAnsi"/>
          <w:b/>
          <w:noProof/>
          <w:sz w:val="22"/>
          <w:szCs w:val="22"/>
          <w:lang w:val="sr-Cyrl-CS"/>
        </w:rPr>
      </w:pPr>
    </w:p>
    <w:p w14:paraId="38386196"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15. ДОДАТНА ОБЈАШЊЕЊА ОД ПОНУЂАЧА ПОСЛЕ ОТВАРАЊА ПОНУДА И КОНТРОЛА КОД ПОНУЂАЧА ОДНОСНО ЊЕГОВОГ ПОДИЗВОЂАЧА </w:t>
      </w:r>
    </w:p>
    <w:p w14:paraId="660480F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14:paraId="55D597B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14:paraId="7E2B3D7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14:paraId="5BE12E0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разлике између јединичне и укупне цене, меродавна је јединична цена.</w:t>
      </w:r>
    </w:p>
    <w:p w14:paraId="68B0C1C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lastRenderedPageBreak/>
        <w:t xml:space="preserve">Ако се понуђач не сагласи са исправком рачунских грешака, наручилац ће његову понуду одбити као неприхватљиву. </w:t>
      </w:r>
    </w:p>
    <w:p w14:paraId="6007B2D5" w14:textId="77777777" w:rsidR="009040D2" w:rsidRPr="00821D4F" w:rsidRDefault="009040D2" w:rsidP="009040D2">
      <w:pPr>
        <w:jc w:val="both"/>
        <w:rPr>
          <w:rFonts w:asciiTheme="minorHAnsi" w:hAnsiTheme="minorHAnsi" w:cstheme="minorHAnsi"/>
          <w:noProof/>
          <w:sz w:val="22"/>
          <w:szCs w:val="22"/>
          <w:lang w:val="sr-Cyrl-CS"/>
        </w:rPr>
      </w:pPr>
    </w:p>
    <w:p w14:paraId="22647BA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14:paraId="03E8B38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Избор најповољније понуде ће се извршити применом критеријума </w:t>
      </w:r>
      <w:r w:rsidRPr="00821D4F">
        <w:rPr>
          <w:rFonts w:asciiTheme="minorHAnsi" w:hAnsiTheme="minorHAnsi" w:cstheme="minorHAnsi"/>
          <w:b/>
          <w:noProof/>
          <w:sz w:val="22"/>
          <w:szCs w:val="22"/>
          <w:lang w:val="sr-Cyrl-CS"/>
        </w:rPr>
        <w:t>„Најнижа понуђена цена“.</w:t>
      </w:r>
    </w:p>
    <w:p w14:paraId="113CE1B2" w14:textId="77777777" w:rsidR="009040D2" w:rsidRPr="00821D4F" w:rsidRDefault="009040D2" w:rsidP="009040D2">
      <w:pPr>
        <w:jc w:val="both"/>
        <w:rPr>
          <w:rFonts w:asciiTheme="minorHAnsi" w:hAnsiTheme="minorHAnsi" w:cstheme="minorHAnsi"/>
          <w:noProof/>
          <w:sz w:val="22"/>
          <w:szCs w:val="22"/>
          <w:lang w:val="sr-Cyrl-CS"/>
        </w:rPr>
      </w:pPr>
    </w:p>
    <w:p w14:paraId="67AB295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17. ЕЛЕМЕНТИ КРИТЕРИЈУМА, </w:t>
      </w:r>
      <w:r w:rsidRPr="00821D4F">
        <w:rPr>
          <w:rFonts w:asciiTheme="minorHAnsi" w:hAnsiTheme="minorHAnsi" w:cstheme="minorHAnsi"/>
          <w:b/>
          <w:noProof/>
          <w:color w:val="000000" w:themeColor="text1"/>
          <w:sz w:val="22"/>
          <w:szCs w:val="22"/>
          <w:lang w:val="sr-Cyrl-CS"/>
        </w:rPr>
        <w:t xml:space="preserve">ОДНОСНО НАЧИН НА ОСНОВУ КОЈИХ ЋЕ НАРУЧИЛАЦ ИЗВРШИТИ ДОДЕЛУ УГОВОРА У СИТУАЦИЈИ </w:t>
      </w:r>
      <w:r w:rsidRPr="00821D4F">
        <w:rPr>
          <w:rFonts w:asciiTheme="minorHAnsi" w:hAnsiTheme="minorHAnsi" w:cstheme="minorHAnsi"/>
          <w:b/>
          <w:noProof/>
          <w:sz w:val="22"/>
          <w:szCs w:val="22"/>
          <w:lang w:val="sr-Cyrl-CS"/>
        </w:rPr>
        <w:t xml:space="preserve">КАДА ПОСТОЈЕ ДВЕ ИЛИ ВИШЕ ПОНУДА СА ЈЕДНАКИМ БРОЈЕМ ПОНДЕРА ИЛИ ИСТОМ ПОНУЂЕНОМ ЦЕНОМ </w:t>
      </w:r>
    </w:p>
    <w:p w14:paraId="2C5E4AAC"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две или више понуда имају исту најнижу понуђену цену, као најповољнија биће изабрана понуда оног понуђача који је понудио дужи рок плаћања. У случају истог понуђеног рока плаћања, као најповољнија биће изабрана понуда оног понуђача који је понудио краћи рок испоруке.</w:t>
      </w:r>
    </w:p>
    <w:p w14:paraId="38636E51" w14:textId="77777777" w:rsidR="009040D2" w:rsidRPr="00821D4F" w:rsidRDefault="009040D2" w:rsidP="009040D2">
      <w:pPr>
        <w:jc w:val="both"/>
        <w:rPr>
          <w:rFonts w:asciiTheme="minorHAnsi" w:hAnsiTheme="minorHAnsi" w:cstheme="minorHAnsi"/>
          <w:noProof/>
          <w:sz w:val="22"/>
          <w:szCs w:val="22"/>
          <w:lang w:val="sr-Cyrl-CS"/>
        </w:rPr>
      </w:pPr>
    </w:p>
    <w:p w14:paraId="598BFE5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18. ПОШТОВАЊЕ ОБАВЕЗА КОЈЕ ПРОИЗЛАЗЕ ИЗ ВАЖЕЋИХ ПРОПИСА </w:t>
      </w:r>
    </w:p>
    <w:p w14:paraId="6AA9B63C"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color w:val="000000" w:themeColor="text1"/>
          <w:sz w:val="22"/>
          <w:szCs w:val="22"/>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821D4F">
        <w:rPr>
          <w:rFonts w:asciiTheme="minorHAnsi" w:hAnsiTheme="minorHAnsi" w:cstheme="minorHAnsi"/>
          <w:i/>
          <w:noProof/>
          <w:color w:val="000000" w:themeColor="text1"/>
          <w:sz w:val="22"/>
          <w:szCs w:val="22"/>
          <w:lang w:val="sr-Cyrl-CS"/>
        </w:rPr>
        <w:t>Образац изјаве, дат је у поглављу X</w:t>
      </w:r>
      <w:r w:rsidRPr="00821D4F">
        <w:rPr>
          <w:rFonts w:asciiTheme="minorHAnsi" w:hAnsiTheme="minorHAnsi" w:cstheme="minorHAnsi"/>
          <w:i/>
          <w:noProof/>
          <w:color w:val="000000" w:themeColor="text1"/>
          <w:sz w:val="22"/>
          <w:szCs w:val="22"/>
        </w:rPr>
        <w:t>II</w:t>
      </w:r>
      <w:r w:rsidRPr="00821D4F">
        <w:rPr>
          <w:rFonts w:asciiTheme="minorHAnsi" w:hAnsiTheme="minorHAnsi" w:cstheme="minorHAnsi"/>
          <w:i/>
          <w:noProof/>
          <w:color w:val="000000" w:themeColor="text1"/>
          <w:sz w:val="22"/>
          <w:szCs w:val="22"/>
          <w:lang w:val="sr-Cyrl-CS"/>
        </w:rPr>
        <w:t xml:space="preserve"> конкурсне документације или Образац изјаве из поглавља V одељак 3. – уколико се испуњеност услова за учешће у поступку доказује Изјавом</w:t>
      </w:r>
      <w:r w:rsidRPr="00821D4F">
        <w:rPr>
          <w:rFonts w:asciiTheme="minorHAnsi" w:hAnsiTheme="minorHAnsi" w:cstheme="minorHAnsi"/>
          <w:noProof/>
          <w:color w:val="000000" w:themeColor="text1"/>
          <w:sz w:val="22"/>
          <w:szCs w:val="22"/>
          <w:lang w:val="sr-Cyrl-CS"/>
        </w:rPr>
        <w:t>).</w:t>
      </w:r>
    </w:p>
    <w:p w14:paraId="0BC0F916" w14:textId="77777777" w:rsidR="009040D2" w:rsidRPr="00821D4F" w:rsidRDefault="009040D2" w:rsidP="009040D2">
      <w:pPr>
        <w:jc w:val="both"/>
        <w:rPr>
          <w:rFonts w:asciiTheme="minorHAnsi" w:hAnsiTheme="minorHAnsi" w:cstheme="minorHAnsi"/>
          <w:noProof/>
          <w:sz w:val="22"/>
          <w:szCs w:val="22"/>
          <w:lang w:val="sr-Cyrl-CS"/>
        </w:rPr>
      </w:pPr>
    </w:p>
    <w:p w14:paraId="052079F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19. КОРИШЋЕЊЕ ПАТЕНТА И ОДГОВОРНОСТ ЗА ПОВРЕДУ ЗАШТИЋЕНИХ ПРАВА ИНТЕЛЕКТУАЛНЕ СВОЈИНЕ ТРЕЋИХ ЛИЦА</w:t>
      </w:r>
    </w:p>
    <w:p w14:paraId="49F2C7D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Накнаду за коришћење патената, као и одговорност за повреду заштићених права интелектуалне својине трећих лица сноси понуђач.</w:t>
      </w:r>
    </w:p>
    <w:p w14:paraId="01E8C91D" w14:textId="77777777" w:rsidR="009040D2" w:rsidRPr="00821D4F" w:rsidRDefault="009040D2" w:rsidP="009040D2">
      <w:pPr>
        <w:jc w:val="both"/>
        <w:rPr>
          <w:rFonts w:asciiTheme="minorHAnsi" w:hAnsiTheme="minorHAnsi" w:cstheme="minorHAnsi"/>
          <w:noProof/>
          <w:sz w:val="22"/>
          <w:szCs w:val="22"/>
          <w:lang w:val="sr-Cyrl-CS"/>
        </w:rPr>
      </w:pPr>
    </w:p>
    <w:p w14:paraId="5A7820BF" w14:textId="77777777" w:rsidR="009040D2" w:rsidRPr="00821D4F" w:rsidRDefault="009040D2" w:rsidP="009040D2">
      <w:pPr>
        <w:jc w:val="both"/>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 xml:space="preserve">20. НАЧИН И РОК ЗА ПОДНОШЕЊЕ ЗАХТЕВА ЗА ЗАШТИТУ ПРАВА ПОНУЂАЧА </w:t>
      </w:r>
    </w:p>
    <w:p w14:paraId="4D8D169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даљем тексту: подносилац захтева).</w:t>
      </w:r>
    </w:p>
    <w:p w14:paraId="38A9134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9552B89" w14:textId="1CBC0B61"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3" w:history="1">
        <w:r w:rsidR="00D22E63" w:rsidRPr="00F852F7">
          <w:rPr>
            <w:rStyle w:val="Hyperlink"/>
            <w:rFonts w:asciiTheme="minorHAnsi" w:hAnsiTheme="minorHAnsi" w:cstheme="minorHAnsi"/>
            <w:sz w:val="22"/>
            <w:szCs w:val="22"/>
          </w:rPr>
          <w:t>javne.nabavke@spbvrsac.org.rs</w:t>
        </w:r>
      </w:hyperlink>
      <w:r w:rsidR="00D22E63">
        <w:rPr>
          <w:rFonts w:asciiTheme="minorHAnsi" w:hAnsiTheme="minorHAnsi" w:cstheme="minorHAnsi"/>
          <w:sz w:val="22"/>
          <w:szCs w:val="22"/>
          <w:lang w:val="sr-Cyrl-RS"/>
        </w:rPr>
        <w:t xml:space="preserve"> </w:t>
      </w:r>
      <w:r w:rsidRPr="00821D4F">
        <w:rPr>
          <w:rFonts w:asciiTheme="minorHAnsi" w:hAnsiTheme="minorHAnsi" w:cstheme="minorHAnsi"/>
          <w:noProof/>
          <w:color w:val="000000" w:themeColor="text1"/>
          <w:sz w:val="22"/>
          <w:szCs w:val="22"/>
          <w:lang w:val="sr-Cyrl-CS"/>
        </w:rPr>
        <w:t xml:space="preserve">или препорученом пошиљком са повратницом. </w:t>
      </w:r>
    </w:p>
    <w:p w14:paraId="63740F1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672F96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14:paraId="33D6084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350795E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14:paraId="7F0FB00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7E05A2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14:paraId="14EF55C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3CBA4AF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После доношења одлуке о додели уговора, и одлуке о обустави поступка, рок за подношење захтева за заштиту права је десет дана од дана објављивања одлуке на Порталу јавних набавки.</w:t>
      </w:r>
    </w:p>
    <w:p w14:paraId="51DAF53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7FE391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није поднео пре истека тог рока.</w:t>
      </w:r>
    </w:p>
    <w:p w14:paraId="4EE1EA3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BE35AA2"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
    <w:p w14:paraId="6C18CF1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ECDA82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14:paraId="02B9CC40" w14:textId="77777777" w:rsidR="009040D2" w:rsidRPr="00821D4F" w:rsidRDefault="009040D2" w:rsidP="009040D2">
      <w:pPr>
        <w:jc w:val="both"/>
        <w:rPr>
          <w:rFonts w:asciiTheme="minorHAnsi" w:hAnsiTheme="minorHAnsi" w:cstheme="minorHAnsi"/>
          <w:noProof/>
          <w:sz w:val="22"/>
          <w:szCs w:val="22"/>
          <w:lang w:val="sr-Cyrl-CS"/>
        </w:rPr>
      </w:pPr>
    </w:p>
    <w:p w14:paraId="2CDD571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Подносилац захтева за заштиту права је дужан да на рачун буџета Републике Србије уплати таксу у износу од:</w:t>
      </w:r>
    </w:p>
    <w:p w14:paraId="4261FA4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3CB2AC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2) 120.000 динара ако се захтев за заштиту права подноси пре отварања понуда и ако процењена вредност није већа од 120.000.000 динара;</w:t>
      </w:r>
    </w:p>
    <w:p w14:paraId="64348B2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ECB2AD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3) 250.000 динара ако се захтев за заштиту права подноси пре отварања понуда и ако је процењена вредност већа од 120.000.000 динара;</w:t>
      </w:r>
    </w:p>
    <w:p w14:paraId="6338360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E7C966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4) 120.000 динара ако се захтев за заштиту права подноси након отварања понуда и ако процењена вредност није већа од 120.000.000 динара;</w:t>
      </w:r>
    </w:p>
    <w:p w14:paraId="0CA31004"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66AA233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14:paraId="28161D4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36DB88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14:paraId="534E0D48"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46059F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14:paraId="2F69797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C66489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Број рачуна: </w:t>
      </w:r>
      <w:r w:rsidRPr="00821D4F">
        <w:rPr>
          <w:rFonts w:asciiTheme="minorHAnsi" w:hAnsiTheme="minorHAnsi" w:cstheme="minorHAnsi"/>
          <w:noProof/>
          <w:color w:val="000000" w:themeColor="text1"/>
          <w:sz w:val="22"/>
          <w:szCs w:val="22"/>
          <w:u w:val="single"/>
          <w:lang w:val="sr-Cyrl-CS"/>
        </w:rPr>
        <w:t>број – 840-30678845-06</w:t>
      </w:r>
    </w:p>
    <w:p w14:paraId="7AFC7C35" w14:textId="1E580323"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Позив на број: ЈН </w:t>
      </w:r>
      <w:r w:rsidR="00A84B18">
        <w:rPr>
          <w:rFonts w:asciiTheme="minorHAnsi" w:hAnsiTheme="minorHAnsi" w:cstheme="minorHAnsi"/>
          <w:noProof/>
          <w:color w:val="000000" w:themeColor="text1"/>
          <w:sz w:val="22"/>
          <w:szCs w:val="22"/>
          <w:lang w:val="sr-Cyrl-CS"/>
        </w:rPr>
        <w:t>11</w:t>
      </w:r>
      <w:r w:rsidRPr="00821D4F">
        <w:rPr>
          <w:rFonts w:asciiTheme="minorHAnsi" w:hAnsiTheme="minorHAnsi" w:cstheme="minorHAnsi"/>
          <w:noProof/>
          <w:color w:val="000000" w:themeColor="text1"/>
          <w:sz w:val="22"/>
          <w:szCs w:val="22"/>
          <w:lang w:val="sr-Cyrl-CS"/>
        </w:rPr>
        <w:t>/20</w:t>
      </w:r>
      <w:r w:rsidR="00A84B18">
        <w:rPr>
          <w:rFonts w:asciiTheme="minorHAnsi" w:hAnsiTheme="minorHAnsi" w:cstheme="minorHAnsi"/>
          <w:noProof/>
          <w:color w:val="000000" w:themeColor="text1"/>
          <w:sz w:val="22"/>
          <w:szCs w:val="22"/>
          <w:lang w:val="sr-Cyrl-CS"/>
        </w:rPr>
        <w:t>20</w:t>
      </w:r>
    </w:p>
    <w:p w14:paraId="4336010E" w14:textId="241E5E1D"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Сврха плаћања: ЗЗП, Специјална болница за психијатријске болести „др Славољуб Бакаловић“ Вршац, ЈН </w:t>
      </w:r>
      <w:r w:rsidR="00A84B18">
        <w:rPr>
          <w:rFonts w:asciiTheme="minorHAnsi" w:hAnsiTheme="minorHAnsi" w:cstheme="minorHAnsi"/>
          <w:noProof/>
          <w:color w:val="000000" w:themeColor="text1"/>
          <w:sz w:val="22"/>
          <w:szCs w:val="22"/>
          <w:lang w:val="sr-Cyrl-CS"/>
        </w:rPr>
        <w:t>11</w:t>
      </w:r>
      <w:r w:rsidR="00A84B18" w:rsidRPr="00821D4F">
        <w:rPr>
          <w:rFonts w:asciiTheme="minorHAnsi" w:hAnsiTheme="minorHAnsi" w:cstheme="minorHAnsi"/>
          <w:noProof/>
          <w:color w:val="000000" w:themeColor="text1"/>
          <w:sz w:val="22"/>
          <w:szCs w:val="22"/>
          <w:lang w:val="sr-Cyrl-CS"/>
        </w:rPr>
        <w:t>/20</w:t>
      </w:r>
      <w:r w:rsidR="00A84B18">
        <w:rPr>
          <w:rFonts w:asciiTheme="minorHAnsi" w:hAnsiTheme="minorHAnsi" w:cstheme="minorHAnsi"/>
          <w:noProof/>
          <w:color w:val="000000" w:themeColor="text1"/>
          <w:sz w:val="22"/>
          <w:szCs w:val="22"/>
          <w:lang w:val="sr-Cyrl-CS"/>
        </w:rPr>
        <w:t>20</w:t>
      </w:r>
    </w:p>
    <w:p w14:paraId="09D33D0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Корисник: Буџет Републике Србије.</w:t>
      </w:r>
    </w:p>
    <w:p w14:paraId="07D9A95D" w14:textId="77777777" w:rsidR="009040D2" w:rsidRPr="00821D4F" w:rsidRDefault="009040D2" w:rsidP="009040D2">
      <w:pPr>
        <w:tabs>
          <w:tab w:val="left" w:pos="2250"/>
        </w:tabs>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ab/>
      </w:r>
    </w:p>
    <w:p w14:paraId="44430A82" w14:textId="77F190DF"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Поступак заштите права у п</w:t>
      </w:r>
      <w:r w:rsidR="005C6640">
        <w:rPr>
          <w:rFonts w:asciiTheme="minorHAnsi" w:hAnsiTheme="minorHAnsi" w:cstheme="minorHAnsi"/>
          <w:noProof/>
          <w:color w:val="000000" w:themeColor="text1"/>
          <w:sz w:val="22"/>
          <w:szCs w:val="22"/>
          <w:lang w:val="sr-Cyrl-CS"/>
        </w:rPr>
        <w:t>о</w:t>
      </w:r>
      <w:r w:rsidRPr="00821D4F">
        <w:rPr>
          <w:rFonts w:asciiTheme="minorHAnsi" w:hAnsiTheme="minorHAnsi" w:cstheme="minorHAnsi"/>
          <w:noProof/>
          <w:color w:val="000000" w:themeColor="text1"/>
          <w:sz w:val="22"/>
          <w:szCs w:val="22"/>
          <w:lang w:val="sr-Cyrl-CS"/>
        </w:rPr>
        <w:t>ступцима јавних набавки прописан је чл. 138. до 167. ЗЈН.</w:t>
      </w:r>
    </w:p>
    <w:p w14:paraId="5AF70021" w14:textId="77777777" w:rsidR="009040D2" w:rsidRPr="00821D4F" w:rsidRDefault="009040D2" w:rsidP="009040D2">
      <w:pPr>
        <w:jc w:val="both"/>
        <w:rPr>
          <w:rFonts w:asciiTheme="minorHAnsi" w:hAnsiTheme="minorHAnsi" w:cstheme="minorHAnsi"/>
          <w:b/>
          <w:noProof/>
          <w:sz w:val="22"/>
          <w:szCs w:val="22"/>
          <w:lang w:val="sr-Cyrl-CS"/>
        </w:rPr>
      </w:pPr>
    </w:p>
    <w:p w14:paraId="50CCE933"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21. РОК У КОЈЕМ ЋЕ УГОВОР БИТИ ЗАКЉУЧЕН</w:t>
      </w:r>
    </w:p>
    <w:p w14:paraId="601B22F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14:paraId="0C1A3F78" w14:textId="77777777" w:rsidR="009040D2" w:rsidRPr="00821D4F" w:rsidRDefault="009040D2" w:rsidP="009040D2">
      <w:pPr>
        <w:jc w:val="both"/>
        <w:rPr>
          <w:rFonts w:asciiTheme="minorHAnsi" w:hAnsiTheme="minorHAnsi" w:cstheme="minorHAnsi"/>
          <w:noProof/>
          <w:sz w:val="22"/>
          <w:szCs w:val="22"/>
          <w:lang w:val="sr-Cyrl-CS"/>
        </w:rPr>
      </w:pPr>
    </w:p>
    <w:p w14:paraId="78D0D5A0" w14:textId="094FBA18" w:rsidR="00D31D07" w:rsidRPr="005C6640" w:rsidRDefault="009040D2" w:rsidP="005C6640">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14:paraId="7EA04B10"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VII</w:t>
      </w:r>
      <w:r w:rsidRPr="00821D4F">
        <w:rPr>
          <w:rFonts w:asciiTheme="minorHAnsi" w:hAnsiTheme="minorHAnsi" w:cstheme="minorHAnsi"/>
          <w:b/>
          <w:noProof/>
          <w:sz w:val="22"/>
          <w:szCs w:val="22"/>
          <w:lang w:val="sr-Cyrl-CS"/>
        </w:rPr>
        <w:t xml:space="preserve">  ОБРАЗАЦ ПОНУДЕ</w:t>
      </w:r>
    </w:p>
    <w:p w14:paraId="666CB366" w14:textId="77777777" w:rsidR="009040D2" w:rsidRPr="00821D4F" w:rsidRDefault="009040D2" w:rsidP="009040D2">
      <w:pPr>
        <w:jc w:val="both"/>
        <w:rPr>
          <w:rFonts w:asciiTheme="minorHAnsi" w:hAnsiTheme="minorHAnsi" w:cstheme="minorHAnsi"/>
          <w:noProof/>
          <w:sz w:val="22"/>
          <w:szCs w:val="22"/>
          <w:lang w:val="sr-Cyrl-CS"/>
        </w:rPr>
      </w:pPr>
    </w:p>
    <w:p w14:paraId="732B435E" w14:textId="77777777" w:rsidR="009040D2" w:rsidRPr="00821D4F" w:rsidRDefault="009040D2" w:rsidP="009040D2">
      <w:pPr>
        <w:jc w:val="both"/>
        <w:rPr>
          <w:rFonts w:asciiTheme="minorHAnsi" w:hAnsiTheme="minorHAnsi" w:cstheme="minorHAnsi"/>
          <w:noProof/>
          <w:sz w:val="22"/>
          <w:szCs w:val="22"/>
          <w:lang w:val="sr-Cyrl-CS"/>
        </w:rPr>
      </w:pPr>
    </w:p>
    <w:p w14:paraId="5DC45BE4" w14:textId="52A2E097"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noProof/>
          <w:sz w:val="22"/>
          <w:szCs w:val="22"/>
          <w:lang w:val="sr-Cyrl-CS"/>
        </w:rPr>
        <w:t>Понуда бр.</w:t>
      </w:r>
      <w:r w:rsidRPr="00821D4F">
        <w:rPr>
          <w:rFonts w:asciiTheme="minorHAnsi" w:hAnsiTheme="minorHAnsi" w:cstheme="minorHAnsi"/>
          <w:noProof/>
          <w:sz w:val="22"/>
          <w:szCs w:val="22"/>
        </w:rPr>
        <w:t>______________</w:t>
      </w:r>
      <w:r w:rsidRPr="00821D4F">
        <w:rPr>
          <w:rFonts w:asciiTheme="minorHAnsi" w:hAnsiTheme="minorHAnsi" w:cstheme="minorHAnsi"/>
          <w:noProof/>
          <w:sz w:val="22"/>
          <w:szCs w:val="22"/>
          <w:lang w:val="sr-Cyrl-CS"/>
        </w:rPr>
        <w:t xml:space="preserve">од </w:t>
      </w:r>
      <w:r w:rsidRPr="00821D4F">
        <w:rPr>
          <w:rFonts w:asciiTheme="minorHAnsi" w:hAnsiTheme="minorHAnsi" w:cstheme="minorHAnsi"/>
          <w:noProof/>
          <w:sz w:val="22"/>
          <w:szCs w:val="22"/>
        </w:rPr>
        <w:t>______________</w:t>
      </w:r>
      <w:r w:rsidRPr="00821D4F">
        <w:rPr>
          <w:rFonts w:asciiTheme="minorHAnsi" w:hAnsiTheme="minorHAnsi" w:cstheme="minorHAnsi"/>
          <w:noProof/>
          <w:sz w:val="22"/>
          <w:szCs w:val="22"/>
          <w:lang w:val="sr-Cyrl-CS"/>
        </w:rPr>
        <w:t xml:space="preserve"> године за јавну набавку </w:t>
      </w:r>
      <w:r w:rsidRPr="00821D4F">
        <w:rPr>
          <w:rFonts w:asciiTheme="minorHAnsi" w:hAnsiTheme="minorHAnsi" w:cstheme="minorHAnsi"/>
          <w:b/>
          <w:noProof/>
          <w:sz w:val="22"/>
          <w:szCs w:val="22"/>
        </w:rPr>
        <w:t>добара</w:t>
      </w:r>
      <w:r w:rsidRPr="00821D4F">
        <w:rPr>
          <w:rFonts w:asciiTheme="minorHAnsi" w:hAnsiTheme="minorHAnsi" w:cstheme="minorHAnsi"/>
          <w:b/>
          <w:noProof/>
          <w:sz w:val="22"/>
          <w:szCs w:val="22"/>
          <w:lang w:val="sr-Cyrl-CS"/>
        </w:rPr>
        <w:t xml:space="preserve">, </w:t>
      </w:r>
      <w:r w:rsidR="00136F24">
        <w:rPr>
          <w:rFonts w:asciiTheme="minorHAnsi" w:hAnsiTheme="minorHAnsi" w:cstheme="minorHAnsi"/>
          <w:b/>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CS"/>
        </w:rPr>
        <w:t xml:space="preserve"> , </w:t>
      </w:r>
      <w:r w:rsidR="003A63E3">
        <w:rPr>
          <w:rFonts w:asciiTheme="minorHAnsi" w:hAnsiTheme="minorHAnsi" w:cstheme="minorHAnsi"/>
          <w:b/>
          <w:noProof/>
          <w:sz w:val="22"/>
          <w:szCs w:val="22"/>
          <w:lang w:val="sr-Cyrl-CS"/>
        </w:rPr>
        <w:t>ЈН 11/2020</w:t>
      </w:r>
      <w:r w:rsidR="005C6640">
        <w:rPr>
          <w:rFonts w:asciiTheme="minorHAnsi" w:hAnsiTheme="minorHAnsi" w:cstheme="minorHAnsi"/>
          <w:b/>
          <w:noProof/>
          <w:sz w:val="22"/>
          <w:szCs w:val="22"/>
          <w:lang w:val="sr-Cyrl-CS"/>
        </w:rPr>
        <w:t xml:space="preserve"> </w:t>
      </w:r>
      <w:r w:rsidRPr="00821D4F">
        <w:rPr>
          <w:rFonts w:asciiTheme="minorHAnsi" w:hAnsiTheme="minorHAnsi" w:cstheme="minorHAnsi"/>
          <w:b/>
          <w:noProof/>
          <w:sz w:val="22"/>
          <w:szCs w:val="22"/>
        </w:rPr>
        <w:t>за партију бр.___________________</w:t>
      </w:r>
    </w:p>
    <w:p w14:paraId="510625A6" w14:textId="77777777" w:rsidR="009040D2" w:rsidRPr="00821D4F" w:rsidRDefault="009040D2" w:rsidP="009040D2">
      <w:pPr>
        <w:jc w:val="both"/>
        <w:rPr>
          <w:rFonts w:asciiTheme="minorHAnsi" w:hAnsiTheme="minorHAnsi" w:cstheme="minorHAnsi"/>
          <w:b/>
          <w:noProof/>
          <w:sz w:val="22"/>
          <w:szCs w:val="22"/>
        </w:rPr>
      </w:pPr>
    </w:p>
    <w:p w14:paraId="73DF39C0"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1)</w:t>
      </w:r>
      <w:r w:rsidRPr="00821D4F">
        <w:rPr>
          <w:rFonts w:asciiTheme="minorHAnsi" w:hAnsiTheme="minorHAnsi" w:cstheme="minorHAnsi"/>
          <w:noProof/>
          <w:sz w:val="22"/>
          <w:szCs w:val="22"/>
          <w:lang w:val="sr-Cyrl-CS"/>
        </w:rPr>
        <w:t>Општи подаци о понуђачу</w:t>
      </w:r>
    </w:p>
    <w:tbl>
      <w:tblPr>
        <w:tblW w:w="0" w:type="auto"/>
        <w:jc w:val="center"/>
        <w:tblLayout w:type="fixed"/>
        <w:tblLook w:val="0000" w:firstRow="0" w:lastRow="0" w:firstColumn="0" w:lastColumn="0" w:noHBand="0" w:noVBand="0"/>
      </w:tblPr>
      <w:tblGrid>
        <w:gridCol w:w="4613"/>
        <w:gridCol w:w="4652"/>
      </w:tblGrid>
      <w:tr w:rsidR="009040D2" w:rsidRPr="00821D4F" w14:paraId="67FD5937" w14:textId="77777777" w:rsidTr="009A6358">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55B782E5"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понуђача: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7C2566AD" w14:textId="77777777" w:rsidR="009040D2" w:rsidRPr="00821D4F" w:rsidRDefault="009040D2" w:rsidP="009A6358">
            <w:pPr>
              <w:jc w:val="both"/>
              <w:rPr>
                <w:rFonts w:asciiTheme="minorHAnsi" w:hAnsiTheme="minorHAnsi" w:cstheme="minorHAnsi"/>
                <w:noProof/>
                <w:lang w:val="sr-Cyrl-CS"/>
              </w:rPr>
            </w:pPr>
          </w:p>
          <w:p w14:paraId="41E0F2BC" w14:textId="77777777" w:rsidR="009040D2" w:rsidRPr="00821D4F" w:rsidRDefault="009040D2" w:rsidP="009A6358">
            <w:pPr>
              <w:jc w:val="both"/>
              <w:rPr>
                <w:rFonts w:asciiTheme="minorHAnsi" w:hAnsiTheme="minorHAnsi" w:cstheme="minorHAnsi"/>
                <w:noProof/>
                <w:lang w:val="sr-Cyrl-CS"/>
              </w:rPr>
            </w:pPr>
          </w:p>
          <w:p w14:paraId="6DCCE1BF" w14:textId="77777777" w:rsidR="009040D2" w:rsidRPr="00821D4F" w:rsidRDefault="009040D2" w:rsidP="009A6358">
            <w:pPr>
              <w:jc w:val="both"/>
              <w:rPr>
                <w:rFonts w:asciiTheme="minorHAnsi" w:hAnsiTheme="minorHAnsi" w:cstheme="minorHAnsi"/>
                <w:noProof/>
                <w:lang w:val="sr-Cyrl-CS"/>
              </w:rPr>
            </w:pPr>
          </w:p>
        </w:tc>
      </w:tr>
      <w:tr w:rsidR="009040D2" w:rsidRPr="00821D4F" w14:paraId="286050AE" w14:textId="77777777" w:rsidTr="009A6358">
        <w:trPr>
          <w:trHeight w:val="850"/>
          <w:jc w:val="center"/>
        </w:trPr>
        <w:tc>
          <w:tcPr>
            <w:tcW w:w="4613" w:type="dxa"/>
            <w:tcBorders>
              <w:top w:val="single" w:sz="4" w:space="0" w:color="000000"/>
              <w:left w:val="single" w:sz="4" w:space="0" w:color="000000"/>
              <w:bottom w:val="single" w:sz="4" w:space="0" w:color="000000"/>
            </w:tcBorders>
            <w:shd w:val="clear" w:color="auto" w:fill="auto"/>
            <w:vAlign w:val="center"/>
          </w:tcPr>
          <w:p w14:paraId="7D54847E"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 понуђача: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2E6BDD18" w14:textId="77777777" w:rsidR="009040D2" w:rsidRPr="00821D4F" w:rsidRDefault="009040D2" w:rsidP="009A6358">
            <w:pPr>
              <w:jc w:val="both"/>
              <w:rPr>
                <w:rFonts w:asciiTheme="minorHAnsi" w:hAnsiTheme="minorHAnsi" w:cstheme="minorHAnsi"/>
                <w:noProof/>
                <w:lang w:val="sr-Cyrl-CS"/>
              </w:rPr>
            </w:pPr>
          </w:p>
          <w:p w14:paraId="7B0DBD5A" w14:textId="77777777" w:rsidR="009040D2" w:rsidRPr="00821D4F" w:rsidRDefault="009040D2" w:rsidP="009A6358">
            <w:pPr>
              <w:jc w:val="both"/>
              <w:rPr>
                <w:rFonts w:asciiTheme="minorHAnsi" w:hAnsiTheme="minorHAnsi" w:cstheme="minorHAnsi"/>
                <w:noProof/>
                <w:lang w:val="sr-Cyrl-CS"/>
              </w:rPr>
            </w:pPr>
          </w:p>
          <w:p w14:paraId="59262B84" w14:textId="77777777" w:rsidR="009040D2" w:rsidRPr="00821D4F" w:rsidRDefault="009040D2" w:rsidP="009A6358">
            <w:pPr>
              <w:jc w:val="both"/>
              <w:rPr>
                <w:rFonts w:asciiTheme="minorHAnsi" w:hAnsiTheme="minorHAnsi" w:cstheme="minorHAnsi"/>
                <w:noProof/>
                <w:lang w:val="sr-Cyrl-CS"/>
              </w:rPr>
            </w:pPr>
          </w:p>
        </w:tc>
      </w:tr>
      <w:tr w:rsidR="009040D2" w:rsidRPr="00821D4F" w14:paraId="77B66D2D" w14:textId="77777777" w:rsidTr="009A6358">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1203E201"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 понуђача: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3A01FC15" w14:textId="77777777" w:rsidR="009040D2" w:rsidRPr="00821D4F" w:rsidRDefault="009040D2" w:rsidP="009A6358">
            <w:pPr>
              <w:jc w:val="both"/>
              <w:rPr>
                <w:rFonts w:asciiTheme="minorHAnsi" w:hAnsiTheme="minorHAnsi" w:cstheme="minorHAnsi"/>
                <w:noProof/>
                <w:lang w:val="sr-Cyrl-CS"/>
              </w:rPr>
            </w:pPr>
          </w:p>
          <w:p w14:paraId="7930828C" w14:textId="77777777" w:rsidR="009040D2" w:rsidRPr="00821D4F" w:rsidRDefault="009040D2" w:rsidP="009A6358">
            <w:pPr>
              <w:jc w:val="both"/>
              <w:rPr>
                <w:rFonts w:asciiTheme="minorHAnsi" w:hAnsiTheme="minorHAnsi" w:cstheme="minorHAnsi"/>
                <w:noProof/>
                <w:lang w:val="sr-Cyrl-CS"/>
              </w:rPr>
            </w:pPr>
          </w:p>
          <w:p w14:paraId="550D3BA8" w14:textId="77777777" w:rsidR="009040D2" w:rsidRPr="00821D4F" w:rsidRDefault="009040D2" w:rsidP="009A6358">
            <w:pPr>
              <w:jc w:val="both"/>
              <w:rPr>
                <w:rFonts w:asciiTheme="minorHAnsi" w:hAnsiTheme="minorHAnsi" w:cstheme="minorHAnsi"/>
                <w:noProof/>
                <w:lang w:val="sr-Cyrl-CS"/>
              </w:rPr>
            </w:pPr>
          </w:p>
        </w:tc>
      </w:tr>
      <w:tr w:rsidR="009040D2" w:rsidRPr="00821D4F" w14:paraId="24AB27B7" w14:textId="77777777" w:rsidTr="009A6358">
        <w:trPr>
          <w:trHeight w:val="1052"/>
          <w:jc w:val="center"/>
        </w:trPr>
        <w:tc>
          <w:tcPr>
            <w:tcW w:w="4613" w:type="dxa"/>
            <w:tcBorders>
              <w:top w:val="single" w:sz="4" w:space="0" w:color="000000"/>
              <w:left w:val="single" w:sz="4" w:space="0" w:color="000000"/>
              <w:bottom w:val="single" w:sz="4" w:space="0" w:color="000000"/>
            </w:tcBorders>
            <w:shd w:val="clear" w:color="auto" w:fill="auto"/>
            <w:vAlign w:val="center"/>
          </w:tcPr>
          <w:p w14:paraId="2C874CB0" w14:textId="77777777" w:rsidR="009040D2" w:rsidRPr="00821D4F" w:rsidRDefault="009040D2" w:rsidP="009A6358">
            <w:pPr>
              <w:jc w:val="both"/>
              <w:rPr>
                <w:rFonts w:asciiTheme="minorHAnsi" w:hAnsiTheme="minorHAnsi" w:cstheme="minorHAnsi"/>
                <w:noProof/>
                <w:sz w:val="22"/>
                <w:szCs w:val="22"/>
                <w:lang w:val="sr-Cyrl-CS"/>
              </w:rPr>
            </w:pPr>
          </w:p>
          <w:p w14:paraId="5D95C0CC"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 понуђача (ПИБ):</w:t>
            </w:r>
          </w:p>
          <w:p w14:paraId="5512292D" w14:textId="77777777" w:rsidR="009040D2" w:rsidRPr="00821D4F" w:rsidRDefault="009040D2" w:rsidP="009A6358">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34C27FBC" w14:textId="77777777" w:rsidR="009040D2" w:rsidRPr="00821D4F" w:rsidRDefault="009040D2" w:rsidP="009A6358">
            <w:pPr>
              <w:jc w:val="both"/>
              <w:rPr>
                <w:rFonts w:asciiTheme="minorHAnsi" w:hAnsiTheme="minorHAnsi" w:cstheme="minorHAnsi"/>
                <w:noProof/>
                <w:lang w:val="sr-Cyrl-CS"/>
              </w:rPr>
            </w:pPr>
          </w:p>
        </w:tc>
      </w:tr>
      <w:tr w:rsidR="009040D2" w:rsidRPr="00821D4F" w14:paraId="7B39C72E" w14:textId="77777777" w:rsidTr="009A6358">
        <w:trPr>
          <w:trHeight w:val="1024"/>
          <w:jc w:val="center"/>
        </w:trPr>
        <w:tc>
          <w:tcPr>
            <w:tcW w:w="4613" w:type="dxa"/>
            <w:tcBorders>
              <w:top w:val="single" w:sz="4" w:space="0" w:color="000000"/>
              <w:left w:val="single" w:sz="4" w:space="0" w:color="000000"/>
              <w:bottom w:val="single" w:sz="4" w:space="0" w:color="000000"/>
            </w:tcBorders>
            <w:shd w:val="clear" w:color="auto" w:fill="auto"/>
            <w:vAlign w:val="center"/>
          </w:tcPr>
          <w:p w14:paraId="551F57D8" w14:textId="77777777" w:rsidR="009040D2" w:rsidRPr="00821D4F" w:rsidRDefault="009040D2" w:rsidP="009A6358">
            <w:pPr>
              <w:jc w:val="both"/>
              <w:rPr>
                <w:rFonts w:asciiTheme="minorHAnsi" w:hAnsiTheme="minorHAnsi" w:cstheme="minorHAnsi"/>
                <w:noProof/>
                <w:sz w:val="22"/>
                <w:szCs w:val="22"/>
                <w:lang w:val="sr-Cyrl-CS"/>
              </w:rPr>
            </w:pPr>
          </w:p>
          <w:p w14:paraId="2E79D46F"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Врста правног лица (микро, мало, средње, велико, физичко лице)</w:t>
            </w:r>
          </w:p>
          <w:p w14:paraId="12D76D6F" w14:textId="77777777" w:rsidR="009040D2" w:rsidRPr="00821D4F" w:rsidRDefault="009040D2" w:rsidP="009A6358">
            <w:pPr>
              <w:jc w:val="both"/>
              <w:rPr>
                <w:rFonts w:asciiTheme="minorHAnsi" w:hAnsiTheme="minorHAnsi" w:cstheme="minorHAnsi"/>
                <w:noProof/>
                <w:sz w:val="22"/>
                <w:szCs w:val="22"/>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6D8DFD42" w14:textId="77777777" w:rsidR="009040D2" w:rsidRPr="00821D4F" w:rsidRDefault="009040D2" w:rsidP="009A6358">
            <w:pPr>
              <w:jc w:val="both"/>
              <w:rPr>
                <w:rFonts w:asciiTheme="minorHAnsi" w:hAnsiTheme="minorHAnsi" w:cstheme="minorHAnsi"/>
                <w:noProof/>
                <w:lang w:val="sr-Cyrl-CS"/>
              </w:rPr>
            </w:pPr>
          </w:p>
        </w:tc>
      </w:tr>
      <w:tr w:rsidR="009040D2" w:rsidRPr="00821D4F" w14:paraId="47EACFDC" w14:textId="77777777" w:rsidTr="009A6358">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729B39CD"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p w14:paraId="480564AF" w14:textId="77777777" w:rsidR="009040D2" w:rsidRPr="00821D4F" w:rsidRDefault="009040D2" w:rsidP="009A6358">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11F4671E" w14:textId="77777777" w:rsidR="009040D2" w:rsidRPr="00821D4F" w:rsidRDefault="009040D2" w:rsidP="009A6358">
            <w:pPr>
              <w:jc w:val="both"/>
              <w:rPr>
                <w:rFonts w:asciiTheme="minorHAnsi" w:hAnsiTheme="minorHAnsi" w:cstheme="minorHAnsi"/>
                <w:noProof/>
                <w:lang w:val="sr-Cyrl-CS"/>
              </w:rPr>
            </w:pPr>
          </w:p>
          <w:p w14:paraId="68249FB2" w14:textId="77777777" w:rsidR="009040D2" w:rsidRPr="00821D4F" w:rsidRDefault="009040D2" w:rsidP="009A6358">
            <w:pPr>
              <w:jc w:val="both"/>
              <w:rPr>
                <w:rFonts w:asciiTheme="minorHAnsi" w:hAnsiTheme="minorHAnsi" w:cstheme="minorHAnsi"/>
                <w:noProof/>
                <w:lang w:val="sr-Cyrl-CS"/>
              </w:rPr>
            </w:pPr>
          </w:p>
          <w:p w14:paraId="600F5989" w14:textId="77777777" w:rsidR="009040D2" w:rsidRPr="00821D4F" w:rsidRDefault="009040D2" w:rsidP="009A6358">
            <w:pPr>
              <w:jc w:val="both"/>
              <w:rPr>
                <w:rFonts w:asciiTheme="minorHAnsi" w:hAnsiTheme="minorHAnsi" w:cstheme="minorHAnsi"/>
                <w:noProof/>
                <w:lang w:val="sr-Cyrl-CS"/>
              </w:rPr>
            </w:pPr>
          </w:p>
        </w:tc>
      </w:tr>
      <w:tr w:rsidR="009040D2" w:rsidRPr="00821D4F" w14:paraId="5867A6E5" w14:textId="77777777" w:rsidTr="009A6358">
        <w:trPr>
          <w:trHeight w:val="793"/>
          <w:jc w:val="center"/>
        </w:trPr>
        <w:tc>
          <w:tcPr>
            <w:tcW w:w="4613" w:type="dxa"/>
            <w:tcBorders>
              <w:top w:val="single" w:sz="4" w:space="0" w:color="000000"/>
              <w:left w:val="single" w:sz="4" w:space="0" w:color="000000"/>
              <w:bottom w:val="single" w:sz="4" w:space="0" w:color="000000"/>
            </w:tcBorders>
            <w:shd w:val="clear" w:color="auto" w:fill="auto"/>
            <w:vAlign w:val="center"/>
          </w:tcPr>
          <w:p w14:paraId="163504C4" w14:textId="77777777" w:rsidR="009040D2" w:rsidRPr="00821D4F" w:rsidRDefault="009040D2" w:rsidP="009A6358">
            <w:pPr>
              <w:jc w:val="both"/>
              <w:rPr>
                <w:rFonts w:asciiTheme="minorHAnsi" w:hAnsiTheme="minorHAnsi" w:cstheme="minorHAnsi"/>
                <w:noProof/>
                <w:sz w:val="22"/>
                <w:szCs w:val="22"/>
                <w:lang w:val="sr-Cyrl-CS"/>
              </w:rPr>
            </w:pPr>
          </w:p>
          <w:p w14:paraId="0B047E84"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Електронска адреса понуђача (е-маил):</w:t>
            </w:r>
          </w:p>
          <w:p w14:paraId="467640FB" w14:textId="77777777" w:rsidR="009040D2" w:rsidRPr="00821D4F" w:rsidRDefault="009040D2" w:rsidP="009A6358">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41A7AB69" w14:textId="77777777" w:rsidR="009040D2" w:rsidRPr="00821D4F" w:rsidRDefault="009040D2" w:rsidP="009A6358">
            <w:pPr>
              <w:jc w:val="both"/>
              <w:rPr>
                <w:rFonts w:asciiTheme="minorHAnsi" w:hAnsiTheme="minorHAnsi" w:cstheme="minorHAnsi"/>
                <w:noProof/>
                <w:lang w:val="sr-Cyrl-CS"/>
              </w:rPr>
            </w:pPr>
          </w:p>
        </w:tc>
      </w:tr>
      <w:tr w:rsidR="009040D2" w:rsidRPr="00821D4F" w14:paraId="04AF57D2" w14:textId="77777777" w:rsidTr="009A6358">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1B7A9189"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Телефон:</w:t>
            </w:r>
          </w:p>
          <w:p w14:paraId="482DEF4A" w14:textId="77777777" w:rsidR="009040D2" w:rsidRPr="00821D4F" w:rsidRDefault="009040D2" w:rsidP="009A6358">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2541BE67" w14:textId="77777777" w:rsidR="009040D2" w:rsidRPr="00821D4F" w:rsidRDefault="009040D2" w:rsidP="009A6358">
            <w:pPr>
              <w:jc w:val="both"/>
              <w:rPr>
                <w:rFonts w:asciiTheme="minorHAnsi" w:hAnsiTheme="minorHAnsi" w:cstheme="minorHAnsi"/>
                <w:noProof/>
                <w:lang w:val="sr-Cyrl-CS"/>
              </w:rPr>
            </w:pPr>
          </w:p>
          <w:p w14:paraId="66324B0F" w14:textId="77777777" w:rsidR="009040D2" w:rsidRPr="00821D4F" w:rsidRDefault="009040D2" w:rsidP="009A6358">
            <w:pPr>
              <w:jc w:val="both"/>
              <w:rPr>
                <w:rFonts w:asciiTheme="minorHAnsi" w:hAnsiTheme="minorHAnsi" w:cstheme="minorHAnsi"/>
                <w:noProof/>
                <w:lang w:val="sr-Cyrl-CS"/>
              </w:rPr>
            </w:pPr>
          </w:p>
          <w:p w14:paraId="32766FE4" w14:textId="77777777" w:rsidR="009040D2" w:rsidRPr="00821D4F" w:rsidRDefault="009040D2" w:rsidP="009A6358">
            <w:pPr>
              <w:jc w:val="both"/>
              <w:rPr>
                <w:rFonts w:asciiTheme="minorHAnsi" w:hAnsiTheme="minorHAnsi" w:cstheme="minorHAnsi"/>
                <w:noProof/>
                <w:lang w:val="sr-Cyrl-CS"/>
              </w:rPr>
            </w:pPr>
          </w:p>
        </w:tc>
      </w:tr>
      <w:tr w:rsidR="009040D2" w:rsidRPr="00821D4F" w14:paraId="5E2E0841" w14:textId="77777777" w:rsidTr="009A6358">
        <w:trPr>
          <w:trHeight w:val="850"/>
          <w:jc w:val="center"/>
        </w:trPr>
        <w:tc>
          <w:tcPr>
            <w:tcW w:w="4613" w:type="dxa"/>
            <w:tcBorders>
              <w:top w:val="single" w:sz="4" w:space="0" w:color="000000"/>
              <w:left w:val="single" w:sz="4" w:space="0" w:color="000000"/>
              <w:bottom w:val="single" w:sz="4" w:space="0" w:color="000000"/>
            </w:tcBorders>
            <w:shd w:val="clear" w:color="auto" w:fill="auto"/>
            <w:vAlign w:val="center"/>
          </w:tcPr>
          <w:p w14:paraId="55C8CC89"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Телефакс:</w:t>
            </w:r>
          </w:p>
          <w:p w14:paraId="135B74EC" w14:textId="77777777" w:rsidR="009040D2" w:rsidRPr="00821D4F" w:rsidRDefault="009040D2" w:rsidP="009A6358">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36A12A59" w14:textId="77777777" w:rsidR="009040D2" w:rsidRPr="00821D4F" w:rsidRDefault="009040D2" w:rsidP="009A6358">
            <w:pPr>
              <w:jc w:val="both"/>
              <w:rPr>
                <w:rFonts w:asciiTheme="minorHAnsi" w:hAnsiTheme="minorHAnsi" w:cstheme="minorHAnsi"/>
                <w:noProof/>
                <w:lang w:val="sr-Cyrl-CS"/>
              </w:rPr>
            </w:pPr>
          </w:p>
          <w:p w14:paraId="5FE25D0A" w14:textId="77777777" w:rsidR="009040D2" w:rsidRPr="00821D4F" w:rsidRDefault="009040D2" w:rsidP="009A6358">
            <w:pPr>
              <w:jc w:val="both"/>
              <w:rPr>
                <w:rFonts w:asciiTheme="minorHAnsi" w:hAnsiTheme="minorHAnsi" w:cstheme="minorHAnsi"/>
                <w:noProof/>
                <w:lang w:val="sr-Cyrl-CS"/>
              </w:rPr>
            </w:pPr>
          </w:p>
          <w:p w14:paraId="0A183821" w14:textId="77777777" w:rsidR="009040D2" w:rsidRPr="00821D4F" w:rsidRDefault="009040D2" w:rsidP="009A6358">
            <w:pPr>
              <w:jc w:val="both"/>
              <w:rPr>
                <w:rFonts w:asciiTheme="minorHAnsi" w:hAnsiTheme="minorHAnsi" w:cstheme="minorHAnsi"/>
                <w:noProof/>
                <w:lang w:val="sr-Cyrl-CS"/>
              </w:rPr>
            </w:pPr>
          </w:p>
        </w:tc>
      </w:tr>
      <w:tr w:rsidR="009040D2" w:rsidRPr="00821D4F" w14:paraId="7AC36EFA" w14:textId="77777777" w:rsidTr="009A6358">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26FF7D4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Број рачуна понуђача и назив банке:</w:t>
            </w:r>
          </w:p>
          <w:p w14:paraId="3275FA90" w14:textId="77777777" w:rsidR="009040D2" w:rsidRPr="00821D4F" w:rsidRDefault="009040D2" w:rsidP="009A6358">
            <w:pPr>
              <w:jc w:val="both"/>
              <w:rPr>
                <w:rFonts w:asciiTheme="minorHAnsi" w:hAnsiTheme="minorHAnsi" w:cstheme="minorHAnsi"/>
                <w:noProof/>
                <w:lang w:val="sr-Cyrl-CS"/>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731A441F" w14:textId="77777777" w:rsidR="009040D2" w:rsidRPr="00821D4F" w:rsidRDefault="009040D2" w:rsidP="009A6358">
            <w:pPr>
              <w:jc w:val="both"/>
              <w:rPr>
                <w:rFonts w:asciiTheme="minorHAnsi" w:hAnsiTheme="minorHAnsi" w:cstheme="minorHAnsi"/>
                <w:noProof/>
                <w:lang w:val="sr-Cyrl-CS"/>
              </w:rPr>
            </w:pPr>
          </w:p>
          <w:p w14:paraId="51B442FC" w14:textId="77777777" w:rsidR="009040D2" w:rsidRPr="00821D4F" w:rsidRDefault="009040D2" w:rsidP="009A6358">
            <w:pPr>
              <w:jc w:val="both"/>
              <w:rPr>
                <w:rFonts w:asciiTheme="minorHAnsi" w:hAnsiTheme="minorHAnsi" w:cstheme="minorHAnsi"/>
                <w:noProof/>
                <w:lang w:val="sr-Cyrl-CS"/>
              </w:rPr>
            </w:pPr>
          </w:p>
          <w:p w14:paraId="0B7AA2C7" w14:textId="77777777" w:rsidR="009040D2" w:rsidRPr="00821D4F" w:rsidRDefault="009040D2" w:rsidP="009A6358">
            <w:pPr>
              <w:jc w:val="both"/>
              <w:rPr>
                <w:rFonts w:asciiTheme="minorHAnsi" w:hAnsiTheme="minorHAnsi" w:cstheme="minorHAnsi"/>
                <w:noProof/>
                <w:lang w:val="sr-Cyrl-CS"/>
              </w:rPr>
            </w:pPr>
          </w:p>
        </w:tc>
      </w:tr>
      <w:tr w:rsidR="009040D2" w:rsidRPr="00821D4F" w14:paraId="07D9A899" w14:textId="77777777" w:rsidTr="009A6358">
        <w:trPr>
          <w:trHeight w:val="836"/>
          <w:jc w:val="center"/>
        </w:trPr>
        <w:tc>
          <w:tcPr>
            <w:tcW w:w="4613" w:type="dxa"/>
            <w:tcBorders>
              <w:top w:val="single" w:sz="4" w:space="0" w:color="000000"/>
              <w:left w:val="single" w:sz="4" w:space="0" w:color="000000"/>
              <w:bottom w:val="single" w:sz="4" w:space="0" w:color="000000"/>
            </w:tcBorders>
            <w:shd w:val="clear" w:color="auto" w:fill="auto"/>
            <w:vAlign w:val="center"/>
          </w:tcPr>
          <w:p w14:paraId="36855FFC"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Лице овлашћено за потписивање уговора</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14:paraId="35C0276E" w14:textId="77777777" w:rsidR="009040D2" w:rsidRPr="00821D4F" w:rsidRDefault="009040D2" w:rsidP="009A6358">
            <w:pPr>
              <w:jc w:val="both"/>
              <w:rPr>
                <w:rFonts w:asciiTheme="minorHAnsi" w:hAnsiTheme="minorHAnsi" w:cstheme="minorHAnsi"/>
                <w:noProof/>
                <w:lang w:val="sr-Cyrl-CS"/>
              </w:rPr>
            </w:pPr>
          </w:p>
          <w:p w14:paraId="27B57B7B" w14:textId="77777777" w:rsidR="009040D2" w:rsidRPr="00821D4F" w:rsidRDefault="009040D2" w:rsidP="009A6358">
            <w:pPr>
              <w:jc w:val="both"/>
              <w:rPr>
                <w:rFonts w:asciiTheme="minorHAnsi" w:hAnsiTheme="minorHAnsi" w:cstheme="minorHAnsi"/>
                <w:noProof/>
                <w:lang w:val="sr-Cyrl-CS"/>
              </w:rPr>
            </w:pPr>
          </w:p>
          <w:p w14:paraId="784EF353" w14:textId="77777777" w:rsidR="009040D2" w:rsidRPr="00821D4F" w:rsidRDefault="009040D2" w:rsidP="009A6358">
            <w:pPr>
              <w:jc w:val="both"/>
              <w:rPr>
                <w:rFonts w:asciiTheme="minorHAnsi" w:hAnsiTheme="minorHAnsi" w:cstheme="minorHAnsi"/>
                <w:noProof/>
                <w:lang w:val="sr-Cyrl-CS"/>
              </w:rPr>
            </w:pPr>
          </w:p>
        </w:tc>
      </w:tr>
    </w:tbl>
    <w:p w14:paraId="4425A95C" w14:textId="77777777" w:rsidR="009040D2" w:rsidRPr="00821D4F" w:rsidRDefault="009040D2" w:rsidP="009040D2">
      <w:pPr>
        <w:jc w:val="both"/>
        <w:rPr>
          <w:rFonts w:asciiTheme="minorHAnsi" w:hAnsiTheme="minorHAnsi" w:cstheme="minorHAnsi"/>
          <w:noProof/>
          <w:sz w:val="22"/>
          <w:szCs w:val="22"/>
          <w:lang w:val="sr-Cyrl-CS"/>
        </w:rPr>
      </w:pPr>
    </w:p>
    <w:p w14:paraId="73DEF59A"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2) </w:t>
      </w:r>
      <w:r w:rsidRPr="00821D4F">
        <w:rPr>
          <w:rFonts w:asciiTheme="minorHAnsi" w:hAnsiTheme="minorHAnsi" w:cstheme="minorHAnsi"/>
          <w:noProof/>
          <w:sz w:val="22"/>
          <w:szCs w:val="22"/>
          <w:lang w:val="sr-Cyrl-CS"/>
        </w:rPr>
        <w:t>Понуду подноси</w:t>
      </w:r>
    </w:p>
    <w:tbl>
      <w:tblPr>
        <w:tblW w:w="0" w:type="auto"/>
        <w:jc w:val="center"/>
        <w:tblLayout w:type="fixed"/>
        <w:tblLook w:val="0000" w:firstRow="0" w:lastRow="0" w:firstColumn="0" w:lastColumn="0" w:noHBand="0" w:noVBand="0"/>
      </w:tblPr>
      <w:tblGrid>
        <w:gridCol w:w="9282"/>
      </w:tblGrid>
      <w:tr w:rsidR="009040D2" w:rsidRPr="00821D4F" w14:paraId="2F8B81C8" w14:textId="77777777" w:rsidTr="009A6358">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10437"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 xml:space="preserve">А) САМОСТАЛНО </w:t>
            </w:r>
          </w:p>
        </w:tc>
      </w:tr>
      <w:tr w:rsidR="009040D2" w:rsidRPr="00821D4F" w14:paraId="6371F168" w14:textId="77777777" w:rsidTr="009A6358">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E9A4B"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Б) СА ПОДИЗВОЂАЧЕМ</w:t>
            </w:r>
          </w:p>
        </w:tc>
      </w:tr>
      <w:tr w:rsidR="009040D2" w:rsidRPr="00821D4F" w14:paraId="319237B3" w14:textId="77777777" w:rsidTr="009A6358">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70B8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В) КАО ЗАЈЕДНИЧКУ ПОНУДУ</w:t>
            </w:r>
          </w:p>
        </w:tc>
      </w:tr>
    </w:tbl>
    <w:p w14:paraId="516F98F4" w14:textId="77777777" w:rsidR="009040D2" w:rsidRPr="00821D4F" w:rsidRDefault="009040D2" w:rsidP="009040D2">
      <w:pPr>
        <w:jc w:val="both"/>
        <w:rPr>
          <w:rFonts w:asciiTheme="minorHAnsi" w:hAnsiTheme="minorHAnsi" w:cstheme="minorHAnsi"/>
          <w:b/>
          <w:noProof/>
          <w:sz w:val="22"/>
          <w:szCs w:val="22"/>
          <w:lang w:val="sr-Cyrl-CS"/>
        </w:rPr>
      </w:pPr>
    </w:p>
    <w:p w14:paraId="414BBB0E" w14:textId="77777777" w:rsidR="009040D2" w:rsidRPr="00821D4F" w:rsidRDefault="009040D2" w:rsidP="009040D2">
      <w:pPr>
        <w:jc w:val="both"/>
        <w:rPr>
          <w:rFonts w:asciiTheme="minorHAnsi" w:hAnsiTheme="minorHAnsi" w:cstheme="minorHAnsi"/>
          <w:b/>
          <w:noProof/>
          <w:sz w:val="22"/>
          <w:szCs w:val="22"/>
          <w:lang w:val="sr-Cyrl-CS"/>
        </w:rPr>
      </w:pPr>
    </w:p>
    <w:p w14:paraId="1153EFF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3) ПОДАЦИ О ПОДИЗВОЂАЧУ </w:t>
      </w:r>
    </w:p>
    <w:p w14:paraId="5C289A96" w14:textId="77777777" w:rsidR="009040D2" w:rsidRPr="00821D4F" w:rsidRDefault="009040D2" w:rsidP="009040D2">
      <w:pPr>
        <w:jc w:val="both"/>
        <w:rPr>
          <w:rFonts w:asciiTheme="minorHAnsi" w:hAnsiTheme="minorHAnsi" w:cstheme="minorHAnsi"/>
          <w:b/>
          <w:noProof/>
          <w:sz w:val="22"/>
          <w:szCs w:val="22"/>
          <w:lang w:val="sr-Cyrl-CS"/>
        </w:rPr>
      </w:pPr>
    </w:p>
    <w:tbl>
      <w:tblPr>
        <w:tblW w:w="9282" w:type="dxa"/>
        <w:jc w:val="center"/>
        <w:tblLayout w:type="fixed"/>
        <w:tblLook w:val="0000" w:firstRow="0" w:lastRow="0" w:firstColumn="0" w:lastColumn="0" w:noHBand="0" w:noVBand="0"/>
      </w:tblPr>
      <w:tblGrid>
        <w:gridCol w:w="465"/>
        <w:gridCol w:w="4219"/>
        <w:gridCol w:w="4598"/>
      </w:tblGrid>
      <w:tr w:rsidR="009040D2" w:rsidRPr="00821D4F" w14:paraId="4509FD40"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1CBF4283"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ab/>
            </w:r>
          </w:p>
          <w:p w14:paraId="70676325"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49536E30" w14:textId="77777777" w:rsidR="009040D2" w:rsidRPr="00821D4F" w:rsidRDefault="009040D2" w:rsidP="009A6358">
            <w:pPr>
              <w:jc w:val="both"/>
              <w:rPr>
                <w:rFonts w:asciiTheme="minorHAnsi" w:hAnsiTheme="minorHAnsi" w:cstheme="minorHAnsi"/>
                <w:noProof/>
                <w:lang w:val="sr-Cyrl-CS"/>
              </w:rPr>
            </w:pPr>
          </w:p>
          <w:p w14:paraId="20B70912"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8E3C504" w14:textId="77777777" w:rsidR="009040D2" w:rsidRPr="00821D4F" w:rsidRDefault="009040D2" w:rsidP="009A6358">
            <w:pPr>
              <w:jc w:val="both"/>
              <w:rPr>
                <w:rFonts w:asciiTheme="minorHAnsi" w:hAnsiTheme="minorHAnsi" w:cstheme="minorHAnsi"/>
                <w:noProof/>
                <w:lang w:val="sr-Cyrl-CS"/>
              </w:rPr>
            </w:pPr>
          </w:p>
        </w:tc>
      </w:tr>
      <w:tr w:rsidR="009040D2" w:rsidRPr="00821D4F" w14:paraId="5AA2D50D"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2B454F13" w14:textId="77777777" w:rsidR="009040D2" w:rsidRPr="00821D4F" w:rsidRDefault="009040D2" w:rsidP="009A6358">
            <w:pPr>
              <w:jc w:val="both"/>
              <w:rPr>
                <w:rFonts w:asciiTheme="minorHAnsi" w:hAnsiTheme="minorHAnsi" w:cstheme="minorHAnsi"/>
                <w:noProof/>
                <w:lang w:val="sr-Cyrl-CS"/>
              </w:rPr>
            </w:pPr>
          </w:p>
          <w:p w14:paraId="1CF7690A"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A857601" w14:textId="77777777" w:rsidR="009040D2" w:rsidRPr="00821D4F" w:rsidRDefault="009040D2" w:rsidP="009A6358">
            <w:pPr>
              <w:jc w:val="both"/>
              <w:rPr>
                <w:rFonts w:asciiTheme="minorHAnsi" w:hAnsiTheme="minorHAnsi" w:cstheme="minorHAnsi"/>
                <w:noProof/>
                <w:lang w:val="sr-Cyrl-CS"/>
              </w:rPr>
            </w:pPr>
          </w:p>
          <w:p w14:paraId="4D0CE83E"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336713D" w14:textId="77777777" w:rsidR="009040D2" w:rsidRPr="00821D4F" w:rsidRDefault="009040D2" w:rsidP="009A6358">
            <w:pPr>
              <w:jc w:val="both"/>
              <w:rPr>
                <w:rFonts w:asciiTheme="minorHAnsi" w:hAnsiTheme="minorHAnsi" w:cstheme="minorHAnsi"/>
                <w:noProof/>
                <w:lang w:val="sr-Cyrl-CS"/>
              </w:rPr>
            </w:pPr>
          </w:p>
        </w:tc>
      </w:tr>
      <w:tr w:rsidR="009040D2" w:rsidRPr="00821D4F" w14:paraId="6C7B5C35"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33D42DCA" w14:textId="77777777" w:rsidR="009040D2" w:rsidRPr="00821D4F" w:rsidRDefault="009040D2" w:rsidP="009A6358">
            <w:pPr>
              <w:jc w:val="both"/>
              <w:rPr>
                <w:rFonts w:asciiTheme="minorHAnsi" w:hAnsiTheme="minorHAnsi" w:cstheme="minorHAnsi"/>
                <w:noProof/>
                <w:lang w:val="sr-Cyrl-CS"/>
              </w:rPr>
            </w:pPr>
          </w:p>
          <w:p w14:paraId="6DED7599"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49C558E8" w14:textId="77777777" w:rsidR="009040D2" w:rsidRPr="00821D4F" w:rsidRDefault="009040D2" w:rsidP="009A6358">
            <w:pPr>
              <w:jc w:val="both"/>
              <w:rPr>
                <w:rFonts w:asciiTheme="minorHAnsi" w:hAnsiTheme="minorHAnsi" w:cstheme="minorHAnsi"/>
                <w:noProof/>
                <w:lang w:val="sr-Cyrl-CS"/>
              </w:rPr>
            </w:pPr>
          </w:p>
          <w:p w14:paraId="32F08C8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14C057D" w14:textId="77777777" w:rsidR="009040D2" w:rsidRPr="00821D4F" w:rsidRDefault="009040D2" w:rsidP="009A6358">
            <w:pPr>
              <w:jc w:val="both"/>
              <w:rPr>
                <w:rFonts w:asciiTheme="minorHAnsi" w:hAnsiTheme="minorHAnsi" w:cstheme="minorHAnsi"/>
                <w:noProof/>
                <w:lang w:val="sr-Cyrl-CS"/>
              </w:rPr>
            </w:pPr>
          </w:p>
        </w:tc>
      </w:tr>
      <w:tr w:rsidR="009040D2" w:rsidRPr="00821D4F" w14:paraId="15E44395"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38D4840" w14:textId="77777777" w:rsidR="009040D2" w:rsidRPr="00821D4F" w:rsidRDefault="009040D2" w:rsidP="009A6358">
            <w:pPr>
              <w:jc w:val="both"/>
              <w:rPr>
                <w:rFonts w:asciiTheme="minorHAnsi" w:hAnsiTheme="minorHAnsi" w:cstheme="minorHAnsi"/>
                <w:noProof/>
                <w:lang w:val="sr-Cyrl-CS"/>
              </w:rPr>
            </w:pPr>
          </w:p>
          <w:p w14:paraId="6E19A7C6"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69463FAD" w14:textId="77777777" w:rsidR="009040D2" w:rsidRPr="00821D4F" w:rsidRDefault="009040D2" w:rsidP="009A6358">
            <w:pPr>
              <w:jc w:val="both"/>
              <w:rPr>
                <w:rFonts w:asciiTheme="minorHAnsi" w:hAnsiTheme="minorHAnsi" w:cstheme="minorHAnsi"/>
                <w:noProof/>
                <w:lang w:val="sr-Cyrl-CS"/>
              </w:rPr>
            </w:pPr>
          </w:p>
          <w:p w14:paraId="4705CDA7"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4AF5888" w14:textId="77777777" w:rsidR="009040D2" w:rsidRPr="00821D4F" w:rsidRDefault="009040D2" w:rsidP="009A6358">
            <w:pPr>
              <w:jc w:val="both"/>
              <w:rPr>
                <w:rFonts w:asciiTheme="minorHAnsi" w:hAnsiTheme="minorHAnsi" w:cstheme="minorHAnsi"/>
                <w:noProof/>
                <w:lang w:val="sr-Cyrl-CS"/>
              </w:rPr>
            </w:pPr>
          </w:p>
        </w:tc>
      </w:tr>
      <w:tr w:rsidR="009040D2" w:rsidRPr="00821D4F" w14:paraId="206F0DD3"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71016D5D"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ECD7880" w14:textId="77777777" w:rsidR="009040D2" w:rsidRPr="00821D4F" w:rsidRDefault="009040D2" w:rsidP="009A6358">
            <w:pPr>
              <w:jc w:val="both"/>
              <w:rPr>
                <w:rFonts w:asciiTheme="minorHAnsi" w:hAnsiTheme="minorHAnsi" w:cstheme="minorHAnsi"/>
                <w:noProof/>
                <w:lang w:val="sr-Cyrl-CS"/>
              </w:rPr>
            </w:pPr>
          </w:p>
          <w:p w14:paraId="0B94C01D"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49AC471" w14:textId="77777777" w:rsidR="009040D2" w:rsidRPr="00821D4F" w:rsidRDefault="009040D2" w:rsidP="009A6358">
            <w:pPr>
              <w:jc w:val="both"/>
              <w:rPr>
                <w:rFonts w:asciiTheme="minorHAnsi" w:hAnsiTheme="minorHAnsi" w:cstheme="minorHAnsi"/>
                <w:noProof/>
                <w:lang w:val="sr-Cyrl-CS"/>
              </w:rPr>
            </w:pPr>
          </w:p>
        </w:tc>
      </w:tr>
      <w:tr w:rsidR="009040D2" w:rsidRPr="00821D4F" w14:paraId="0B2EA23C"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F722B45"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9F2EB2E"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73519E1" w14:textId="77777777" w:rsidR="009040D2" w:rsidRPr="00821D4F" w:rsidRDefault="009040D2" w:rsidP="009A6358">
            <w:pPr>
              <w:jc w:val="both"/>
              <w:rPr>
                <w:rFonts w:asciiTheme="minorHAnsi" w:hAnsiTheme="minorHAnsi" w:cstheme="minorHAnsi"/>
                <w:noProof/>
                <w:lang w:val="sr-Cyrl-CS"/>
              </w:rPr>
            </w:pPr>
          </w:p>
        </w:tc>
      </w:tr>
      <w:tr w:rsidR="009040D2" w:rsidRPr="00821D4F" w14:paraId="027F0E21"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171294F1"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EE89D6B"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CEBF0BA" w14:textId="77777777" w:rsidR="009040D2" w:rsidRPr="00821D4F" w:rsidRDefault="009040D2" w:rsidP="009A6358">
            <w:pPr>
              <w:jc w:val="both"/>
              <w:rPr>
                <w:rFonts w:asciiTheme="minorHAnsi" w:hAnsiTheme="minorHAnsi" w:cstheme="minorHAnsi"/>
                <w:noProof/>
                <w:lang w:val="sr-Cyrl-CS"/>
              </w:rPr>
            </w:pPr>
          </w:p>
        </w:tc>
      </w:tr>
      <w:tr w:rsidR="009040D2" w:rsidRPr="00821D4F" w14:paraId="4A0C6057"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F4DB385" w14:textId="77777777" w:rsidR="009040D2" w:rsidRPr="00821D4F" w:rsidRDefault="009040D2" w:rsidP="009A6358">
            <w:pPr>
              <w:jc w:val="both"/>
              <w:rPr>
                <w:rFonts w:asciiTheme="minorHAnsi" w:hAnsiTheme="minorHAnsi" w:cstheme="minorHAnsi"/>
                <w:noProof/>
                <w:lang w:val="sr-Cyrl-CS"/>
              </w:rPr>
            </w:pPr>
          </w:p>
          <w:p w14:paraId="42ECE39D"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14E4D6E7" w14:textId="77777777" w:rsidR="009040D2" w:rsidRPr="00821D4F" w:rsidRDefault="009040D2" w:rsidP="009A6358">
            <w:pPr>
              <w:jc w:val="both"/>
              <w:rPr>
                <w:rFonts w:asciiTheme="minorHAnsi" w:hAnsiTheme="minorHAnsi" w:cstheme="minorHAnsi"/>
                <w:noProof/>
                <w:lang w:val="sr-Cyrl-CS"/>
              </w:rPr>
            </w:pPr>
          </w:p>
          <w:p w14:paraId="2A151FBB"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76F0B2D" w14:textId="77777777" w:rsidR="009040D2" w:rsidRPr="00821D4F" w:rsidRDefault="009040D2" w:rsidP="009A6358">
            <w:pPr>
              <w:jc w:val="both"/>
              <w:rPr>
                <w:rFonts w:asciiTheme="minorHAnsi" w:hAnsiTheme="minorHAnsi" w:cstheme="minorHAnsi"/>
                <w:noProof/>
                <w:lang w:val="sr-Cyrl-CS"/>
              </w:rPr>
            </w:pPr>
          </w:p>
        </w:tc>
      </w:tr>
      <w:tr w:rsidR="009040D2" w:rsidRPr="00821D4F" w14:paraId="7E7F5ADE"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7D8BCC6" w14:textId="77777777" w:rsidR="009040D2" w:rsidRPr="00821D4F" w:rsidRDefault="009040D2" w:rsidP="009A6358">
            <w:pPr>
              <w:jc w:val="both"/>
              <w:rPr>
                <w:rFonts w:asciiTheme="minorHAnsi" w:hAnsiTheme="minorHAnsi" w:cstheme="minorHAnsi"/>
                <w:noProof/>
                <w:lang w:val="sr-Cyrl-CS"/>
              </w:rPr>
            </w:pPr>
          </w:p>
          <w:p w14:paraId="30CEE999"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0CE45B1E" w14:textId="77777777" w:rsidR="009040D2" w:rsidRPr="00821D4F" w:rsidRDefault="009040D2" w:rsidP="009A6358">
            <w:pPr>
              <w:jc w:val="both"/>
              <w:rPr>
                <w:rFonts w:asciiTheme="minorHAnsi" w:hAnsiTheme="minorHAnsi" w:cstheme="minorHAnsi"/>
                <w:noProof/>
                <w:lang w:val="sr-Cyrl-CS"/>
              </w:rPr>
            </w:pPr>
          </w:p>
          <w:p w14:paraId="2F883AC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843DCEE" w14:textId="77777777" w:rsidR="009040D2" w:rsidRPr="00821D4F" w:rsidRDefault="009040D2" w:rsidP="009A6358">
            <w:pPr>
              <w:jc w:val="both"/>
              <w:rPr>
                <w:rFonts w:asciiTheme="minorHAnsi" w:hAnsiTheme="minorHAnsi" w:cstheme="minorHAnsi"/>
                <w:noProof/>
                <w:lang w:val="sr-Cyrl-CS"/>
              </w:rPr>
            </w:pPr>
          </w:p>
        </w:tc>
      </w:tr>
      <w:tr w:rsidR="009040D2" w:rsidRPr="00821D4F" w14:paraId="47A233CB"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76CDF0A1" w14:textId="77777777" w:rsidR="009040D2" w:rsidRPr="00821D4F" w:rsidRDefault="009040D2" w:rsidP="009A6358">
            <w:pPr>
              <w:jc w:val="both"/>
              <w:rPr>
                <w:rFonts w:asciiTheme="minorHAnsi" w:hAnsiTheme="minorHAnsi" w:cstheme="minorHAnsi"/>
                <w:noProof/>
                <w:lang w:val="sr-Cyrl-CS"/>
              </w:rPr>
            </w:pPr>
          </w:p>
          <w:p w14:paraId="5595459A"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A9BFB30" w14:textId="77777777" w:rsidR="009040D2" w:rsidRPr="00821D4F" w:rsidRDefault="009040D2" w:rsidP="009A6358">
            <w:pPr>
              <w:jc w:val="both"/>
              <w:rPr>
                <w:rFonts w:asciiTheme="minorHAnsi" w:hAnsiTheme="minorHAnsi" w:cstheme="minorHAnsi"/>
                <w:noProof/>
                <w:lang w:val="sr-Cyrl-CS"/>
              </w:rPr>
            </w:pPr>
          </w:p>
          <w:p w14:paraId="2D003CE7"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D2D22EF" w14:textId="77777777" w:rsidR="009040D2" w:rsidRPr="00821D4F" w:rsidRDefault="009040D2" w:rsidP="009A6358">
            <w:pPr>
              <w:jc w:val="both"/>
              <w:rPr>
                <w:rFonts w:asciiTheme="minorHAnsi" w:hAnsiTheme="minorHAnsi" w:cstheme="minorHAnsi"/>
                <w:noProof/>
                <w:lang w:val="sr-Cyrl-CS"/>
              </w:rPr>
            </w:pPr>
          </w:p>
        </w:tc>
      </w:tr>
      <w:tr w:rsidR="009040D2" w:rsidRPr="00821D4F" w14:paraId="0B0427E5"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34A9CE16" w14:textId="77777777" w:rsidR="009040D2" w:rsidRPr="00821D4F" w:rsidRDefault="009040D2" w:rsidP="009A6358">
            <w:pPr>
              <w:jc w:val="both"/>
              <w:rPr>
                <w:rFonts w:asciiTheme="minorHAnsi" w:hAnsiTheme="minorHAnsi" w:cstheme="minorHAnsi"/>
                <w:noProof/>
                <w:lang w:val="sr-Cyrl-CS"/>
              </w:rPr>
            </w:pPr>
          </w:p>
          <w:p w14:paraId="7153E593"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A9B3276" w14:textId="77777777" w:rsidR="009040D2" w:rsidRPr="00821D4F" w:rsidRDefault="009040D2" w:rsidP="009A6358">
            <w:pPr>
              <w:jc w:val="both"/>
              <w:rPr>
                <w:rFonts w:asciiTheme="minorHAnsi" w:hAnsiTheme="minorHAnsi" w:cstheme="minorHAnsi"/>
                <w:noProof/>
                <w:lang w:val="sr-Cyrl-CS"/>
              </w:rPr>
            </w:pPr>
          </w:p>
          <w:p w14:paraId="6EEBAEA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2986268" w14:textId="77777777" w:rsidR="009040D2" w:rsidRPr="00821D4F" w:rsidRDefault="009040D2" w:rsidP="009A6358">
            <w:pPr>
              <w:jc w:val="both"/>
              <w:rPr>
                <w:rFonts w:asciiTheme="minorHAnsi" w:hAnsiTheme="minorHAnsi" w:cstheme="minorHAnsi"/>
                <w:noProof/>
                <w:lang w:val="sr-Cyrl-CS"/>
              </w:rPr>
            </w:pPr>
          </w:p>
        </w:tc>
      </w:tr>
      <w:tr w:rsidR="009040D2" w:rsidRPr="00821D4F" w14:paraId="319D3768"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397B3630"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46DA998B" w14:textId="77777777" w:rsidR="009040D2" w:rsidRPr="00821D4F" w:rsidRDefault="009040D2" w:rsidP="009A6358">
            <w:pPr>
              <w:jc w:val="both"/>
              <w:rPr>
                <w:rFonts w:asciiTheme="minorHAnsi" w:hAnsiTheme="minorHAnsi" w:cstheme="minorHAnsi"/>
                <w:noProof/>
                <w:lang w:val="sr-Cyrl-CS"/>
              </w:rPr>
            </w:pPr>
          </w:p>
          <w:p w14:paraId="4B41359F"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FB30395" w14:textId="77777777" w:rsidR="009040D2" w:rsidRPr="00821D4F" w:rsidRDefault="009040D2" w:rsidP="009A6358">
            <w:pPr>
              <w:jc w:val="both"/>
              <w:rPr>
                <w:rFonts w:asciiTheme="minorHAnsi" w:hAnsiTheme="minorHAnsi" w:cstheme="minorHAnsi"/>
                <w:noProof/>
                <w:lang w:val="sr-Cyrl-CS"/>
              </w:rPr>
            </w:pPr>
          </w:p>
        </w:tc>
      </w:tr>
      <w:tr w:rsidR="009040D2" w:rsidRPr="00821D4F" w14:paraId="13C11F62"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7763672C"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B79ED62"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F949FBE" w14:textId="77777777" w:rsidR="009040D2" w:rsidRPr="00821D4F" w:rsidRDefault="009040D2" w:rsidP="009A6358">
            <w:pPr>
              <w:jc w:val="both"/>
              <w:rPr>
                <w:rFonts w:asciiTheme="minorHAnsi" w:hAnsiTheme="minorHAnsi" w:cstheme="minorHAnsi"/>
                <w:noProof/>
                <w:lang w:val="sr-Cyrl-CS"/>
              </w:rPr>
            </w:pPr>
          </w:p>
        </w:tc>
      </w:tr>
      <w:tr w:rsidR="009040D2" w:rsidRPr="00821D4F" w14:paraId="1CADEAFD"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72DDA088"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B646882"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60A1AAC" w14:textId="77777777" w:rsidR="009040D2" w:rsidRPr="00821D4F" w:rsidRDefault="009040D2" w:rsidP="009A6358">
            <w:pPr>
              <w:jc w:val="both"/>
              <w:rPr>
                <w:rFonts w:asciiTheme="minorHAnsi" w:hAnsiTheme="minorHAnsi" w:cstheme="minorHAnsi"/>
                <w:noProof/>
                <w:lang w:val="sr-Cyrl-CS"/>
              </w:rPr>
            </w:pPr>
          </w:p>
        </w:tc>
      </w:tr>
    </w:tbl>
    <w:p w14:paraId="571CAFB8" w14:textId="77777777" w:rsidR="009040D2" w:rsidRPr="00821D4F" w:rsidRDefault="009040D2" w:rsidP="009040D2">
      <w:pPr>
        <w:jc w:val="both"/>
        <w:rPr>
          <w:rFonts w:asciiTheme="minorHAnsi" w:hAnsiTheme="minorHAnsi" w:cstheme="minorHAnsi"/>
          <w:noProof/>
          <w:sz w:val="22"/>
          <w:szCs w:val="22"/>
          <w:lang w:val="sr-Cyrl-CS"/>
        </w:rPr>
      </w:pPr>
    </w:p>
    <w:p w14:paraId="028E0E73" w14:textId="77777777" w:rsidR="009040D2" w:rsidRPr="00821D4F" w:rsidRDefault="009040D2" w:rsidP="009040D2">
      <w:pPr>
        <w:jc w:val="both"/>
        <w:rPr>
          <w:rFonts w:asciiTheme="minorHAnsi" w:hAnsiTheme="minorHAnsi" w:cstheme="minorHAnsi"/>
          <w:noProof/>
          <w:sz w:val="22"/>
          <w:szCs w:val="22"/>
          <w:lang w:val="sr-Cyrl-CS"/>
        </w:rPr>
      </w:pPr>
    </w:p>
    <w:p w14:paraId="1ECCF4C5" w14:textId="77777777" w:rsidR="009040D2" w:rsidRPr="00821D4F" w:rsidRDefault="009040D2" w:rsidP="009040D2">
      <w:pPr>
        <w:jc w:val="both"/>
        <w:rPr>
          <w:rFonts w:asciiTheme="minorHAnsi" w:hAnsiTheme="minorHAnsi" w:cstheme="minorHAnsi"/>
          <w:noProof/>
          <w:sz w:val="22"/>
          <w:szCs w:val="22"/>
          <w:lang w:val="sr-Cyrl-CS"/>
        </w:rPr>
      </w:pPr>
    </w:p>
    <w:p w14:paraId="37D6FCBD" w14:textId="77777777" w:rsidR="009040D2" w:rsidRPr="00821D4F" w:rsidRDefault="009040D2" w:rsidP="009040D2">
      <w:pPr>
        <w:jc w:val="both"/>
        <w:rPr>
          <w:rFonts w:asciiTheme="minorHAnsi" w:hAnsiTheme="minorHAnsi" w:cstheme="minorHAnsi"/>
          <w:noProof/>
          <w:sz w:val="22"/>
          <w:szCs w:val="22"/>
          <w:lang w:val="sr-Cyrl-CS"/>
        </w:rPr>
      </w:pPr>
    </w:p>
    <w:p w14:paraId="4DAAC0F7" w14:textId="77777777" w:rsidR="009040D2" w:rsidRPr="00821D4F" w:rsidRDefault="009040D2" w:rsidP="009040D2">
      <w:pPr>
        <w:jc w:val="both"/>
        <w:rPr>
          <w:rFonts w:asciiTheme="minorHAnsi" w:hAnsiTheme="minorHAnsi" w:cstheme="minorHAnsi"/>
          <w:noProof/>
          <w:sz w:val="22"/>
          <w:szCs w:val="22"/>
          <w:lang w:val="sr-Cyrl-CS"/>
        </w:rPr>
      </w:pPr>
    </w:p>
    <w:p w14:paraId="2AB9A98F" w14:textId="77777777" w:rsidR="009040D2" w:rsidRPr="00821D4F" w:rsidRDefault="009040D2" w:rsidP="009040D2">
      <w:pPr>
        <w:jc w:val="both"/>
        <w:rPr>
          <w:rFonts w:asciiTheme="minorHAnsi" w:hAnsiTheme="minorHAnsi" w:cstheme="minorHAnsi"/>
          <w:noProof/>
          <w:sz w:val="22"/>
          <w:szCs w:val="22"/>
          <w:lang w:val="sr-Cyrl-CS"/>
        </w:rPr>
      </w:pPr>
    </w:p>
    <w:p w14:paraId="2FAAA705" w14:textId="77777777" w:rsidR="009040D2" w:rsidRPr="00821D4F" w:rsidRDefault="009040D2" w:rsidP="009040D2">
      <w:pPr>
        <w:jc w:val="both"/>
        <w:rPr>
          <w:rFonts w:asciiTheme="minorHAnsi" w:hAnsiTheme="minorHAnsi" w:cstheme="minorHAnsi"/>
          <w:noProof/>
          <w:sz w:val="22"/>
          <w:szCs w:val="22"/>
          <w:lang w:val="sr-Cyrl-CS"/>
        </w:rPr>
      </w:pPr>
    </w:p>
    <w:p w14:paraId="40D63D03" w14:textId="77777777" w:rsidR="009040D2" w:rsidRPr="00821D4F" w:rsidRDefault="009040D2" w:rsidP="009040D2">
      <w:pPr>
        <w:jc w:val="both"/>
        <w:rPr>
          <w:rFonts w:asciiTheme="minorHAnsi" w:hAnsiTheme="minorHAnsi" w:cstheme="minorHAnsi"/>
          <w:noProof/>
          <w:sz w:val="22"/>
          <w:szCs w:val="22"/>
          <w:lang w:val="sr-Cyrl-CS"/>
        </w:rPr>
      </w:pPr>
    </w:p>
    <w:p w14:paraId="75EF7FE4" w14:textId="77777777" w:rsidR="009040D2" w:rsidRPr="00821D4F" w:rsidRDefault="009040D2" w:rsidP="009040D2">
      <w:pPr>
        <w:jc w:val="both"/>
        <w:rPr>
          <w:rFonts w:asciiTheme="minorHAnsi" w:hAnsiTheme="minorHAnsi" w:cstheme="minorHAnsi"/>
          <w:noProof/>
          <w:sz w:val="22"/>
          <w:szCs w:val="22"/>
          <w:lang w:val="sr-Cyrl-CS"/>
        </w:rPr>
      </w:pPr>
    </w:p>
    <w:p w14:paraId="000A4BF0" w14:textId="77777777" w:rsidR="009040D2" w:rsidRPr="00821D4F" w:rsidRDefault="009040D2" w:rsidP="009040D2">
      <w:pPr>
        <w:jc w:val="both"/>
        <w:rPr>
          <w:rFonts w:asciiTheme="minorHAnsi" w:hAnsiTheme="minorHAnsi" w:cstheme="minorHAnsi"/>
          <w:noProof/>
          <w:sz w:val="22"/>
          <w:szCs w:val="22"/>
          <w:lang w:val="sr-Cyrl-CS"/>
        </w:rPr>
      </w:pPr>
    </w:p>
    <w:p w14:paraId="260FDE47" w14:textId="77777777" w:rsidR="009040D2" w:rsidRPr="00821D4F" w:rsidRDefault="009040D2" w:rsidP="009040D2">
      <w:pPr>
        <w:jc w:val="both"/>
        <w:rPr>
          <w:rFonts w:asciiTheme="minorHAnsi" w:hAnsiTheme="minorHAnsi" w:cstheme="minorHAnsi"/>
          <w:noProof/>
          <w:sz w:val="22"/>
          <w:szCs w:val="22"/>
          <w:lang w:val="sr-Cyrl-CS"/>
        </w:rPr>
      </w:pPr>
    </w:p>
    <w:p w14:paraId="49CF0417" w14:textId="77777777" w:rsidR="009040D2" w:rsidRPr="00821D4F" w:rsidRDefault="009040D2" w:rsidP="009040D2">
      <w:pPr>
        <w:jc w:val="both"/>
        <w:rPr>
          <w:rFonts w:asciiTheme="minorHAnsi" w:hAnsiTheme="minorHAnsi" w:cstheme="minorHAnsi"/>
          <w:noProof/>
          <w:sz w:val="22"/>
          <w:szCs w:val="22"/>
          <w:lang w:val="sr-Cyrl-CS"/>
        </w:rPr>
      </w:pPr>
    </w:p>
    <w:p w14:paraId="25DCB39C" w14:textId="77777777" w:rsidR="009040D2" w:rsidRPr="00821D4F" w:rsidRDefault="009040D2" w:rsidP="009040D2">
      <w:pPr>
        <w:jc w:val="both"/>
        <w:rPr>
          <w:rFonts w:asciiTheme="minorHAnsi" w:hAnsiTheme="minorHAnsi" w:cstheme="minorHAnsi"/>
          <w:noProof/>
          <w:sz w:val="22"/>
          <w:szCs w:val="22"/>
          <w:lang w:val="sr-Cyrl-CS"/>
        </w:rPr>
      </w:pPr>
    </w:p>
    <w:p w14:paraId="1EE32591" w14:textId="77777777" w:rsidR="009040D2" w:rsidRPr="00821D4F" w:rsidRDefault="009040D2" w:rsidP="009040D2">
      <w:pPr>
        <w:jc w:val="both"/>
        <w:rPr>
          <w:rFonts w:asciiTheme="minorHAnsi" w:hAnsiTheme="minorHAnsi" w:cstheme="minorHAnsi"/>
          <w:noProof/>
          <w:sz w:val="22"/>
          <w:szCs w:val="22"/>
          <w:lang w:val="sr-Cyrl-CS"/>
        </w:rPr>
      </w:pPr>
    </w:p>
    <w:p w14:paraId="0B24E081"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Напомена: </w:t>
      </w:r>
    </w:p>
    <w:p w14:paraId="20C56A8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14:paraId="5093FF87" w14:textId="77777777" w:rsidR="009040D2" w:rsidRPr="00821D4F" w:rsidRDefault="009040D2" w:rsidP="009040D2">
      <w:pPr>
        <w:jc w:val="center"/>
        <w:rPr>
          <w:rFonts w:asciiTheme="minorHAnsi" w:hAnsiTheme="minorHAnsi" w:cstheme="minorHAnsi"/>
          <w:noProof/>
          <w:sz w:val="22"/>
          <w:szCs w:val="22"/>
          <w:lang w:val="sr-Cyrl-CS"/>
        </w:rPr>
      </w:pPr>
    </w:p>
    <w:p w14:paraId="58BEB303" w14:textId="77777777" w:rsidR="009040D2" w:rsidRPr="00821D4F" w:rsidRDefault="009040D2" w:rsidP="009040D2">
      <w:pPr>
        <w:jc w:val="center"/>
        <w:rPr>
          <w:rFonts w:asciiTheme="minorHAnsi" w:hAnsiTheme="minorHAnsi" w:cstheme="minorHAnsi"/>
          <w:noProof/>
          <w:sz w:val="22"/>
          <w:szCs w:val="22"/>
          <w:lang w:val="sr-Cyrl-CS"/>
        </w:rPr>
      </w:pPr>
    </w:p>
    <w:p w14:paraId="26E6532E"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4) ПОДАЦИ О УЧЕСНИКУ  У ЗАЈЕДНИЧКОЈ ПОНУДИ</w:t>
      </w:r>
    </w:p>
    <w:p w14:paraId="6D11E46C" w14:textId="77777777"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b/>
          <w:noProof/>
          <w:sz w:val="22"/>
          <w:szCs w:val="22"/>
          <w:lang w:val="sr-Cyrl-CS"/>
        </w:rPr>
        <w:t xml:space="preserve">Партија бр. </w:t>
      </w:r>
      <w:r w:rsidRPr="00821D4F">
        <w:rPr>
          <w:rFonts w:asciiTheme="minorHAnsi" w:hAnsiTheme="minorHAnsi" w:cstheme="minorHAnsi"/>
          <w:b/>
          <w:noProof/>
          <w:sz w:val="22"/>
          <w:szCs w:val="22"/>
        </w:rPr>
        <w:t>___________________</w:t>
      </w:r>
    </w:p>
    <w:p w14:paraId="627505D5" w14:textId="77777777" w:rsidR="009040D2" w:rsidRPr="00821D4F" w:rsidRDefault="009040D2" w:rsidP="009040D2">
      <w:pPr>
        <w:jc w:val="both"/>
        <w:rPr>
          <w:rFonts w:asciiTheme="minorHAnsi" w:hAnsiTheme="minorHAnsi" w:cstheme="minorHAnsi"/>
          <w:b/>
          <w:noProof/>
          <w:sz w:val="22"/>
          <w:szCs w:val="22"/>
        </w:rPr>
      </w:pPr>
    </w:p>
    <w:tbl>
      <w:tblPr>
        <w:tblW w:w="0" w:type="auto"/>
        <w:jc w:val="center"/>
        <w:tblLayout w:type="fixed"/>
        <w:tblLook w:val="0000" w:firstRow="0" w:lastRow="0" w:firstColumn="0" w:lastColumn="0" w:noHBand="0" w:noVBand="0"/>
      </w:tblPr>
      <w:tblGrid>
        <w:gridCol w:w="465"/>
        <w:gridCol w:w="4219"/>
        <w:gridCol w:w="4598"/>
      </w:tblGrid>
      <w:tr w:rsidR="009040D2" w:rsidRPr="00821D4F" w14:paraId="0EA3634A"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3E6DAD4C" w14:textId="77777777" w:rsidR="009040D2" w:rsidRPr="00821D4F" w:rsidRDefault="009040D2" w:rsidP="009A6358">
            <w:pPr>
              <w:jc w:val="both"/>
              <w:rPr>
                <w:rFonts w:asciiTheme="minorHAnsi" w:hAnsiTheme="minorHAnsi" w:cstheme="minorHAnsi"/>
                <w:noProof/>
                <w:lang w:val="sr-Cyrl-CS"/>
              </w:rPr>
            </w:pPr>
          </w:p>
          <w:p w14:paraId="109E0C30" w14:textId="77777777" w:rsidR="009040D2" w:rsidRPr="00821D4F" w:rsidRDefault="009040D2" w:rsidP="009A6358">
            <w:pPr>
              <w:jc w:val="both"/>
              <w:rPr>
                <w:rFonts w:asciiTheme="minorHAnsi" w:hAnsiTheme="minorHAnsi" w:cstheme="minorHAnsi"/>
                <w:noProof/>
                <w:lang w:val="sr-Cyrl-CS"/>
              </w:rPr>
            </w:pPr>
          </w:p>
          <w:p w14:paraId="1A463D2B"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13A56926" w14:textId="77777777" w:rsidR="009040D2" w:rsidRPr="00821D4F" w:rsidRDefault="009040D2" w:rsidP="009A6358">
            <w:pPr>
              <w:jc w:val="both"/>
              <w:rPr>
                <w:rFonts w:asciiTheme="minorHAnsi" w:hAnsiTheme="minorHAnsi" w:cstheme="minorHAnsi"/>
                <w:noProof/>
                <w:lang w:val="sr-Cyrl-CS"/>
              </w:rPr>
            </w:pPr>
          </w:p>
          <w:p w14:paraId="4BBF9811"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039A609" w14:textId="77777777" w:rsidR="009040D2" w:rsidRPr="00821D4F" w:rsidRDefault="009040D2" w:rsidP="009A6358">
            <w:pPr>
              <w:jc w:val="both"/>
              <w:rPr>
                <w:rFonts w:asciiTheme="minorHAnsi" w:hAnsiTheme="minorHAnsi" w:cstheme="minorHAnsi"/>
                <w:noProof/>
                <w:lang w:val="sr-Cyrl-CS"/>
              </w:rPr>
            </w:pPr>
          </w:p>
        </w:tc>
      </w:tr>
      <w:tr w:rsidR="009040D2" w:rsidRPr="00821D4F" w14:paraId="588A5A28"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2D24D451" w14:textId="77777777" w:rsidR="009040D2" w:rsidRPr="00821D4F" w:rsidRDefault="009040D2" w:rsidP="009A6358">
            <w:pPr>
              <w:jc w:val="both"/>
              <w:rPr>
                <w:rFonts w:asciiTheme="minorHAnsi" w:hAnsiTheme="minorHAnsi" w:cstheme="minorHAnsi"/>
                <w:noProof/>
                <w:lang w:val="sr-Cyrl-CS"/>
              </w:rPr>
            </w:pPr>
          </w:p>
          <w:p w14:paraId="78F1F75F"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75ABF071" w14:textId="77777777" w:rsidR="009040D2" w:rsidRPr="00821D4F" w:rsidRDefault="009040D2" w:rsidP="009A6358">
            <w:pPr>
              <w:jc w:val="both"/>
              <w:rPr>
                <w:rFonts w:asciiTheme="minorHAnsi" w:hAnsiTheme="minorHAnsi" w:cstheme="minorHAnsi"/>
                <w:noProof/>
                <w:lang w:val="sr-Cyrl-CS"/>
              </w:rPr>
            </w:pPr>
          </w:p>
          <w:p w14:paraId="603425D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B9CC6FB" w14:textId="77777777" w:rsidR="009040D2" w:rsidRPr="00821D4F" w:rsidRDefault="009040D2" w:rsidP="009A6358">
            <w:pPr>
              <w:jc w:val="both"/>
              <w:rPr>
                <w:rFonts w:asciiTheme="minorHAnsi" w:hAnsiTheme="minorHAnsi" w:cstheme="minorHAnsi"/>
                <w:noProof/>
                <w:lang w:val="sr-Cyrl-CS"/>
              </w:rPr>
            </w:pPr>
          </w:p>
        </w:tc>
      </w:tr>
      <w:tr w:rsidR="009040D2" w:rsidRPr="00821D4F" w14:paraId="50C8EF6F"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4EB19B9A" w14:textId="77777777" w:rsidR="009040D2" w:rsidRPr="00821D4F" w:rsidRDefault="009040D2" w:rsidP="009A6358">
            <w:pPr>
              <w:jc w:val="both"/>
              <w:rPr>
                <w:rFonts w:asciiTheme="minorHAnsi" w:hAnsiTheme="minorHAnsi" w:cstheme="minorHAnsi"/>
                <w:noProof/>
                <w:lang w:val="sr-Cyrl-CS"/>
              </w:rPr>
            </w:pPr>
          </w:p>
          <w:p w14:paraId="0EAB5271"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5D867751" w14:textId="77777777" w:rsidR="009040D2" w:rsidRPr="00821D4F" w:rsidRDefault="009040D2" w:rsidP="009A6358">
            <w:pPr>
              <w:jc w:val="both"/>
              <w:rPr>
                <w:rFonts w:asciiTheme="minorHAnsi" w:hAnsiTheme="minorHAnsi" w:cstheme="minorHAnsi"/>
                <w:noProof/>
                <w:lang w:val="sr-Cyrl-CS"/>
              </w:rPr>
            </w:pPr>
          </w:p>
          <w:p w14:paraId="0A9C361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5D3FE21" w14:textId="77777777" w:rsidR="009040D2" w:rsidRPr="00821D4F" w:rsidRDefault="009040D2" w:rsidP="009A6358">
            <w:pPr>
              <w:jc w:val="both"/>
              <w:rPr>
                <w:rFonts w:asciiTheme="minorHAnsi" w:hAnsiTheme="minorHAnsi" w:cstheme="minorHAnsi"/>
                <w:noProof/>
                <w:lang w:val="sr-Cyrl-CS"/>
              </w:rPr>
            </w:pPr>
          </w:p>
        </w:tc>
      </w:tr>
      <w:tr w:rsidR="009040D2" w:rsidRPr="00821D4F" w14:paraId="6127E8F1"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47965F0C" w14:textId="77777777" w:rsidR="009040D2" w:rsidRPr="00821D4F" w:rsidRDefault="009040D2" w:rsidP="009A6358">
            <w:pPr>
              <w:jc w:val="both"/>
              <w:rPr>
                <w:rFonts w:asciiTheme="minorHAnsi" w:hAnsiTheme="minorHAnsi" w:cstheme="minorHAnsi"/>
                <w:noProof/>
                <w:lang w:val="sr-Cyrl-CS"/>
              </w:rPr>
            </w:pPr>
          </w:p>
          <w:p w14:paraId="6EC93483"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7F067AC" w14:textId="77777777" w:rsidR="009040D2" w:rsidRPr="00821D4F" w:rsidRDefault="009040D2" w:rsidP="009A6358">
            <w:pPr>
              <w:jc w:val="both"/>
              <w:rPr>
                <w:rFonts w:asciiTheme="minorHAnsi" w:hAnsiTheme="minorHAnsi" w:cstheme="minorHAnsi"/>
                <w:noProof/>
                <w:lang w:val="sr-Cyrl-CS"/>
              </w:rPr>
            </w:pPr>
          </w:p>
          <w:p w14:paraId="1CC6027C"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35A1015" w14:textId="77777777" w:rsidR="009040D2" w:rsidRPr="00821D4F" w:rsidRDefault="009040D2" w:rsidP="009A6358">
            <w:pPr>
              <w:jc w:val="both"/>
              <w:rPr>
                <w:rFonts w:asciiTheme="minorHAnsi" w:hAnsiTheme="minorHAnsi" w:cstheme="minorHAnsi"/>
                <w:noProof/>
                <w:lang w:val="sr-Cyrl-CS"/>
              </w:rPr>
            </w:pPr>
          </w:p>
        </w:tc>
      </w:tr>
      <w:tr w:rsidR="009040D2" w:rsidRPr="00821D4F" w14:paraId="3594DAA8"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320545E"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1A518CCB" w14:textId="77777777" w:rsidR="009040D2" w:rsidRPr="00821D4F" w:rsidRDefault="009040D2" w:rsidP="009A6358">
            <w:pPr>
              <w:jc w:val="both"/>
              <w:rPr>
                <w:rFonts w:asciiTheme="minorHAnsi" w:hAnsiTheme="minorHAnsi" w:cstheme="minorHAnsi"/>
                <w:noProof/>
                <w:lang w:val="sr-Cyrl-CS"/>
              </w:rPr>
            </w:pPr>
          </w:p>
          <w:p w14:paraId="4592F7C6"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385154" w14:textId="77777777" w:rsidR="009040D2" w:rsidRPr="00821D4F" w:rsidRDefault="009040D2" w:rsidP="009A6358">
            <w:pPr>
              <w:jc w:val="both"/>
              <w:rPr>
                <w:rFonts w:asciiTheme="minorHAnsi" w:hAnsiTheme="minorHAnsi" w:cstheme="minorHAnsi"/>
                <w:noProof/>
                <w:lang w:val="sr-Cyrl-CS"/>
              </w:rPr>
            </w:pPr>
          </w:p>
        </w:tc>
      </w:tr>
      <w:tr w:rsidR="009040D2" w:rsidRPr="00821D4F" w14:paraId="10957072"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2A954263" w14:textId="77777777" w:rsidR="009040D2" w:rsidRPr="00821D4F" w:rsidRDefault="009040D2" w:rsidP="009A6358">
            <w:pPr>
              <w:jc w:val="both"/>
              <w:rPr>
                <w:rFonts w:asciiTheme="minorHAnsi" w:hAnsiTheme="minorHAnsi" w:cstheme="minorHAnsi"/>
                <w:noProof/>
                <w:lang w:val="sr-Cyrl-CS"/>
              </w:rPr>
            </w:pPr>
          </w:p>
          <w:p w14:paraId="3B20A443"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6E4A5F13" w14:textId="77777777" w:rsidR="009040D2" w:rsidRPr="00821D4F" w:rsidRDefault="009040D2" w:rsidP="009A6358">
            <w:pPr>
              <w:jc w:val="both"/>
              <w:rPr>
                <w:rFonts w:asciiTheme="minorHAnsi" w:hAnsiTheme="minorHAnsi" w:cstheme="minorHAnsi"/>
                <w:noProof/>
                <w:lang w:val="sr-Cyrl-CS"/>
              </w:rPr>
            </w:pPr>
          </w:p>
          <w:p w14:paraId="362E59B5"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B344DB2" w14:textId="77777777" w:rsidR="009040D2" w:rsidRPr="00821D4F" w:rsidRDefault="009040D2" w:rsidP="009A6358">
            <w:pPr>
              <w:jc w:val="both"/>
              <w:rPr>
                <w:rFonts w:asciiTheme="minorHAnsi" w:hAnsiTheme="minorHAnsi" w:cstheme="minorHAnsi"/>
                <w:noProof/>
                <w:lang w:val="sr-Cyrl-CS"/>
              </w:rPr>
            </w:pPr>
          </w:p>
        </w:tc>
      </w:tr>
      <w:tr w:rsidR="009040D2" w:rsidRPr="00821D4F" w14:paraId="28BF7843"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0078387" w14:textId="77777777" w:rsidR="009040D2" w:rsidRPr="00821D4F" w:rsidRDefault="009040D2" w:rsidP="009A6358">
            <w:pPr>
              <w:jc w:val="both"/>
              <w:rPr>
                <w:rFonts w:asciiTheme="minorHAnsi" w:hAnsiTheme="minorHAnsi" w:cstheme="minorHAnsi"/>
                <w:noProof/>
                <w:lang w:val="sr-Cyrl-CS"/>
              </w:rPr>
            </w:pPr>
          </w:p>
          <w:p w14:paraId="4B4DC223"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011D885E" w14:textId="77777777" w:rsidR="009040D2" w:rsidRPr="00821D4F" w:rsidRDefault="009040D2" w:rsidP="009A6358">
            <w:pPr>
              <w:jc w:val="both"/>
              <w:rPr>
                <w:rFonts w:asciiTheme="minorHAnsi" w:hAnsiTheme="minorHAnsi" w:cstheme="minorHAnsi"/>
                <w:noProof/>
                <w:lang w:val="sr-Cyrl-CS"/>
              </w:rPr>
            </w:pPr>
          </w:p>
          <w:p w14:paraId="650534D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3C9333D" w14:textId="77777777" w:rsidR="009040D2" w:rsidRPr="00821D4F" w:rsidRDefault="009040D2" w:rsidP="009A6358">
            <w:pPr>
              <w:jc w:val="both"/>
              <w:rPr>
                <w:rFonts w:asciiTheme="minorHAnsi" w:hAnsiTheme="minorHAnsi" w:cstheme="minorHAnsi"/>
                <w:noProof/>
                <w:lang w:val="sr-Cyrl-CS"/>
              </w:rPr>
            </w:pPr>
          </w:p>
        </w:tc>
      </w:tr>
      <w:tr w:rsidR="009040D2" w:rsidRPr="00821D4F" w14:paraId="1FCF6AFD"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47578A8" w14:textId="77777777" w:rsidR="009040D2" w:rsidRPr="00821D4F" w:rsidRDefault="009040D2" w:rsidP="009A6358">
            <w:pPr>
              <w:jc w:val="both"/>
              <w:rPr>
                <w:rFonts w:asciiTheme="minorHAnsi" w:hAnsiTheme="minorHAnsi" w:cstheme="minorHAnsi"/>
                <w:noProof/>
                <w:lang w:val="sr-Cyrl-CS"/>
              </w:rPr>
            </w:pPr>
          </w:p>
          <w:p w14:paraId="39A2A876"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0259222" w14:textId="77777777" w:rsidR="009040D2" w:rsidRPr="00821D4F" w:rsidRDefault="009040D2" w:rsidP="009A6358">
            <w:pPr>
              <w:jc w:val="both"/>
              <w:rPr>
                <w:rFonts w:asciiTheme="minorHAnsi" w:hAnsiTheme="minorHAnsi" w:cstheme="minorHAnsi"/>
                <w:noProof/>
                <w:lang w:val="sr-Cyrl-CS"/>
              </w:rPr>
            </w:pPr>
          </w:p>
          <w:p w14:paraId="2C63DEF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6DA7EA" w14:textId="77777777" w:rsidR="009040D2" w:rsidRPr="00821D4F" w:rsidRDefault="009040D2" w:rsidP="009A6358">
            <w:pPr>
              <w:jc w:val="both"/>
              <w:rPr>
                <w:rFonts w:asciiTheme="minorHAnsi" w:hAnsiTheme="minorHAnsi" w:cstheme="minorHAnsi"/>
                <w:noProof/>
                <w:lang w:val="sr-Cyrl-CS"/>
              </w:rPr>
            </w:pPr>
          </w:p>
        </w:tc>
      </w:tr>
      <w:tr w:rsidR="009040D2" w:rsidRPr="00821D4F" w14:paraId="3784F24B"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7348417A" w14:textId="77777777" w:rsidR="009040D2" w:rsidRPr="00821D4F" w:rsidRDefault="009040D2" w:rsidP="009A6358">
            <w:pPr>
              <w:jc w:val="both"/>
              <w:rPr>
                <w:rFonts w:asciiTheme="minorHAnsi" w:hAnsiTheme="minorHAnsi" w:cstheme="minorHAnsi"/>
                <w:noProof/>
                <w:lang w:val="sr-Cyrl-CS"/>
              </w:rPr>
            </w:pPr>
          </w:p>
          <w:p w14:paraId="3604CFCB"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71A47CEE" w14:textId="77777777" w:rsidR="009040D2" w:rsidRPr="00821D4F" w:rsidRDefault="009040D2" w:rsidP="009A6358">
            <w:pPr>
              <w:jc w:val="both"/>
              <w:rPr>
                <w:rFonts w:asciiTheme="minorHAnsi" w:hAnsiTheme="minorHAnsi" w:cstheme="minorHAnsi"/>
                <w:noProof/>
                <w:lang w:val="sr-Cyrl-CS"/>
              </w:rPr>
            </w:pPr>
          </w:p>
          <w:p w14:paraId="4E599CAA"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EDBF64E" w14:textId="77777777" w:rsidR="009040D2" w:rsidRPr="00821D4F" w:rsidRDefault="009040D2" w:rsidP="009A6358">
            <w:pPr>
              <w:jc w:val="both"/>
              <w:rPr>
                <w:rFonts w:asciiTheme="minorHAnsi" w:hAnsiTheme="minorHAnsi" w:cstheme="minorHAnsi"/>
                <w:noProof/>
                <w:lang w:val="sr-Cyrl-CS"/>
              </w:rPr>
            </w:pPr>
          </w:p>
        </w:tc>
      </w:tr>
      <w:tr w:rsidR="009040D2" w:rsidRPr="00821D4F" w14:paraId="4ADDB368"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024FE691"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4E4CE872" w14:textId="77777777" w:rsidR="009040D2" w:rsidRPr="00821D4F" w:rsidRDefault="009040D2" w:rsidP="009A6358">
            <w:pPr>
              <w:jc w:val="both"/>
              <w:rPr>
                <w:rFonts w:asciiTheme="minorHAnsi" w:hAnsiTheme="minorHAnsi" w:cstheme="minorHAnsi"/>
                <w:noProof/>
                <w:lang w:val="sr-Cyrl-CS"/>
              </w:rPr>
            </w:pPr>
          </w:p>
          <w:p w14:paraId="777E37DA"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031A041" w14:textId="77777777" w:rsidR="009040D2" w:rsidRPr="00821D4F" w:rsidRDefault="009040D2" w:rsidP="009A6358">
            <w:pPr>
              <w:jc w:val="both"/>
              <w:rPr>
                <w:rFonts w:asciiTheme="minorHAnsi" w:hAnsiTheme="minorHAnsi" w:cstheme="minorHAnsi"/>
                <w:noProof/>
                <w:lang w:val="sr-Cyrl-CS"/>
              </w:rPr>
            </w:pPr>
          </w:p>
        </w:tc>
      </w:tr>
      <w:tr w:rsidR="009040D2" w:rsidRPr="00821D4F" w14:paraId="696E8A1A"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363875CC" w14:textId="77777777" w:rsidR="009040D2" w:rsidRPr="00821D4F" w:rsidRDefault="009040D2" w:rsidP="009A6358">
            <w:pPr>
              <w:jc w:val="both"/>
              <w:rPr>
                <w:rFonts w:asciiTheme="minorHAnsi" w:hAnsiTheme="minorHAnsi" w:cstheme="minorHAnsi"/>
                <w:noProof/>
                <w:lang w:val="sr-Cyrl-CS"/>
              </w:rPr>
            </w:pPr>
          </w:p>
          <w:p w14:paraId="2F0BE4DC"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3)</w:t>
            </w:r>
          </w:p>
        </w:tc>
        <w:tc>
          <w:tcPr>
            <w:tcW w:w="4219" w:type="dxa"/>
            <w:tcBorders>
              <w:top w:val="single" w:sz="4" w:space="0" w:color="000000"/>
              <w:left w:val="single" w:sz="4" w:space="0" w:color="000000"/>
              <w:bottom w:val="single" w:sz="4" w:space="0" w:color="000000"/>
            </w:tcBorders>
            <w:shd w:val="clear" w:color="auto" w:fill="auto"/>
          </w:tcPr>
          <w:p w14:paraId="765785EA" w14:textId="77777777" w:rsidR="009040D2" w:rsidRPr="00821D4F" w:rsidRDefault="009040D2" w:rsidP="009A6358">
            <w:pPr>
              <w:jc w:val="both"/>
              <w:rPr>
                <w:rFonts w:asciiTheme="minorHAnsi" w:hAnsiTheme="minorHAnsi" w:cstheme="minorHAnsi"/>
                <w:noProof/>
                <w:lang w:val="sr-Cyrl-CS"/>
              </w:rPr>
            </w:pPr>
          </w:p>
          <w:p w14:paraId="16B9527A"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E9DDE85" w14:textId="77777777" w:rsidR="009040D2" w:rsidRPr="00821D4F" w:rsidRDefault="009040D2" w:rsidP="009A6358">
            <w:pPr>
              <w:jc w:val="both"/>
              <w:rPr>
                <w:rFonts w:asciiTheme="minorHAnsi" w:hAnsiTheme="minorHAnsi" w:cstheme="minorHAnsi"/>
                <w:noProof/>
                <w:lang w:val="sr-Cyrl-CS"/>
              </w:rPr>
            </w:pPr>
          </w:p>
        </w:tc>
      </w:tr>
      <w:tr w:rsidR="009040D2" w:rsidRPr="00821D4F" w14:paraId="212043C4"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50B4F5F7" w14:textId="77777777" w:rsidR="009040D2" w:rsidRPr="00821D4F" w:rsidRDefault="009040D2" w:rsidP="009A6358">
            <w:pPr>
              <w:jc w:val="both"/>
              <w:rPr>
                <w:rFonts w:asciiTheme="minorHAnsi" w:hAnsiTheme="minorHAnsi" w:cstheme="minorHAnsi"/>
                <w:noProof/>
                <w:lang w:val="sr-Cyrl-CS"/>
              </w:rPr>
            </w:pPr>
          </w:p>
          <w:p w14:paraId="494CDB7F"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248D7E04" w14:textId="77777777" w:rsidR="009040D2" w:rsidRPr="00821D4F" w:rsidRDefault="009040D2" w:rsidP="009A6358">
            <w:pPr>
              <w:jc w:val="both"/>
              <w:rPr>
                <w:rFonts w:asciiTheme="minorHAnsi" w:hAnsiTheme="minorHAnsi" w:cstheme="minorHAnsi"/>
                <w:noProof/>
                <w:lang w:val="sr-Cyrl-CS"/>
              </w:rPr>
            </w:pPr>
          </w:p>
          <w:p w14:paraId="632821FD"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5ACCC24" w14:textId="77777777" w:rsidR="009040D2" w:rsidRPr="00821D4F" w:rsidRDefault="009040D2" w:rsidP="009A6358">
            <w:pPr>
              <w:jc w:val="both"/>
              <w:rPr>
                <w:rFonts w:asciiTheme="minorHAnsi" w:hAnsiTheme="minorHAnsi" w:cstheme="minorHAnsi"/>
                <w:noProof/>
                <w:lang w:val="sr-Cyrl-CS"/>
              </w:rPr>
            </w:pPr>
          </w:p>
        </w:tc>
      </w:tr>
      <w:tr w:rsidR="009040D2" w:rsidRPr="00821D4F" w14:paraId="21E5E978"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6DD48301" w14:textId="77777777" w:rsidR="009040D2" w:rsidRPr="00821D4F" w:rsidRDefault="009040D2" w:rsidP="009A6358">
            <w:pPr>
              <w:jc w:val="both"/>
              <w:rPr>
                <w:rFonts w:asciiTheme="minorHAnsi" w:hAnsiTheme="minorHAnsi" w:cstheme="minorHAnsi"/>
                <w:noProof/>
                <w:lang w:val="sr-Cyrl-CS"/>
              </w:rPr>
            </w:pPr>
          </w:p>
          <w:p w14:paraId="0CB29E2D"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B6ACB89" w14:textId="77777777" w:rsidR="009040D2" w:rsidRPr="00821D4F" w:rsidRDefault="009040D2" w:rsidP="009A6358">
            <w:pPr>
              <w:jc w:val="both"/>
              <w:rPr>
                <w:rFonts w:asciiTheme="minorHAnsi" w:hAnsiTheme="minorHAnsi" w:cstheme="minorHAnsi"/>
                <w:noProof/>
                <w:lang w:val="sr-Cyrl-CS"/>
              </w:rPr>
            </w:pPr>
          </w:p>
          <w:p w14:paraId="0B0F208A"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E5FF279" w14:textId="77777777" w:rsidR="009040D2" w:rsidRPr="00821D4F" w:rsidRDefault="009040D2" w:rsidP="009A6358">
            <w:pPr>
              <w:jc w:val="both"/>
              <w:rPr>
                <w:rFonts w:asciiTheme="minorHAnsi" w:hAnsiTheme="minorHAnsi" w:cstheme="minorHAnsi"/>
                <w:noProof/>
                <w:lang w:val="sr-Cyrl-CS"/>
              </w:rPr>
            </w:pPr>
          </w:p>
        </w:tc>
      </w:tr>
      <w:tr w:rsidR="009040D2" w:rsidRPr="00821D4F" w14:paraId="47F100BC"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0C3A6E73" w14:textId="77777777" w:rsidR="009040D2" w:rsidRPr="00821D4F" w:rsidRDefault="009040D2" w:rsidP="009A6358">
            <w:pPr>
              <w:jc w:val="both"/>
              <w:rPr>
                <w:rFonts w:asciiTheme="minorHAnsi" w:hAnsiTheme="minorHAnsi" w:cstheme="minorHAnsi"/>
                <w:noProof/>
                <w:lang w:val="sr-Cyrl-CS"/>
              </w:rPr>
            </w:pPr>
          </w:p>
          <w:p w14:paraId="38ABDAB0"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33F17285" w14:textId="77777777" w:rsidR="009040D2" w:rsidRPr="00821D4F" w:rsidRDefault="009040D2" w:rsidP="009A6358">
            <w:pPr>
              <w:jc w:val="both"/>
              <w:rPr>
                <w:rFonts w:asciiTheme="minorHAnsi" w:hAnsiTheme="minorHAnsi" w:cstheme="minorHAnsi"/>
                <w:noProof/>
                <w:lang w:val="sr-Cyrl-CS"/>
              </w:rPr>
            </w:pPr>
          </w:p>
          <w:p w14:paraId="50C33753"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C2E5147" w14:textId="77777777" w:rsidR="009040D2" w:rsidRPr="00821D4F" w:rsidRDefault="009040D2" w:rsidP="009A6358">
            <w:pPr>
              <w:jc w:val="both"/>
              <w:rPr>
                <w:rFonts w:asciiTheme="minorHAnsi" w:hAnsiTheme="minorHAnsi" w:cstheme="minorHAnsi"/>
                <w:noProof/>
                <w:lang w:val="sr-Cyrl-CS"/>
              </w:rPr>
            </w:pPr>
          </w:p>
        </w:tc>
      </w:tr>
      <w:tr w:rsidR="009040D2" w:rsidRPr="00821D4F" w14:paraId="7AEBCCFD" w14:textId="77777777" w:rsidTr="009A6358">
        <w:trPr>
          <w:jc w:val="center"/>
        </w:trPr>
        <w:tc>
          <w:tcPr>
            <w:tcW w:w="465" w:type="dxa"/>
            <w:tcBorders>
              <w:top w:val="single" w:sz="4" w:space="0" w:color="000000"/>
              <w:left w:val="single" w:sz="4" w:space="0" w:color="000000"/>
              <w:bottom w:val="single" w:sz="4" w:space="0" w:color="000000"/>
            </w:tcBorders>
            <w:shd w:val="clear" w:color="auto" w:fill="auto"/>
          </w:tcPr>
          <w:p w14:paraId="03B61487" w14:textId="77777777" w:rsidR="009040D2" w:rsidRPr="00821D4F" w:rsidRDefault="009040D2" w:rsidP="009A6358">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14:paraId="7B3E258E" w14:textId="77777777" w:rsidR="009040D2" w:rsidRPr="00821D4F" w:rsidRDefault="009040D2" w:rsidP="009A6358">
            <w:pPr>
              <w:jc w:val="both"/>
              <w:rPr>
                <w:rFonts w:asciiTheme="minorHAnsi" w:hAnsiTheme="minorHAnsi" w:cstheme="minorHAnsi"/>
                <w:noProof/>
                <w:lang w:val="sr-Cyrl-CS"/>
              </w:rPr>
            </w:pPr>
          </w:p>
          <w:p w14:paraId="1A33A05D"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99BD94A" w14:textId="77777777" w:rsidR="009040D2" w:rsidRPr="00821D4F" w:rsidRDefault="009040D2" w:rsidP="009A6358">
            <w:pPr>
              <w:jc w:val="both"/>
              <w:rPr>
                <w:rFonts w:asciiTheme="minorHAnsi" w:hAnsiTheme="minorHAnsi" w:cstheme="minorHAnsi"/>
                <w:noProof/>
                <w:lang w:val="sr-Cyrl-CS"/>
              </w:rPr>
            </w:pPr>
          </w:p>
        </w:tc>
      </w:tr>
    </w:tbl>
    <w:p w14:paraId="4323EF56" w14:textId="77777777" w:rsidR="009040D2" w:rsidRPr="00821D4F" w:rsidRDefault="009040D2" w:rsidP="009040D2">
      <w:pPr>
        <w:jc w:val="both"/>
        <w:rPr>
          <w:rFonts w:asciiTheme="minorHAnsi" w:hAnsiTheme="minorHAnsi" w:cstheme="minorHAnsi"/>
          <w:noProof/>
          <w:sz w:val="22"/>
          <w:szCs w:val="22"/>
          <w:lang w:val="sr-Cyrl-CS"/>
        </w:rPr>
      </w:pPr>
    </w:p>
    <w:p w14:paraId="54A17F99" w14:textId="77777777" w:rsidR="009040D2" w:rsidRPr="00821D4F" w:rsidRDefault="009040D2" w:rsidP="009040D2">
      <w:pPr>
        <w:jc w:val="both"/>
        <w:rPr>
          <w:rFonts w:asciiTheme="minorHAnsi" w:hAnsiTheme="minorHAnsi" w:cstheme="minorHAnsi"/>
          <w:noProof/>
          <w:sz w:val="22"/>
          <w:szCs w:val="22"/>
          <w:lang w:val="sr-Cyrl-CS"/>
        </w:rPr>
      </w:pPr>
    </w:p>
    <w:p w14:paraId="52A8E3C0" w14:textId="77777777" w:rsidR="009040D2" w:rsidRPr="00821D4F" w:rsidRDefault="009040D2" w:rsidP="009040D2">
      <w:pPr>
        <w:jc w:val="both"/>
        <w:rPr>
          <w:rFonts w:asciiTheme="minorHAnsi" w:hAnsiTheme="minorHAnsi" w:cstheme="minorHAnsi"/>
          <w:noProof/>
          <w:sz w:val="22"/>
          <w:szCs w:val="22"/>
          <w:lang w:val="sr-Cyrl-CS"/>
        </w:rPr>
      </w:pPr>
    </w:p>
    <w:p w14:paraId="34362E6B" w14:textId="77777777" w:rsidR="009040D2" w:rsidRPr="00821D4F" w:rsidRDefault="009040D2" w:rsidP="009040D2">
      <w:pPr>
        <w:jc w:val="both"/>
        <w:rPr>
          <w:rFonts w:asciiTheme="minorHAnsi" w:hAnsiTheme="minorHAnsi" w:cstheme="minorHAnsi"/>
          <w:noProof/>
          <w:sz w:val="22"/>
          <w:szCs w:val="22"/>
          <w:lang w:val="sr-Cyrl-CS"/>
        </w:rPr>
      </w:pPr>
    </w:p>
    <w:p w14:paraId="1D9F8767" w14:textId="77777777" w:rsidR="009040D2" w:rsidRPr="00821D4F" w:rsidRDefault="009040D2" w:rsidP="009040D2">
      <w:pPr>
        <w:jc w:val="both"/>
        <w:rPr>
          <w:rFonts w:asciiTheme="minorHAnsi" w:hAnsiTheme="minorHAnsi" w:cstheme="minorHAnsi"/>
          <w:noProof/>
          <w:sz w:val="22"/>
          <w:szCs w:val="22"/>
          <w:lang w:val="sr-Cyrl-CS"/>
        </w:rPr>
      </w:pPr>
    </w:p>
    <w:p w14:paraId="0C1A4DAB"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Напомена: </w:t>
      </w:r>
    </w:p>
    <w:p w14:paraId="68224507"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14:paraId="05BF0852" w14:textId="77777777" w:rsidR="009040D2" w:rsidRPr="00821D4F" w:rsidRDefault="009040D2" w:rsidP="009040D2">
      <w:pPr>
        <w:suppressAutoHyphens w:val="0"/>
        <w:spacing w:after="200" w:line="276" w:lineRule="auto"/>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br w:type="page"/>
      </w:r>
    </w:p>
    <w:p w14:paraId="0CAEDF0D" w14:textId="3B8127D0"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lastRenderedPageBreak/>
        <w:t>5) ОПИС ПРЕДМЕТА НАБАВКЕ</w:t>
      </w:r>
      <w:r w:rsidRPr="00821D4F">
        <w:rPr>
          <w:rFonts w:asciiTheme="minorHAnsi" w:hAnsiTheme="minorHAnsi" w:cstheme="minorHAnsi"/>
          <w:noProof/>
          <w:sz w:val="22"/>
          <w:szCs w:val="22"/>
          <w:lang w:val="sr-Cyrl-CS"/>
        </w:rPr>
        <w:t xml:space="preserve"> – </w:t>
      </w:r>
      <w:r w:rsidR="00136F24">
        <w:rPr>
          <w:rFonts w:asciiTheme="minorHAnsi" w:hAnsiTheme="minorHAnsi" w:cstheme="minorHAnsi"/>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noProof/>
          <w:sz w:val="22"/>
          <w:szCs w:val="22"/>
          <w:lang w:val="sr-Cyrl-CS"/>
        </w:rPr>
        <w:t xml:space="preserve">, ЈН </w:t>
      </w:r>
      <w:r w:rsidR="006B1659">
        <w:rPr>
          <w:rFonts w:asciiTheme="minorHAnsi" w:hAnsiTheme="minorHAnsi" w:cstheme="minorHAnsi"/>
          <w:noProof/>
          <w:sz w:val="22"/>
          <w:szCs w:val="22"/>
          <w:lang w:val="sr-Cyrl-CS"/>
        </w:rPr>
        <w:t>11</w:t>
      </w:r>
      <w:r w:rsidRPr="00821D4F">
        <w:rPr>
          <w:rFonts w:asciiTheme="minorHAnsi" w:hAnsiTheme="minorHAnsi" w:cstheme="minorHAnsi"/>
          <w:noProof/>
          <w:sz w:val="22"/>
          <w:szCs w:val="22"/>
          <w:lang w:val="sr-Cyrl-CS"/>
        </w:rPr>
        <w:t>/20</w:t>
      </w:r>
      <w:r w:rsidR="006B1659">
        <w:rPr>
          <w:rFonts w:asciiTheme="minorHAnsi" w:hAnsiTheme="minorHAnsi" w:cstheme="minorHAnsi"/>
          <w:noProof/>
          <w:sz w:val="22"/>
          <w:szCs w:val="22"/>
          <w:lang w:val="sr-Cyrl-CS"/>
        </w:rPr>
        <w:t>20</w:t>
      </w:r>
    </w:p>
    <w:p w14:paraId="2BAF9E1C" w14:textId="77777777" w:rsidR="009040D2" w:rsidRPr="00821D4F" w:rsidRDefault="009040D2" w:rsidP="009040D2">
      <w:pPr>
        <w:jc w:val="both"/>
        <w:rPr>
          <w:rFonts w:asciiTheme="minorHAnsi" w:hAnsiTheme="minorHAnsi" w:cstheme="minorHAnsi"/>
          <w:noProof/>
          <w:sz w:val="22"/>
          <w:szCs w:val="22"/>
        </w:rPr>
      </w:pPr>
    </w:p>
    <w:p w14:paraId="0B516E58" w14:textId="77777777" w:rsidR="009040D2" w:rsidRPr="00821D4F" w:rsidRDefault="009040D2" w:rsidP="009040D2">
      <w:pPr>
        <w:jc w:val="both"/>
        <w:rPr>
          <w:rFonts w:asciiTheme="minorHAnsi" w:hAnsiTheme="minorHAnsi" w:cstheme="minorHAnsi"/>
          <w:b/>
          <w:noProof/>
          <w:sz w:val="22"/>
          <w:szCs w:val="22"/>
        </w:rPr>
      </w:pPr>
      <w:r w:rsidRPr="00821D4F">
        <w:rPr>
          <w:rFonts w:asciiTheme="minorHAnsi" w:hAnsiTheme="minorHAnsi" w:cstheme="minorHAnsi"/>
          <w:b/>
          <w:noProof/>
          <w:sz w:val="22"/>
          <w:szCs w:val="22"/>
          <w:lang w:val="sr-Cyrl-CS"/>
        </w:rPr>
        <w:t xml:space="preserve">Партија бр. </w:t>
      </w:r>
      <w:r w:rsidRPr="00821D4F">
        <w:rPr>
          <w:rFonts w:asciiTheme="minorHAnsi" w:hAnsiTheme="minorHAnsi" w:cstheme="minorHAnsi"/>
          <w:b/>
          <w:noProof/>
          <w:sz w:val="22"/>
          <w:szCs w:val="22"/>
        </w:rPr>
        <w:t>____________________________________________________</w:t>
      </w:r>
    </w:p>
    <w:p w14:paraId="4E02D519" w14:textId="77777777" w:rsidR="009040D2" w:rsidRPr="00821D4F" w:rsidRDefault="009040D2" w:rsidP="009040D2">
      <w:pPr>
        <w:jc w:val="both"/>
        <w:rPr>
          <w:rFonts w:asciiTheme="minorHAnsi" w:hAnsiTheme="minorHAnsi" w:cstheme="minorHAnsi"/>
          <w:noProof/>
          <w:sz w:val="22"/>
          <w:szCs w:val="22"/>
          <w:lang w:val="sr-Cyrl-CS"/>
        </w:rPr>
      </w:pPr>
    </w:p>
    <w:tbl>
      <w:tblPr>
        <w:tblW w:w="0" w:type="auto"/>
        <w:tblInd w:w="108" w:type="dxa"/>
        <w:tblLayout w:type="fixed"/>
        <w:tblLook w:val="0000" w:firstRow="0" w:lastRow="0" w:firstColumn="0" w:lastColumn="0" w:noHBand="0" w:noVBand="0"/>
      </w:tblPr>
      <w:tblGrid>
        <w:gridCol w:w="3261"/>
        <w:gridCol w:w="6520"/>
      </w:tblGrid>
      <w:tr w:rsidR="009040D2" w:rsidRPr="00821D4F" w14:paraId="084D5B6C" w14:textId="77777777" w:rsidTr="009A6358">
        <w:tc>
          <w:tcPr>
            <w:tcW w:w="3261" w:type="dxa"/>
            <w:tcBorders>
              <w:top w:val="single" w:sz="4" w:space="0" w:color="000000"/>
              <w:left w:val="single" w:sz="4" w:space="0" w:color="000000"/>
              <w:bottom w:val="single" w:sz="4" w:space="0" w:color="000000"/>
            </w:tcBorders>
            <w:shd w:val="clear" w:color="auto" w:fill="auto"/>
          </w:tcPr>
          <w:p w14:paraId="5DB60396" w14:textId="77777777" w:rsidR="009040D2" w:rsidRPr="00821D4F" w:rsidRDefault="009040D2" w:rsidP="009A6358">
            <w:pPr>
              <w:jc w:val="both"/>
              <w:rPr>
                <w:rFonts w:asciiTheme="minorHAnsi" w:hAnsiTheme="minorHAnsi" w:cstheme="minorHAnsi"/>
                <w:noProof/>
                <w:lang w:val="sr-Cyrl-CS"/>
              </w:rPr>
            </w:pPr>
          </w:p>
          <w:p w14:paraId="2AB473BA"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 xml:space="preserve">Укупна цена без ПДВ-а </w:t>
            </w:r>
          </w:p>
          <w:p w14:paraId="67C85F10" w14:textId="77777777" w:rsidR="009040D2" w:rsidRPr="00821D4F" w:rsidRDefault="009040D2" w:rsidP="009A6358">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CF3E75F" w14:textId="77777777" w:rsidR="009040D2" w:rsidRPr="00821D4F" w:rsidRDefault="009040D2" w:rsidP="009A6358">
            <w:pPr>
              <w:jc w:val="both"/>
              <w:rPr>
                <w:rFonts w:asciiTheme="minorHAnsi" w:hAnsiTheme="minorHAnsi" w:cstheme="minorHAnsi"/>
                <w:noProof/>
                <w:lang w:val="sr-Cyrl-CS"/>
              </w:rPr>
            </w:pPr>
          </w:p>
          <w:p w14:paraId="03FFD2F9" w14:textId="77777777" w:rsidR="009040D2" w:rsidRPr="00821D4F" w:rsidRDefault="009040D2" w:rsidP="009A6358">
            <w:pPr>
              <w:jc w:val="both"/>
              <w:rPr>
                <w:rFonts w:asciiTheme="minorHAnsi" w:hAnsiTheme="minorHAnsi" w:cstheme="minorHAnsi"/>
                <w:noProof/>
                <w:lang w:val="sr-Cyrl-CS"/>
              </w:rPr>
            </w:pPr>
          </w:p>
        </w:tc>
      </w:tr>
      <w:tr w:rsidR="009040D2" w:rsidRPr="00821D4F" w14:paraId="6181AA6D" w14:textId="77777777" w:rsidTr="009A6358">
        <w:tc>
          <w:tcPr>
            <w:tcW w:w="3261" w:type="dxa"/>
            <w:tcBorders>
              <w:top w:val="single" w:sz="4" w:space="0" w:color="000000"/>
              <w:left w:val="single" w:sz="4" w:space="0" w:color="000000"/>
              <w:bottom w:val="single" w:sz="4" w:space="0" w:color="000000"/>
            </w:tcBorders>
            <w:shd w:val="clear" w:color="auto" w:fill="auto"/>
          </w:tcPr>
          <w:p w14:paraId="1AB90438" w14:textId="77777777" w:rsidR="009040D2" w:rsidRPr="00821D4F" w:rsidRDefault="009040D2" w:rsidP="009A6358">
            <w:pPr>
              <w:jc w:val="both"/>
              <w:rPr>
                <w:rFonts w:asciiTheme="minorHAnsi" w:hAnsiTheme="minorHAnsi" w:cstheme="minorHAnsi"/>
                <w:noProof/>
                <w:lang w:val="sr-Cyrl-CS"/>
              </w:rPr>
            </w:pPr>
          </w:p>
          <w:p w14:paraId="46E3A4D8"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Укупна цена са ПДВ-ом</w:t>
            </w:r>
          </w:p>
          <w:p w14:paraId="2637DDC5" w14:textId="77777777" w:rsidR="009040D2" w:rsidRPr="00821D4F" w:rsidRDefault="009040D2" w:rsidP="009A6358">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4843863D" w14:textId="77777777" w:rsidR="009040D2" w:rsidRPr="00821D4F" w:rsidRDefault="009040D2" w:rsidP="009A6358">
            <w:pPr>
              <w:jc w:val="both"/>
              <w:rPr>
                <w:rFonts w:asciiTheme="minorHAnsi" w:hAnsiTheme="minorHAnsi" w:cstheme="minorHAnsi"/>
                <w:noProof/>
                <w:lang w:val="sr-Cyrl-CS"/>
              </w:rPr>
            </w:pPr>
          </w:p>
        </w:tc>
      </w:tr>
      <w:tr w:rsidR="009040D2" w:rsidRPr="00821D4F" w14:paraId="5454B3F8" w14:textId="77777777" w:rsidTr="009A6358">
        <w:tc>
          <w:tcPr>
            <w:tcW w:w="3261" w:type="dxa"/>
            <w:tcBorders>
              <w:top w:val="single" w:sz="4" w:space="0" w:color="000000"/>
              <w:left w:val="single" w:sz="4" w:space="0" w:color="000000"/>
              <w:bottom w:val="single" w:sz="4" w:space="0" w:color="000000"/>
            </w:tcBorders>
            <w:shd w:val="clear" w:color="auto" w:fill="auto"/>
          </w:tcPr>
          <w:p w14:paraId="4673F063" w14:textId="77777777" w:rsidR="009040D2" w:rsidRPr="00821D4F" w:rsidRDefault="009040D2" w:rsidP="009A6358">
            <w:pPr>
              <w:jc w:val="both"/>
              <w:rPr>
                <w:rFonts w:asciiTheme="minorHAnsi" w:hAnsiTheme="minorHAnsi" w:cstheme="minorHAnsi"/>
                <w:noProof/>
                <w:lang w:val="sr-Cyrl-CS"/>
              </w:rPr>
            </w:pPr>
          </w:p>
          <w:p w14:paraId="68D9E92B"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Рок и начин плаћања</w:t>
            </w:r>
          </w:p>
          <w:p w14:paraId="0AD30358" w14:textId="77777777" w:rsidR="009040D2" w:rsidRPr="00821D4F" w:rsidRDefault="009040D2" w:rsidP="009A6358">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C340FF3" w14:textId="77777777" w:rsidR="009040D2" w:rsidRPr="00821D4F" w:rsidRDefault="009040D2" w:rsidP="009A6358">
            <w:pPr>
              <w:jc w:val="both"/>
              <w:rPr>
                <w:rFonts w:asciiTheme="minorHAnsi" w:hAnsiTheme="minorHAnsi" w:cstheme="minorHAnsi"/>
                <w:noProof/>
                <w:lang w:val="sr-Cyrl-CS"/>
              </w:rPr>
            </w:pPr>
          </w:p>
        </w:tc>
      </w:tr>
      <w:tr w:rsidR="009040D2" w:rsidRPr="00821D4F" w14:paraId="59E089C8" w14:textId="77777777" w:rsidTr="009A6358">
        <w:tc>
          <w:tcPr>
            <w:tcW w:w="3261" w:type="dxa"/>
            <w:tcBorders>
              <w:top w:val="single" w:sz="4" w:space="0" w:color="000000"/>
              <w:left w:val="single" w:sz="4" w:space="0" w:color="000000"/>
              <w:bottom w:val="single" w:sz="4" w:space="0" w:color="000000"/>
            </w:tcBorders>
            <w:shd w:val="clear" w:color="auto" w:fill="auto"/>
          </w:tcPr>
          <w:p w14:paraId="50891100" w14:textId="77777777" w:rsidR="009040D2" w:rsidRPr="00821D4F" w:rsidRDefault="009040D2" w:rsidP="009A6358">
            <w:pPr>
              <w:jc w:val="both"/>
              <w:rPr>
                <w:rFonts w:asciiTheme="minorHAnsi" w:hAnsiTheme="minorHAnsi" w:cstheme="minorHAnsi"/>
                <w:noProof/>
                <w:lang w:val="sr-Cyrl-CS"/>
              </w:rPr>
            </w:pPr>
          </w:p>
          <w:p w14:paraId="355E1A06"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Рок важења понуде</w:t>
            </w:r>
          </w:p>
          <w:p w14:paraId="761916AB" w14:textId="77777777" w:rsidR="009040D2" w:rsidRPr="00821D4F" w:rsidRDefault="009040D2" w:rsidP="009A6358">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3B878AB1" w14:textId="77777777" w:rsidR="009040D2" w:rsidRPr="00821D4F" w:rsidRDefault="009040D2" w:rsidP="009A6358">
            <w:pPr>
              <w:jc w:val="both"/>
              <w:rPr>
                <w:rFonts w:asciiTheme="minorHAnsi" w:hAnsiTheme="minorHAnsi" w:cstheme="minorHAnsi"/>
                <w:noProof/>
                <w:lang w:val="sr-Cyrl-CS"/>
              </w:rPr>
            </w:pPr>
          </w:p>
        </w:tc>
      </w:tr>
      <w:tr w:rsidR="009040D2" w:rsidRPr="00821D4F" w14:paraId="62FD88CA" w14:textId="77777777" w:rsidTr="009A6358">
        <w:tc>
          <w:tcPr>
            <w:tcW w:w="3261" w:type="dxa"/>
            <w:tcBorders>
              <w:top w:val="single" w:sz="4" w:space="0" w:color="000000"/>
              <w:left w:val="single" w:sz="4" w:space="0" w:color="000000"/>
              <w:bottom w:val="single" w:sz="4" w:space="0" w:color="000000"/>
            </w:tcBorders>
            <w:shd w:val="clear" w:color="auto" w:fill="auto"/>
          </w:tcPr>
          <w:p w14:paraId="1612A390" w14:textId="77777777" w:rsidR="009040D2" w:rsidRPr="00821D4F" w:rsidRDefault="009040D2" w:rsidP="009A6358">
            <w:pPr>
              <w:jc w:val="both"/>
              <w:rPr>
                <w:rFonts w:asciiTheme="minorHAnsi" w:hAnsiTheme="minorHAnsi" w:cstheme="minorHAnsi"/>
                <w:noProof/>
                <w:lang w:val="sr-Cyrl-CS"/>
              </w:rPr>
            </w:pPr>
          </w:p>
          <w:p w14:paraId="64197FFC"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Рок испоруке</w:t>
            </w:r>
          </w:p>
          <w:p w14:paraId="414FDAFC" w14:textId="77777777" w:rsidR="009040D2" w:rsidRPr="00821D4F" w:rsidRDefault="009040D2" w:rsidP="009A6358">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2F90D9BA" w14:textId="77777777" w:rsidR="009040D2" w:rsidRPr="00821D4F" w:rsidRDefault="009040D2" w:rsidP="009A6358">
            <w:pPr>
              <w:jc w:val="both"/>
              <w:rPr>
                <w:rFonts w:asciiTheme="minorHAnsi" w:hAnsiTheme="minorHAnsi" w:cstheme="minorHAnsi"/>
                <w:noProof/>
                <w:lang w:val="sr-Cyrl-CS"/>
              </w:rPr>
            </w:pPr>
          </w:p>
        </w:tc>
      </w:tr>
      <w:tr w:rsidR="009040D2" w:rsidRPr="00821D4F" w14:paraId="75164E3A" w14:textId="77777777" w:rsidTr="009A6358">
        <w:tc>
          <w:tcPr>
            <w:tcW w:w="3261" w:type="dxa"/>
            <w:tcBorders>
              <w:top w:val="single" w:sz="4" w:space="0" w:color="000000"/>
              <w:left w:val="single" w:sz="4" w:space="0" w:color="000000"/>
              <w:bottom w:val="single" w:sz="4" w:space="0" w:color="000000"/>
            </w:tcBorders>
            <w:shd w:val="clear" w:color="auto" w:fill="auto"/>
          </w:tcPr>
          <w:p w14:paraId="33758D84" w14:textId="77777777" w:rsidR="009040D2" w:rsidRPr="00821D4F" w:rsidRDefault="009040D2" w:rsidP="009A6358">
            <w:pPr>
              <w:jc w:val="both"/>
              <w:rPr>
                <w:rFonts w:asciiTheme="minorHAnsi" w:hAnsiTheme="minorHAnsi" w:cstheme="minorHAnsi"/>
                <w:noProof/>
                <w:lang w:val="sr-Cyrl-CS"/>
              </w:rPr>
            </w:pPr>
          </w:p>
          <w:p w14:paraId="3FC2DC84"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Место и начин испоруке</w:t>
            </w:r>
          </w:p>
          <w:p w14:paraId="31928C72" w14:textId="77777777" w:rsidR="009040D2" w:rsidRPr="00821D4F" w:rsidRDefault="009040D2" w:rsidP="009A6358">
            <w:pPr>
              <w:jc w:val="both"/>
              <w:rPr>
                <w:rFonts w:asciiTheme="minorHAnsi" w:hAnsiTheme="minorHAnsi" w:cstheme="minorHAnsi"/>
                <w:noProof/>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E22B8BF" w14:textId="77777777" w:rsidR="009040D2" w:rsidRPr="00821D4F" w:rsidRDefault="009040D2" w:rsidP="009A6358">
            <w:pPr>
              <w:jc w:val="both"/>
              <w:rPr>
                <w:rFonts w:asciiTheme="minorHAnsi" w:hAnsiTheme="minorHAnsi" w:cstheme="minorHAnsi"/>
                <w:noProof/>
                <w:lang w:val="sr-Cyrl-CS"/>
              </w:rPr>
            </w:pPr>
          </w:p>
        </w:tc>
      </w:tr>
    </w:tbl>
    <w:p w14:paraId="73C3F4EA" w14:textId="77777777" w:rsidR="009040D2" w:rsidRPr="00821D4F" w:rsidRDefault="009040D2" w:rsidP="009040D2">
      <w:pPr>
        <w:jc w:val="both"/>
        <w:rPr>
          <w:rFonts w:asciiTheme="minorHAnsi" w:hAnsiTheme="minorHAnsi" w:cstheme="minorHAnsi"/>
          <w:noProof/>
          <w:sz w:val="22"/>
          <w:szCs w:val="22"/>
          <w:lang w:val="sr-Cyrl-CS"/>
        </w:rPr>
      </w:pPr>
    </w:p>
    <w:p w14:paraId="3F9799F0" w14:textId="77777777" w:rsidR="009040D2" w:rsidRPr="00821D4F" w:rsidRDefault="009040D2" w:rsidP="009040D2">
      <w:pPr>
        <w:jc w:val="both"/>
        <w:rPr>
          <w:rFonts w:asciiTheme="minorHAnsi" w:hAnsiTheme="minorHAnsi" w:cstheme="minorHAnsi"/>
          <w:noProof/>
          <w:sz w:val="22"/>
          <w:szCs w:val="22"/>
          <w:lang w:val="sr-Cyrl-CS"/>
        </w:rPr>
      </w:pPr>
    </w:p>
    <w:p w14:paraId="35F95971" w14:textId="77777777" w:rsidR="009040D2" w:rsidRPr="00821D4F" w:rsidRDefault="009040D2" w:rsidP="009040D2">
      <w:pPr>
        <w:jc w:val="both"/>
        <w:rPr>
          <w:rFonts w:asciiTheme="minorHAnsi" w:hAnsiTheme="minorHAnsi" w:cstheme="minorHAnsi"/>
          <w:noProof/>
          <w:sz w:val="22"/>
          <w:szCs w:val="22"/>
          <w:lang w:val="sr-Cyrl-CS"/>
        </w:rPr>
      </w:pPr>
    </w:p>
    <w:p w14:paraId="39E901F1" w14:textId="77777777" w:rsidR="009040D2" w:rsidRPr="00821D4F" w:rsidRDefault="009040D2" w:rsidP="009040D2">
      <w:pPr>
        <w:jc w:val="both"/>
        <w:rPr>
          <w:rFonts w:asciiTheme="minorHAnsi" w:hAnsiTheme="minorHAnsi" w:cstheme="minorHAnsi"/>
          <w:noProof/>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20694F51" w14:textId="77777777" w:rsidTr="009A6358">
        <w:tc>
          <w:tcPr>
            <w:tcW w:w="3320" w:type="dxa"/>
          </w:tcPr>
          <w:p w14:paraId="3AFC55BD"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7D720FAB" w14:textId="77777777" w:rsidR="009040D2" w:rsidRPr="00821D4F" w:rsidRDefault="009040D2" w:rsidP="009A6358">
            <w:pPr>
              <w:jc w:val="both"/>
              <w:rPr>
                <w:rFonts w:asciiTheme="minorHAnsi" w:hAnsiTheme="minorHAnsi" w:cstheme="minorHAnsi"/>
                <w:noProof/>
                <w:sz w:val="22"/>
                <w:szCs w:val="22"/>
                <w:lang w:val="sr-Cyrl-CS"/>
              </w:rPr>
            </w:pPr>
          </w:p>
          <w:p w14:paraId="1BD0156D" w14:textId="77777777" w:rsidR="009040D2" w:rsidRPr="00821D4F" w:rsidRDefault="009040D2" w:rsidP="009A6358">
            <w:pPr>
              <w:jc w:val="both"/>
              <w:rPr>
                <w:rFonts w:asciiTheme="minorHAnsi" w:hAnsiTheme="minorHAnsi" w:cstheme="minorHAnsi"/>
                <w:noProof/>
                <w:sz w:val="22"/>
                <w:szCs w:val="22"/>
                <w:lang w:val="sr-Cyrl-CS"/>
              </w:rPr>
            </w:pPr>
          </w:p>
          <w:p w14:paraId="18D2A548" w14:textId="77777777" w:rsidR="009040D2" w:rsidRPr="00821D4F" w:rsidRDefault="009040D2" w:rsidP="009A6358">
            <w:pPr>
              <w:jc w:val="both"/>
              <w:rPr>
                <w:rFonts w:asciiTheme="minorHAnsi" w:hAnsiTheme="minorHAnsi" w:cstheme="minorHAnsi"/>
                <w:noProof/>
                <w:sz w:val="22"/>
                <w:szCs w:val="22"/>
                <w:lang w:val="sr-Cyrl-CS"/>
              </w:rPr>
            </w:pPr>
          </w:p>
          <w:p w14:paraId="641B74D9"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0C5EA3CB"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25BE58FF"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1268F599" w14:textId="77777777" w:rsidR="009040D2" w:rsidRPr="00821D4F" w:rsidRDefault="009040D2" w:rsidP="009A6358">
            <w:pPr>
              <w:jc w:val="right"/>
              <w:rPr>
                <w:rFonts w:asciiTheme="minorHAnsi" w:hAnsiTheme="minorHAnsi" w:cstheme="minorHAnsi"/>
                <w:noProof/>
                <w:sz w:val="22"/>
                <w:szCs w:val="22"/>
                <w:lang w:val="sr-Cyrl-CS"/>
              </w:rPr>
            </w:pPr>
          </w:p>
          <w:p w14:paraId="5FA2A295" w14:textId="77777777" w:rsidR="009040D2" w:rsidRPr="00821D4F" w:rsidRDefault="009040D2" w:rsidP="009A6358">
            <w:pPr>
              <w:jc w:val="right"/>
              <w:rPr>
                <w:rFonts w:asciiTheme="minorHAnsi" w:hAnsiTheme="minorHAnsi" w:cstheme="minorHAnsi"/>
                <w:noProof/>
                <w:sz w:val="22"/>
                <w:szCs w:val="22"/>
                <w:lang w:val="sr-Cyrl-CS"/>
              </w:rPr>
            </w:pPr>
          </w:p>
          <w:p w14:paraId="7D440A36" w14:textId="77777777" w:rsidR="009040D2" w:rsidRPr="00821D4F" w:rsidRDefault="009040D2" w:rsidP="009A6358">
            <w:pPr>
              <w:jc w:val="right"/>
              <w:rPr>
                <w:rFonts w:asciiTheme="minorHAnsi" w:hAnsiTheme="minorHAnsi" w:cstheme="minorHAnsi"/>
                <w:noProof/>
                <w:sz w:val="22"/>
                <w:szCs w:val="22"/>
                <w:lang w:val="sr-Cyrl-CS"/>
              </w:rPr>
            </w:pPr>
          </w:p>
          <w:p w14:paraId="3648C2E3"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03148988" w14:textId="77777777" w:rsidR="009040D2" w:rsidRPr="00821D4F" w:rsidRDefault="009040D2" w:rsidP="009040D2">
      <w:pPr>
        <w:jc w:val="both"/>
        <w:rPr>
          <w:rFonts w:asciiTheme="minorHAnsi" w:hAnsiTheme="minorHAnsi" w:cstheme="minorHAnsi"/>
          <w:noProof/>
          <w:sz w:val="22"/>
          <w:szCs w:val="22"/>
          <w:lang w:val="sr-Cyrl-CS"/>
        </w:rPr>
      </w:pPr>
    </w:p>
    <w:p w14:paraId="45ECD53D" w14:textId="77777777" w:rsidR="009040D2" w:rsidRPr="00821D4F" w:rsidRDefault="009040D2" w:rsidP="009040D2">
      <w:pPr>
        <w:jc w:val="both"/>
        <w:rPr>
          <w:rFonts w:asciiTheme="minorHAnsi" w:hAnsiTheme="minorHAnsi" w:cstheme="minorHAnsi"/>
          <w:noProof/>
          <w:sz w:val="22"/>
          <w:szCs w:val="22"/>
          <w:lang w:val="sr-Cyrl-CS"/>
        </w:rPr>
      </w:pPr>
    </w:p>
    <w:p w14:paraId="29BD4CCC"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 xml:space="preserve">Напомене: </w:t>
      </w:r>
    </w:p>
    <w:p w14:paraId="5E37EB19"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14:paraId="224318B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је предмет јавне набавке обликован у више партија, понуђачи ће попуњавати образац понуде за сваку партију посебно.</w:t>
      </w:r>
    </w:p>
    <w:p w14:paraId="0318F1C4"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r w:rsidRPr="00821D4F">
        <w:rPr>
          <w:rFonts w:asciiTheme="minorHAnsi" w:hAnsiTheme="minorHAnsi" w:cstheme="minorHAnsi"/>
          <w:b/>
          <w:noProof/>
          <w:sz w:val="22"/>
          <w:szCs w:val="22"/>
        </w:rPr>
        <w:br w:type="page"/>
      </w:r>
    </w:p>
    <w:p w14:paraId="6EFF9D47"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VIII</w:t>
      </w:r>
      <w:r w:rsidRPr="00821D4F">
        <w:rPr>
          <w:rFonts w:asciiTheme="minorHAnsi" w:hAnsiTheme="minorHAnsi" w:cstheme="minorHAnsi"/>
          <w:b/>
          <w:noProof/>
          <w:sz w:val="22"/>
          <w:szCs w:val="22"/>
          <w:lang w:val="sr-Cyrl-CS"/>
        </w:rPr>
        <w:t xml:space="preserve">  Модел уговора</w:t>
      </w:r>
    </w:p>
    <w:p w14:paraId="5F41AC06" w14:textId="77777777" w:rsidR="009040D2" w:rsidRPr="00821D4F" w:rsidRDefault="009040D2" w:rsidP="009040D2">
      <w:pPr>
        <w:jc w:val="both"/>
        <w:rPr>
          <w:rFonts w:asciiTheme="minorHAnsi" w:hAnsiTheme="minorHAnsi" w:cstheme="minorHAnsi"/>
          <w:noProof/>
          <w:sz w:val="22"/>
          <w:szCs w:val="22"/>
          <w:lang w:val="sr-Cyrl-CS"/>
        </w:rPr>
      </w:pPr>
    </w:p>
    <w:p w14:paraId="75713D1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Модел уговора понуђач мора да овери печатом и потпише,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14:paraId="14409BAE"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14:paraId="0DA12846" w14:textId="77777777" w:rsidR="009040D2" w:rsidRPr="00821D4F" w:rsidRDefault="009040D2" w:rsidP="009040D2">
      <w:pPr>
        <w:jc w:val="both"/>
        <w:rPr>
          <w:rFonts w:asciiTheme="minorHAnsi" w:eastAsia="Times New Roman" w:hAnsiTheme="minorHAnsi" w:cstheme="minorHAnsi"/>
          <w:color w:val="auto"/>
          <w:kern w:val="0"/>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r w:rsidRPr="00821D4F">
        <w:rPr>
          <w:rFonts w:asciiTheme="minorHAnsi" w:eastAsia="Times New Roman" w:hAnsiTheme="minorHAnsi" w:cstheme="minorHAnsi"/>
          <w:color w:val="auto"/>
          <w:kern w:val="0"/>
          <w:szCs w:val="22"/>
          <w:lang w:val="sr-Cyrl-CS" w:eastAsia="sr-Latn-CS"/>
        </w:rPr>
        <w:t>.</w:t>
      </w:r>
    </w:p>
    <w:p w14:paraId="7A92B289"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8D818F2"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Уговор о јавној набавци добара</w:t>
      </w:r>
    </w:p>
    <w:p w14:paraId="4541DA6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A6456C5"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Закључен дана _____________   године у Вршцу између:</w:t>
      </w:r>
    </w:p>
    <w:p w14:paraId="466183A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6039CF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14:paraId="73A8A124"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73AC8E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 xml:space="preserve">2._____________________________ул.____________________, матични број___________; ПИБ __________  кога заступа директор ___________________ (у даљем тексту: понуђач) </w:t>
      </w:r>
    </w:p>
    <w:p w14:paraId="153941AC"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50992678"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1.</w:t>
      </w:r>
    </w:p>
    <w:p w14:paraId="1E65B245" w14:textId="0BB165CE"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 xml:space="preserve">Предмет овог уговора је набавка лекова са Д листе и нерегистрованих лекова за осигурана лица, а на основу покретања поступка </w:t>
      </w:r>
      <w:r w:rsidRPr="00821D4F">
        <w:rPr>
          <w:rFonts w:asciiTheme="minorHAnsi" w:eastAsia="Times New Roman" w:hAnsiTheme="minorHAnsi" w:cstheme="minorHAnsi"/>
          <w:b/>
          <w:color w:val="auto"/>
          <w:kern w:val="0"/>
          <w:sz w:val="22"/>
          <w:szCs w:val="22"/>
          <w:lang w:val="sr-Cyrl-CS" w:eastAsia="sr-Latn-CS"/>
        </w:rPr>
        <w:t xml:space="preserve">Јавне набавке добара – </w:t>
      </w:r>
      <w:r w:rsidR="00136F24">
        <w:rPr>
          <w:rFonts w:asciiTheme="minorHAnsi" w:eastAsia="Times New Roman" w:hAnsiTheme="minorHAnsi" w:cstheme="minorHAnsi"/>
          <w:b/>
          <w:color w:val="auto"/>
          <w:kern w:val="0"/>
          <w:sz w:val="22"/>
          <w:szCs w:val="22"/>
          <w:lang w:val="sr-Cyrl-CS" w:eastAsia="sr-Latn-CS"/>
        </w:rPr>
        <w:t xml:space="preserve"> Лекови са Д листе лекова и нерегистровани лекови које набавља установа за осигурана лица</w:t>
      </w:r>
      <w:r w:rsidRPr="00821D4F">
        <w:rPr>
          <w:rFonts w:asciiTheme="minorHAnsi" w:eastAsia="Times New Roman" w:hAnsiTheme="minorHAnsi" w:cstheme="minorHAnsi"/>
          <w:b/>
          <w:color w:val="auto"/>
          <w:kern w:val="0"/>
          <w:sz w:val="22"/>
          <w:szCs w:val="22"/>
          <w:lang w:val="sr-Cyrl-CS" w:eastAsia="sr-Latn-CS"/>
        </w:rPr>
        <w:t xml:space="preserve"> ЈН </w:t>
      </w:r>
      <w:r w:rsidR="002D0BA6">
        <w:rPr>
          <w:rFonts w:asciiTheme="minorHAnsi" w:eastAsia="Times New Roman" w:hAnsiTheme="minorHAnsi" w:cstheme="minorHAnsi"/>
          <w:b/>
          <w:color w:val="auto"/>
          <w:kern w:val="0"/>
          <w:sz w:val="22"/>
          <w:szCs w:val="22"/>
          <w:lang w:val="sr-Cyrl-CS" w:eastAsia="sr-Latn-CS"/>
        </w:rPr>
        <w:t>11</w:t>
      </w:r>
      <w:r w:rsidRPr="00821D4F">
        <w:rPr>
          <w:rFonts w:asciiTheme="minorHAnsi" w:eastAsia="Times New Roman" w:hAnsiTheme="minorHAnsi" w:cstheme="minorHAnsi"/>
          <w:b/>
          <w:color w:val="auto"/>
          <w:kern w:val="0"/>
          <w:sz w:val="22"/>
          <w:szCs w:val="22"/>
          <w:lang w:val="sr-Cyrl-CS" w:eastAsia="sr-Latn-CS"/>
        </w:rPr>
        <w:t>/20</w:t>
      </w:r>
      <w:r w:rsidR="002D0BA6">
        <w:rPr>
          <w:rFonts w:asciiTheme="minorHAnsi" w:eastAsia="Times New Roman" w:hAnsiTheme="minorHAnsi" w:cstheme="minorHAnsi"/>
          <w:b/>
          <w:color w:val="auto"/>
          <w:kern w:val="0"/>
          <w:sz w:val="22"/>
          <w:szCs w:val="22"/>
          <w:lang w:val="sr-Cyrl-CS" w:eastAsia="sr-Latn-CS"/>
        </w:rPr>
        <w:t>20</w:t>
      </w:r>
      <w:r w:rsidRPr="00821D4F">
        <w:rPr>
          <w:rFonts w:asciiTheme="minorHAnsi" w:eastAsia="Times New Roman" w:hAnsiTheme="minorHAnsi" w:cstheme="minorHAnsi"/>
          <w:b/>
          <w:color w:val="auto"/>
          <w:kern w:val="0"/>
          <w:sz w:val="22"/>
          <w:szCs w:val="22"/>
          <w:lang w:val="sr-Cyrl-CS" w:eastAsia="sr-Latn-CS"/>
        </w:rPr>
        <w:t xml:space="preserve">, партија бр. </w:t>
      </w:r>
      <w:r w:rsidRPr="00821D4F">
        <w:rPr>
          <w:rFonts w:asciiTheme="minorHAnsi" w:eastAsia="Times New Roman" w:hAnsiTheme="minorHAnsi" w:cstheme="minorHAnsi"/>
          <w:color w:val="auto"/>
          <w:kern w:val="0"/>
          <w:sz w:val="22"/>
          <w:szCs w:val="22"/>
          <w:lang w:val="sr-Cyrl-CS" w:eastAsia="sr-Latn-CS"/>
        </w:rPr>
        <w:t xml:space="preserve">_____, по Јавном позиву објављеном на порталу Јавних набавки од </w:t>
      </w:r>
      <w:r w:rsidR="009A6358" w:rsidRPr="00E10D7D">
        <w:rPr>
          <w:rFonts w:asciiTheme="minorHAnsi" w:eastAsia="Times New Roman" w:hAnsiTheme="minorHAnsi" w:cstheme="minorHAnsi"/>
          <w:b/>
          <w:color w:val="auto"/>
          <w:kern w:val="0"/>
          <w:sz w:val="22"/>
          <w:szCs w:val="22"/>
          <w:lang w:val="sr-Cyrl-RS" w:eastAsia="sr-Latn-CS"/>
        </w:rPr>
        <w:t>1</w:t>
      </w:r>
      <w:r w:rsidR="00E10D7D" w:rsidRPr="00E10D7D">
        <w:rPr>
          <w:rFonts w:asciiTheme="minorHAnsi" w:eastAsia="Times New Roman" w:hAnsiTheme="minorHAnsi" w:cstheme="minorHAnsi"/>
          <w:b/>
          <w:color w:val="auto"/>
          <w:kern w:val="0"/>
          <w:sz w:val="22"/>
          <w:szCs w:val="22"/>
          <w:lang w:val="sr-Cyrl-RS" w:eastAsia="sr-Latn-CS"/>
        </w:rPr>
        <w:t>5</w:t>
      </w:r>
      <w:r w:rsidRPr="00E10D7D">
        <w:rPr>
          <w:rFonts w:asciiTheme="minorHAnsi" w:eastAsia="Times New Roman" w:hAnsiTheme="minorHAnsi" w:cstheme="minorHAnsi"/>
          <w:b/>
          <w:color w:val="auto"/>
          <w:kern w:val="0"/>
          <w:sz w:val="22"/>
          <w:szCs w:val="22"/>
          <w:lang w:val="sr-Cyrl-RS" w:eastAsia="sr-Latn-CS"/>
        </w:rPr>
        <w:t>.</w:t>
      </w:r>
      <w:r w:rsidR="009A6358" w:rsidRPr="00E10D7D">
        <w:rPr>
          <w:rFonts w:asciiTheme="minorHAnsi" w:eastAsia="Times New Roman" w:hAnsiTheme="minorHAnsi" w:cstheme="minorHAnsi"/>
          <w:b/>
          <w:color w:val="auto"/>
          <w:kern w:val="0"/>
          <w:sz w:val="22"/>
          <w:szCs w:val="22"/>
          <w:lang w:val="sr-Cyrl-RS" w:eastAsia="sr-Latn-CS"/>
        </w:rPr>
        <w:t>6</w:t>
      </w:r>
      <w:r w:rsidRPr="00E10D7D">
        <w:rPr>
          <w:rFonts w:asciiTheme="minorHAnsi" w:eastAsia="Times New Roman" w:hAnsiTheme="minorHAnsi" w:cstheme="minorHAnsi"/>
          <w:b/>
          <w:color w:val="auto"/>
          <w:kern w:val="0"/>
          <w:sz w:val="22"/>
          <w:szCs w:val="22"/>
          <w:lang w:val="sr-Cyrl-CS" w:eastAsia="sr-Latn-CS"/>
        </w:rPr>
        <w:t>.20</w:t>
      </w:r>
      <w:r w:rsidR="009A6358" w:rsidRPr="00E10D7D">
        <w:rPr>
          <w:rFonts w:asciiTheme="minorHAnsi" w:eastAsia="Times New Roman" w:hAnsiTheme="minorHAnsi" w:cstheme="minorHAnsi"/>
          <w:b/>
          <w:color w:val="auto"/>
          <w:kern w:val="0"/>
          <w:sz w:val="22"/>
          <w:szCs w:val="22"/>
          <w:lang w:val="sr-Cyrl-CS" w:eastAsia="sr-Latn-CS"/>
        </w:rPr>
        <w:t>20</w:t>
      </w:r>
      <w:r w:rsidRPr="00E10D7D">
        <w:rPr>
          <w:rFonts w:asciiTheme="minorHAnsi" w:eastAsia="Times New Roman" w:hAnsiTheme="minorHAnsi" w:cstheme="minorHAnsi"/>
          <w:color w:val="auto"/>
          <w:kern w:val="0"/>
          <w:sz w:val="22"/>
          <w:szCs w:val="22"/>
          <w:lang w:val="sr-Cyrl-CS" w:eastAsia="sr-Latn-CS"/>
        </w:rPr>
        <w:t>.</w:t>
      </w:r>
      <w:r w:rsidRPr="00821D4F">
        <w:rPr>
          <w:rFonts w:asciiTheme="minorHAnsi" w:eastAsia="Times New Roman" w:hAnsiTheme="minorHAnsi" w:cstheme="minorHAnsi"/>
          <w:color w:val="auto"/>
          <w:kern w:val="0"/>
          <w:sz w:val="22"/>
          <w:szCs w:val="22"/>
          <w:lang w:val="sr-Cyrl-CS" w:eastAsia="sr-Latn-CS"/>
        </w:rPr>
        <w:t xml:space="preserve"> године,  понуде понуђач бр. ______ од _____ године и Одлуке о додели Уговора бр. ____ од ___ године.</w:t>
      </w:r>
    </w:p>
    <w:p w14:paraId="3E74D164"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2.</w:t>
      </w:r>
    </w:p>
    <w:p w14:paraId="2291B861"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Вредност уговора без ПДВ-а је __________________________________ динара</w:t>
      </w:r>
    </w:p>
    <w:p w14:paraId="4B5B2CEA"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(словима_____________________________________________).</w:t>
      </w:r>
    </w:p>
    <w:p w14:paraId="03D6F862"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p>
    <w:p w14:paraId="6903863D"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Вредност уговора са ПДВ-ом  је __________________________________ динара</w:t>
      </w:r>
    </w:p>
    <w:p w14:paraId="4741CCAB"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(словима_____________________________________________).</w:t>
      </w:r>
    </w:p>
    <w:p w14:paraId="42559549"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p>
    <w:p w14:paraId="684CF133" w14:textId="77777777" w:rsidR="009040D2" w:rsidRPr="00821D4F" w:rsidRDefault="009040D2" w:rsidP="009040D2">
      <w:pPr>
        <w:jc w:val="center"/>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Порез на додату вредност пада на терет наручиоца.</w:t>
      </w:r>
    </w:p>
    <w:p w14:paraId="6ACE3001"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03148795"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3.</w:t>
      </w:r>
    </w:p>
    <w:p w14:paraId="45A2244A"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Уговорене стране су сагласне да ће се добра из члана 1. овог уговора преузимати сукцесивно, према потребама Наручиоца, фцо Наручилац, гаранцијом квалитета РС и да сва добра имају потребне дозволе да се могу употребљавати на територији Републике Србије. Понуђач се обавезује да добра која су предмет овог уговора испоручи у складу са својом понудом, важећим прописима и овим уговором.</w:t>
      </w:r>
    </w:p>
    <w:p w14:paraId="7856F775"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p>
    <w:p w14:paraId="3B604CC6"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Наручилац задржава право промене количина набавке добара која су предмет уговора, а зависно од висине опредељених средства од стране РФЗО-а.</w:t>
      </w:r>
    </w:p>
    <w:p w14:paraId="786E18C6"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32B963C2"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4.</w:t>
      </w:r>
    </w:p>
    <w:p w14:paraId="0D34DED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Измене или анексирање Уговора ради промена цена није дозвољено.</w:t>
      </w:r>
    </w:p>
    <w:p w14:paraId="4054F3DC"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161C0309"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5.</w:t>
      </w:r>
    </w:p>
    <w:p w14:paraId="4BAD2804"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 xml:space="preserve">Наручилац се обавезује да плаћање врши у складу са изабраном понудом у року од ________ дана од дана фактурисања. </w:t>
      </w:r>
    </w:p>
    <w:p w14:paraId="4CE500B0" w14:textId="351B6B66" w:rsidR="009040D2" w:rsidRPr="00821D4F" w:rsidRDefault="009040D2" w:rsidP="009040D2">
      <w:pPr>
        <w:ind w:firstLine="720"/>
        <w:jc w:val="both"/>
        <w:rPr>
          <w:rFonts w:ascii="Calibri" w:eastAsia="Times New Roman" w:hAnsi="Calibri" w:cs="Calibri"/>
          <w:color w:val="auto"/>
          <w:kern w:val="0"/>
          <w:sz w:val="22"/>
          <w:szCs w:val="22"/>
          <w:lang w:val="sr-Cyrl-CS" w:eastAsia="sr-Latn-CS"/>
        </w:rPr>
      </w:pPr>
      <w:r w:rsidRPr="00821D4F">
        <w:rPr>
          <w:rFonts w:ascii="Calibri" w:hAnsi="Calibri" w:cs="Calibri"/>
          <w:sz w:val="22"/>
          <w:szCs w:val="22"/>
          <w:lang w:val="sr-Cyrl-CS"/>
        </w:rPr>
        <w:t>Плаћање ће се вршити до нивоа средстава обезбеђених финансијским планом Наручиоца за 20</w:t>
      </w:r>
      <w:r w:rsidR="009A6358">
        <w:rPr>
          <w:rFonts w:ascii="Calibri" w:hAnsi="Calibri" w:cs="Calibri"/>
          <w:sz w:val="22"/>
          <w:szCs w:val="22"/>
          <w:lang w:val="sr-Cyrl-CS"/>
        </w:rPr>
        <w:t>20</w:t>
      </w:r>
      <w:r w:rsidRPr="00821D4F">
        <w:rPr>
          <w:rFonts w:ascii="Calibri" w:hAnsi="Calibri" w:cs="Calibri"/>
          <w:sz w:val="22"/>
          <w:szCs w:val="22"/>
          <w:lang w:val="sr-Cyrl-CS"/>
        </w:rPr>
        <w:t xml:space="preserve">. годину за ове намене. </w:t>
      </w:r>
    </w:p>
    <w:p w14:paraId="399E7BFC" w14:textId="03EA798E" w:rsidR="009A6358" w:rsidRDefault="009040D2" w:rsidP="009040D2">
      <w:pPr>
        <w:ind w:firstLine="720"/>
        <w:jc w:val="both"/>
        <w:rPr>
          <w:rFonts w:ascii="Calibri" w:hAnsi="Calibri" w:cs="Calibri"/>
          <w:sz w:val="22"/>
          <w:szCs w:val="22"/>
          <w:lang w:val="sr-Cyrl-CS"/>
        </w:rPr>
      </w:pPr>
      <w:r w:rsidRPr="00821D4F">
        <w:rPr>
          <w:rFonts w:ascii="Calibri" w:hAnsi="Calibri" w:cs="Calibri"/>
          <w:sz w:val="22"/>
          <w:szCs w:val="22"/>
          <w:lang w:val="sr-Cyrl-CS"/>
        </w:rPr>
        <w:lastRenderedPageBreak/>
        <w:t>Обавезе плаћања које доспевају по овом уговору у 202</w:t>
      </w:r>
      <w:r w:rsidR="009A6358">
        <w:rPr>
          <w:rFonts w:ascii="Calibri" w:hAnsi="Calibri" w:cs="Calibri"/>
          <w:sz w:val="22"/>
          <w:szCs w:val="22"/>
          <w:lang w:val="sr-Cyrl-CS"/>
        </w:rPr>
        <w:t>1</w:t>
      </w:r>
      <w:r w:rsidRPr="00821D4F">
        <w:rPr>
          <w:rFonts w:ascii="Calibri" w:hAnsi="Calibri" w:cs="Calibri"/>
          <w:sz w:val="22"/>
          <w:szCs w:val="22"/>
          <w:lang w:val="sr-Cyrl-CS"/>
        </w:rPr>
        <w:t>. години, Наручилац ће реализовати по обезбеђивању финансијских средстава усвајањем финансијског плана за 202</w:t>
      </w:r>
      <w:r w:rsidR="009A6358">
        <w:rPr>
          <w:rFonts w:ascii="Calibri" w:hAnsi="Calibri" w:cs="Calibri"/>
          <w:sz w:val="22"/>
          <w:szCs w:val="22"/>
          <w:lang w:val="sr-Cyrl-CS"/>
        </w:rPr>
        <w:t>1</w:t>
      </w:r>
      <w:r w:rsidRPr="00821D4F">
        <w:rPr>
          <w:rFonts w:ascii="Calibri" w:hAnsi="Calibri" w:cs="Calibri"/>
          <w:sz w:val="22"/>
          <w:szCs w:val="22"/>
          <w:lang w:val="sr-Cyrl-CS"/>
        </w:rPr>
        <w:t>. годину и то највише до износа средстава која ће за ту намену бити одобрена у тој буџетској години.</w:t>
      </w:r>
    </w:p>
    <w:p w14:paraId="5545E113" w14:textId="77777777" w:rsidR="009A6358" w:rsidRPr="00821D4F" w:rsidRDefault="009A6358" w:rsidP="009040D2">
      <w:pPr>
        <w:ind w:firstLine="720"/>
        <w:jc w:val="both"/>
        <w:rPr>
          <w:rFonts w:ascii="Calibri" w:hAnsi="Calibri" w:cs="Calibri"/>
          <w:sz w:val="22"/>
          <w:szCs w:val="22"/>
          <w:lang w:val="sr-Cyrl-CS"/>
        </w:rPr>
      </w:pPr>
    </w:p>
    <w:p w14:paraId="3AE701E4" w14:textId="77777777" w:rsidR="009040D2" w:rsidRPr="00821D4F" w:rsidRDefault="009040D2" w:rsidP="009040D2">
      <w:pPr>
        <w:jc w:val="both"/>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Наручилац задржава право, да уколико понуђач није у могућности да обезбеди тражене количине добара, иста предметна добра 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w:t>
      </w:r>
    </w:p>
    <w:p w14:paraId="4B404AAA" w14:textId="77777777" w:rsidR="009040D2" w:rsidRPr="00821D4F" w:rsidRDefault="009040D2" w:rsidP="009040D2">
      <w:pPr>
        <w:ind w:firstLine="720"/>
        <w:jc w:val="both"/>
        <w:rPr>
          <w:rFonts w:asciiTheme="minorHAnsi" w:hAnsiTheme="minorHAnsi" w:cstheme="minorHAnsi"/>
          <w:b/>
          <w:noProof/>
          <w:sz w:val="22"/>
          <w:szCs w:val="22"/>
          <w:lang w:val="sr-Cyrl-CS"/>
        </w:rPr>
      </w:pPr>
      <w:r w:rsidRPr="00821D4F">
        <w:rPr>
          <w:rFonts w:asciiTheme="minorHAnsi" w:eastAsia="Times New Roman" w:hAnsiTheme="minorHAnsi" w:cstheme="minorHAnsi"/>
          <w:b/>
          <w:color w:val="auto"/>
          <w:kern w:val="0"/>
          <w:sz w:val="22"/>
          <w:szCs w:val="22"/>
          <w:lang w:val="sr-Cyrl-CS" w:eastAsia="sr-Latn-CS"/>
        </w:rPr>
        <w:t xml:space="preserve">Понуђач је дужан да, приликом потписивања овог Уговора, </w:t>
      </w:r>
      <w:r w:rsidRPr="00821D4F">
        <w:rPr>
          <w:rFonts w:asciiTheme="minorHAnsi" w:hAnsiTheme="minorHAnsi" w:cstheme="minorHAnsi"/>
          <w:b/>
          <w:noProof/>
          <w:sz w:val="22"/>
          <w:szCs w:val="22"/>
          <w:lang w:val="sr-Cyrl-CS"/>
        </w:rPr>
        <w:t>достави:</w:t>
      </w:r>
    </w:p>
    <w:p w14:paraId="7C7D367E" w14:textId="77777777" w:rsidR="009040D2" w:rsidRPr="00821D4F" w:rsidRDefault="009040D2" w:rsidP="009040D2">
      <w:pPr>
        <w:ind w:firstLine="720"/>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Регистровану бланко соло меницу, наплативу на први позив, као средство финансијског обезбеђења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w:t>
      </w:r>
    </w:p>
    <w:p w14:paraId="6AA07EB3" w14:textId="77777777" w:rsidR="009040D2" w:rsidRPr="00821D4F" w:rsidRDefault="009040D2" w:rsidP="009040D2">
      <w:pPr>
        <w:ind w:firstLine="720"/>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Уз меницу мора бити достављено попуњено и оверено менично овлашћење – писмо, које гласи на Наручиоца, с назначеним износом од </w:t>
      </w:r>
      <w:r w:rsidRPr="00821D4F">
        <w:rPr>
          <w:rFonts w:asciiTheme="minorHAnsi" w:hAnsiTheme="minorHAnsi" w:cstheme="minorHAnsi"/>
          <w:b/>
          <w:bCs/>
          <w:noProof/>
          <w:sz w:val="22"/>
          <w:szCs w:val="22"/>
          <w:lang w:val="sr-Cyrl-CS"/>
        </w:rPr>
        <w:t>10%</w:t>
      </w:r>
      <w:r w:rsidRPr="00821D4F">
        <w:rPr>
          <w:rFonts w:asciiTheme="minorHAnsi" w:hAnsiTheme="minorHAnsi" w:cstheme="minorHAnsi"/>
          <w:noProof/>
          <w:sz w:val="22"/>
          <w:szCs w:val="22"/>
          <w:lang w:val="sr-Cyrl-CS"/>
        </w:rPr>
        <w:t xml:space="preserve"> од укупне вредности понуде без ПДВ-а.</w:t>
      </w:r>
    </w:p>
    <w:p w14:paraId="2A298DD8"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ab/>
        <w:t xml:space="preserve">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p>
    <w:p w14:paraId="173351C4" w14:textId="77777777" w:rsidR="009040D2" w:rsidRPr="00821D4F" w:rsidRDefault="009040D2" w:rsidP="009040D2">
      <w:pPr>
        <w:jc w:val="both"/>
        <w:rPr>
          <w:rFonts w:asciiTheme="minorHAnsi" w:hAnsiTheme="minorHAnsi" w:cstheme="minorHAnsi"/>
          <w:b/>
          <w:noProof/>
          <w:sz w:val="22"/>
          <w:szCs w:val="22"/>
          <w:lang w:val="sr-Cyrl-CS"/>
        </w:rPr>
      </w:pPr>
      <w:r w:rsidRPr="00821D4F">
        <w:rPr>
          <w:rFonts w:asciiTheme="minorHAnsi" w:hAnsiTheme="minorHAnsi" w:cstheme="minorHAnsi"/>
          <w:noProof/>
          <w:sz w:val="22"/>
          <w:szCs w:val="22"/>
          <w:lang w:val="sr-Cyrl-CS"/>
        </w:rPr>
        <w:tab/>
        <w:t xml:space="preserve">Уколико понуђач одбије да изда поменуто средство финансијског обезбеђења или на било који начин обструира потписивање Уговора о јавној набавци, наручилац није у обавези да </w:t>
      </w:r>
      <w:r w:rsidRPr="00821D4F">
        <w:rPr>
          <w:rFonts w:asciiTheme="minorHAnsi" w:hAnsiTheme="minorHAnsi" w:cstheme="minorHAnsi"/>
          <w:b/>
          <w:noProof/>
          <w:sz w:val="22"/>
          <w:szCs w:val="22"/>
          <w:lang w:val="sr-Cyrl-CS"/>
        </w:rPr>
        <w:t>извршава</w:t>
      </w:r>
      <w:r w:rsidRPr="00821D4F">
        <w:rPr>
          <w:rFonts w:asciiTheme="minorHAnsi" w:hAnsiTheme="minorHAnsi" w:cstheme="minorHAnsi"/>
          <w:noProof/>
          <w:sz w:val="22"/>
          <w:szCs w:val="22"/>
          <w:lang w:val="sr-Cyrl-CS"/>
        </w:rPr>
        <w:t xml:space="preserve"> уговор. </w:t>
      </w:r>
    </w:p>
    <w:p w14:paraId="26D48BD2"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4304B2EF"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6.</w:t>
      </w:r>
    </w:p>
    <w:p w14:paraId="265144C8"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Понуђач треба да омогући производе са што дужим роком трајања, за сваки понуђени производ. Сви производи морају да буду што скорије производње и да трају минимално  ½  од своје дужине трајања.</w:t>
      </w:r>
    </w:p>
    <w:p w14:paraId="16C86AD9" w14:textId="77777777" w:rsidR="009040D2" w:rsidRPr="00821D4F" w:rsidRDefault="009040D2" w:rsidP="009040D2">
      <w:pPr>
        <w:pStyle w:val="NoSpacing"/>
        <w:jc w:val="both"/>
        <w:rPr>
          <w:rFonts w:asciiTheme="minorHAnsi" w:hAnsiTheme="minorHAnsi" w:cstheme="minorHAnsi"/>
          <w:bCs/>
          <w:sz w:val="22"/>
          <w:szCs w:val="22"/>
        </w:rPr>
      </w:pPr>
      <w:r w:rsidRPr="00821D4F">
        <w:rPr>
          <w:rFonts w:asciiTheme="minorHAnsi" w:hAnsiTheme="minorHAnsi" w:cstheme="minorHAnsi"/>
          <w:bCs/>
          <w:sz w:val="22"/>
          <w:szCs w:val="22"/>
        </w:rPr>
        <w:t>Квантитативни пријем добара врши се приликом пријема у апотеку Наручиоца у присуству представника Понуђача.</w:t>
      </w:r>
    </w:p>
    <w:p w14:paraId="21B7D788" w14:textId="77777777" w:rsidR="009040D2" w:rsidRPr="00821D4F" w:rsidRDefault="009040D2" w:rsidP="009040D2">
      <w:pPr>
        <w:pStyle w:val="NoSpacing"/>
        <w:ind w:firstLine="720"/>
        <w:jc w:val="both"/>
        <w:rPr>
          <w:rFonts w:asciiTheme="minorHAnsi" w:hAnsiTheme="minorHAnsi" w:cstheme="minorHAnsi"/>
          <w:bCs/>
          <w:sz w:val="22"/>
          <w:szCs w:val="22"/>
        </w:rPr>
      </w:pPr>
      <w:r w:rsidRPr="00821D4F">
        <w:rPr>
          <w:rFonts w:asciiTheme="minorHAnsi" w:hAnsiTheme="minorHAnsi" w:cstheme="minorHAnsi"/>
          <w:bCs/>
          <w:sz w:val="22"/>
          <w:szCs w:val="22"/>
        </w:rPr>
        <w:t>Наручилац је овлашћен да врши контролу квалитета испорученог добра на месту пријема, током, и после испоруке, са правом да узорке добара достави независној специјализованој институцији ради анализе. Уколико се након контроле квалитета установи да испоручена добра не одговарају уговореном квалитету и стандардима, Понуђач ће бити у обавези да Наручиоцу одмах, а најкасније у року од 24 сата, испоручи другу количину добара одговарајућег квалитета и стандарда. У том случају сви трошкови анализе и рекламације падају на терет понуђача.</w:t>
      </w:r>
    </w:p>
    <w:p w14:paraId="24D447F0" w14:textId="77777777" w:rsidR="009040D2" w:rsidRPr="00821D4F" w:rsidRDefault="009040D2" w:rsidP="009040D2">
      <w:pPr>
        <w:ind w:firstLine="720"/>
        <w:jc w:val="both"/>
        <w:rPr>
          <w:rFonts w:asciiTheme="minorHAnsi" w:eastAsia="Times New Roman" w:hAnsiTheme="minorHAnsi" w:cstheme="minorHAnsi"/>
          <w:bCs/>
          <w:color w:val="auto"/>
          <w:kern w:val="0"/>
          <w:sz w:val="22"/>
          <w:szCs w:val="22"/>
          <w:lang w:eastAsia="sr-Latn-CS"/>
        </w:rPr>
      </w:pPr>
      <w:proofErr w:type="spellStart"/>
      <w:r w:rsidRPr="00821D4F">
        <w:rPr>
          <w:rFonts w:asciiTheme="minorHAnsi" w:eastAsia="Times New Roman" w:hAnsiTheme="minorHAnsi" w:cstheme="minorHAnsi"/>
          <w:bCs/>
          <w:color w:val="auto"/>
          <w:kern w:val="0"/>
          <w:sz w:val="22"/>
          <w:szCs w:val="22"/>
          <w:lang w:eastAsia="sr-Latn-CS"/>
        </w:rPr>
        <w:t>Уколико</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се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приликом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пријема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добара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констатују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недостаци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испорученим</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добрима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Понуђач</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је</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дужан</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да</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их</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отклони</w:t>
      </w:r>
      <w:proofErr w:type="spellEnd"/>
      <w:r w:rsidRPr="00821D4F">
        <w:rPr>
          <w:rFonts w:asciiTheme="minorHAnsi" w:eastAsia="Times New Roman" w:hAnsiTheme="minorHAnsi" w:cstheme="minorHAnsi"/>
          <w:bCs/>
          <w:color w:val="auto"/>
          <w:kern w:val="0"/>
          <w:sz w:val="22"/>
          <w:szCs w:val="22"/>
          <w:lang w:eastAsia="sr-Latn-CS"/>
        </w:rPr>
        <w:t xml:space="preserve"> у </w:t>
      </w:r>
      <w:proofErr w:type="spellStart"/>
      <w:r w:rsidRPr="00821D4F">
        <w:rPr>
          <w:rFonts w:asciiTheme="minorHAnsi" w:eastAsia="Times New Roman" w:hAnsiTheme="minorHAnsi" w:cstheme="minorHAnsi"/>
          <w:bCs/>
          <w:color w:val="auto"/>
          <w:kern w:val="0"/>
          <w:sz w:val="22"/>
          <w:szCs w:val="22"/>
          <w:lang w:eastAsia="sr-Latn-CS"/>
        </w:rPr>
        <w:t>року</w:t>
      </w:r>
      <w:proofErr w:type="spellEnd"/>
      <w:r w:rsidRPr="00821D4F">
        <w:rPr>
          <w:rFonts w:asciiTheme="minorHAnsi" w:eastAsia="Times New Roman" w:hAnsiTheme="minorHAnsi" w:cstheme="minorHAnsi"/>
          <w:bCs/>
          <w:color w:val="auto"/>
          <w:kern w:val="0"/>
          <w:sz w:val="22"/>
          <w:szCs w:val="22"/>
          <w:lang w:eastAsia="sr-Latn-CS"/>
        </w:rPr>
        <w:t xml:space="preserve"> </w:t>
      </w:r>
      <w:proofErr w:type="spellStart"/>
      <w:r w:rsidRPr="00821D4F">
        <w:rPr>
          <w:rFonts w:asciiTheme="minorHAnsi" w:eastAsia="Times New Roman" w:hAnsiTheme="minorHAnsi" w:cstheme="minorHAnsi"/>
          <w:bCs/>
          <w:color w:val="auto"/>
          <w:kern w:val="0"/>
          <w:sz w:val="22"/>
          <w:szCs w:val="22"/>
          <w:lang w:eastAsia="sr-Latn-CS"/>
        </w:rPr>
        <w:t>од</w:t>
      </w:r>
      <w:proofErr w:type="spellEnd"/>
      <w:r w:rsidRPr="00821D4F">
        <w:rPr>
          <w:rFonts w:asciiTheme="minorHAnsi" w:eastAsia="Times New Roman" w:hAnsiTheme="minorHAnsi" w:cstheme="minorHAnsi"/>
          <w:bCs/>
          <w:color w:val="auto"/>
          <w:kern w:val="0"/>
          <w:sz w:val="22"/>
          <w:szCs w:val="22"/>
          <w:lang w:eastAsia="sr-Latn-CS"/>
        </w:rPr>
        <w:t xml:space="preserve"> 24</w:t>
      </w:r>
      <w:r w:rsidRPr="00821D4F">
        <w:rPr>
          <w:rFonts w:asciiTheme="minorHAnsi" w:hAnsiTheme="minorHAnsi" w:cstheme="minorHAnsi"/>
          <w:bCs/>
          <w:sz w:val="22"/>
          <w:szCs w:val="22"/>
        </w:rPr>
        <w:t xml:space="preserve"> </w:t>
      </w:r>
      <w:proofErr w:type="spellStart"/>
      <w:r w:rsidRPr="00821D4F">
        <w:rPr>
          <w:rFonts w:asciiTheme="minorHAnsi" w:hAnsiTheme="minorHAnsi" w:cstheme="minorHAnsi"/>
          <w:bCs/>
          <w:sz w:val="22"/>
          <w:szCs w:val="22"/>
        </w:rPr>
        <w:t>сата</w:t>
      </w:r>
      <w:proofErr w:type="spellEnd"/>
      <w:r w:rsidRPr="00821D4F">
        <w:rPr>
          <w:rFonts w:asciiTheme="minorHAnsi" w:eastAsia="Times New Roman" w:hAnsiTheme="minorHAnsi" w:cstheme="minorHAnsi"/>
          <w:bCs/>
          <w:color w:val="auto"/>
          <w:kern w:val="0"/>
          <w:sz w:val="22"/>
          <w:szCs w:val="22"/>
          <w:lang w:eastAsia="sr-Latn-CS"/>
        </w:rPr>
        <w:t>.</w:t>
      </w:r>
    </w:p>
    <w:p w14:paraId="7ED87942" w14:textId="77777777" w:rsidR="009040D2" w:rsidRPr="00821D4F" w:rsidRDefault="009040D2" w:rsidP="009040D2">
      <w:pPr>
        <w:ind w:firstLine="720"/>
        <w:jc w:val="both"/>
        <w:rPr>
          <w:rFonts w:asciiTheme="minorHAnsi" w:eastAsia="Times New Roman" w:hAnsiTheme="minorHAnsi" w:cstheme="minorHAnsi"/>
          <w:bCs/>
          <w:color w:val="auto"/>
          <w:kern w:val="0"/>
          <w:sz w:val="22"/>
          <w:szCs w:val="22"/>
          <w:lang w:eastAsia="sr-Latn-CS"/>
        </w:rPr>
      </w:pPr>
    </w:p>
    <w:p w14:paraId="51B0C639" w14:textId="77777777" w:rsidR="009040D2" w:rsidRPr="00821D4F" w:rsidRDefault="009040D2" w:rsidP="009040D2">
      <w:pPr>
        <w:ind w:firstLine="720"/>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је у обавези да Наручиоца обавести писмено уколико није у могућности да изврши испоруке производа или добара по пријему поруџбенице у року од 24 часа од пријема поруџбенице.</w:t>
      </w:r>
    </w:p>
    <w:p w14:paraId="05B14C42" w14:textId="77777777" w:rsidR="009040D2" w:rsidRPr="00821D4F" w:rsidRDefault="009040D2" w:rsidP="00157839">
      <w:pPr>
        <w:rPr>
          <w:rFonts w:asciiTheme="minorHAnsi" w:eastAsia="Times New Roman" w:hAnsiTheme="minorHAnsi" w:cstheme="minorHAnsi"/>
          <w:b/>
          <w:color w:val="auto"/>
          <w:kern w:val="0"/>
          <w:sz w:val="22"/>
          <w:szCs w:val="22"/>
          <w:lang w:val="sr-Cyrl-CS" w:eastAsia="sr-Latn-CS"/>
        </w:rPr>
      </w:pPr>
    </w:p>
    <w:p w14:paraId="7DC72164"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 xml:space="preserve">Члан </w:t>
      </w:r>
      <w:r w:rsidR="00157839">
        <w:rPr>
          <w:rFonts w:asciiTheme="minorHAnsi" w:eastAsia="Times New Roman" w:hAnsiTheme="minorHAnsi" w:cstheme="minorHAnsi"/>
          <w:b/>
          <w:color w:val="auto"/>
          <w:kern w:val="0"/>
          <w:sz w:val="22"/>
          <w:szCs w:val="22"/>
          <w:lang w:val="sr-Cyrl-CS" w:eastAsia="sr-Latn-CS"/>
        </w:rPr>
        <w:t>7</w:t>
      </w:r>
      <w:r w:rsidRPr="00821D4F">
        <w:rPr>
          <w:rFonts w:asciiTheme="minorHAnsi" w:eastAsia="Times New Roman" w:hAnsiTheme="minorHAnsi" w:cstheme="minorHAnsi"/>
          <w:b/>
          <w:color w:val="auto"/>
          <w:kern w:val="0"/>
          <w:sz w:val="22"/>
          <w:szCs w:val="22"/>
          <w:lang w:val="sr-Cyrl-CS" w:eastAsia="sr-Latn-CS"/>
        </w:rPr>
        <w:t>.</w:t>
      </w:r>
    </w:p>
    <w:p w14:paraId="5B58F9FB" w14:textId="77777777" w:rsidR="009040D2" w:rsidRPr="00821D4F" w:rsidRDefault="009040D2" w:rsidP="009040D2">
      <w:pPr>
        <w:ind w:firstLine="720"/>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Уговор се закључује на одређено време до испоруке добара у целости и може бити раскинут у случају неиспуњења уговорних обавеза, а нарочито у случају кад добра не задовољавају потребе наручиоца и квалитет регулисан важећим прописима. Рок испоруке добара је ________ сати од дана потврде требовања истих, а место испоруке</w:t>
      </w:r>
      <w:r w:rsidRPr="00821D4F">
        <w:rPr>
          <w:rFonts w:asciiTheme="minorHAnsi" w:hAnsiTheme="minorHAnsi" w:cstheme="minorHAnsi"/>
          <w:sz w:val="22"/>
          <w:szCs w:val="22"/>
        </w:rPr>
        <w:t xml:space="preserve"> </w:t>
      </w:r>
      <w:r w:rsidRPr="00821D4F">
        <w:rPr>
          <w:rFonts w:asciiTheme="minorHAnsi" w:eastAsia="Times New Roman" w:hAnsiTheme="minorHAnsi" w:cstheme="minorHAnsi"/>
          <w:color w:val="auto"/>
          <w:kern w:val="0"/>
          <w:sz w:val="22"/>
          <w:szCs w:val="22"/>
          <w:lang w:val="sr-Cyrl-CS" w:eastAsia="sr-Latn-CS"/>
        </w:rPr>
        <w:t>болничка апотека Специјалне болнице за психијатријске болести „др Славољуб Бакаловић“ Вршац, ул. Подвршанска бр. 13, 26300 Вршац</w:t>
      </w:r>
    </w:p>
    <w:p w14:paraId="7F7AE760"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290B3BDF"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 xml:space="preserve">Члан </w:t>
      </w:r>
      <w:r w:rsidR="00157839">
        <w:rPr>
          <w:rFonts w:asciiTheme="minorHAnsi" w:eastAsia="Times New Roman" w:hAnsiTheme="minorHAnsi" w:cstheme="minorHAnsi"/>
          <w:b/>
          <w:color w:val="auto"/>
          <w:kern w:val="0"/>
          <w:sz w:val="22"/>
          <w:szCs w:val="22"/>
          <w:lang w:val="sr-Cyrl-CS" w:eastAsia="sr-Latn-CS"/>
        </w:rPr>
        <w:t>8.</w:t>
      </w:r>
    </w:p>
    <w:p w14:paraId="2F04A65D" w14:textId="45178CEC" w:rsidR="009040D2" w:rsidRPr="00821D4F" w:rsidRDefault="009040D2" w:rsidP="009040D2">
      <w:pPr>
        <w:jc w:val="both"/>
        <w:rPr>
          <w:rFonts w:asciiTheme="minorHAnsi" w:eastAsia="Times New Roman" w:hAnsiTheme="minorHAnsi" w:cstheme="minorHAnsi"/>
          <w:b/>
          <w:color w:val="auto"/>
          <w:kern w:val="0"/>
          <w:sz w:val="22"/>
          <w:szCs w:val="22"/>
          <w:lang w:eastAsia="sr-Latn-CS"/>
        </w:rPr>
      </w:pPr>
      <w:r w:rsidRPr="00821D4F">
        <w:rPr>
          <w:rFonts w:asciiTheme="minorHAnsi" w:eastAsia="Times New Roman" w:hAnsiTheme="minorHAnsi" w:cstheme="minorHAnsi"/>
          <w:color w:val="auto"/>
          <w:kern w:val="0"/>
          <w:sz w:val="22"/>
          <w:szCs w:val="22"/>
          <w:lang w:val="sr-Cyrl-CS" w:eastAsia="sr-Latn-CS"/>
        </w:rPr>
        <w:tab/>
        <w:t>Понуђач се обавезује да, приликом испоруке и фактурисања добара, на сву пратећу документацију (фактуре, отпремнице, рачуни) стави назнаку „</w:t>
      </w:r>
      <w:r w:rsidRPr="00821D4F">
        <w:rPr>
          <w:rFonts w:asciiTheme="minorHAnsi" w:eastAsia="Times New Roman" w:hAnsiTheme="minorHAnsi" w:cstheme="minorHAnsi"/>
          <w:b/>
          <w:color w:val="auto"/>
          <w:kern w:val="0"/>
          <w:sz w:val="22"/>
          <w:szCs w:val="22"/>
          <w:lang w:val="sr-Cyrl-CS" w:eastAsia="sr-Latn-CS"/>
        </w:rPr>
        <w:t xml:space="preserve">По </w:t>
      </w:r>
      <w:r w:rsidR="003A63E3">
        <w:rPr>
          <w:rFonts w:asciiTheme="minorHAnsi" w:eastAsia="Times New Roman" w:hAnsiTheme="minorHAnsi" w:cstheme="minorHAnsi"/>
          <w:b/>
          <w:color w:val="auto"/>
          <w:kern w:val="0"/>
          <w:sz w:val="22"/>
          <w:szCs w:val="22"/>
          <w:lang w:val="sr-Cyrl-CS" w:eastAsia="sr-Latn-CS"/>
        </w:rPr>
        <w:t>ЈН 11/2020</w:t>
      </w:r>
      <w:r w:rsidR="004F78F3">
        <w:rPr>
          <w:rFonts w:asciiTheme="minorHAnsi" w:eastAsia="Times New Roman" w:hAnsiTheme="minorHAnsi" w:cstheme="minorHAnsi"/>
          <w:b/>
          <w:color w:val="auto"/>
          <w:kern w:val="0"/>
          <w:sz w:val="22"/>
          <w:szCs w:val="22"/>
          <w:lang w:val="sr-Cyrl-CS" w:eastAsia="sr-Latn-CS"/>
        </w:rPr>
        <w:t xml:space="preserve"> </w:t>
      </w:r>
      <w:r w:rsidRPr="00821D4F">
        <w:rPr>
          <w:rFonts w:asciiTheme="minorHAnsi" w:eastAsia="Times New Roman" w:hAnsiTheme="minorHAnsi" w:cstheme="minorHAnsi"/>
          <w:b/>
          <w:color w:val="auto"/>
          <w:kern w:val="0"/>
          <w:sz w:val="22"/>
          <w:szCs w:val="22"/>
          <w:lang w:val="sr-Cyrl-CS" w:eastAsia="sr-Latn-CS"/>
        </w:rPr>
        <w:t xml:space="preserve">– </w:t>
      </w:r>
      <w:r w:rsidR="00136F24">
        <w:rPr>
          <w:rFonts w:asciiTheme="minorHAnsi" w:eastAsia="Times New Roman" w:hAnsiTheme="minorHAnsi" w:cstheme="minorHAnsi"/>
          <w:b/>
          <w:color w:val="auto"/>
          <w:kern w:val="0"/>
          <w:sz w:val="22"/>
          <w:szCs w:val="22"/>
          <w:lang w:val="sr-Cyrl-CS" w:eastAsia="sr-Latn-CS"/>
        </w:rPr>
        <w:t xml:space="preserve"> Лекови са Д листе лекова и нерегистровани лекови које набавља установа за осигурана лица</w:t>
      </w:r>
      <w:r w:rsidRPr="00821D4F">
        <w:rPr>
          <w:rFonts w:asciiTheme="minorHAnsi" w:eastAsia="Times New Roman" w:hAnsiTheme="minorHAnsi" w:cstheme="minorHAnsi"/>
          <w:b/>
          <w:color w:val="auto"/>
          <w:kern w:val="0"/>
          <w:sz w:val="22"/>
          <w:szCs w:val="22"/>
          <w:lang w:eastAsia="sr-Latn-CS"/>
        </w:rPr>
        <w:t xml:space="preserve">, </w:t>
      </w:r>
      <w:proofErr w:type="spellStart"/>
      <w:r w:rsidRPr="00821D4F">
        <w:rPr>
          <w:rFonts w:asciiTheme="minorHAnsi" w:eastAsia="Times New Roman" w:hAnsiTheme="minorHAnsi" w:cstheme="minorHAnsi"/>
          <w:b/>
          <w:color w:val="auto"/>
          <w:kern w:val="0"/>
          <w:sz w:val="22"/>
          <w:szCs w:val="22"/>
          <w:lang w:eastAsia="sr-Latn-CS"/>
        </w:rPr>
        <w:t>партија</w:t>
      </w:r>
      <w:proofErr w:type="spellEnd"/>
      <w:r w:rsidRPr="00821D4F">
        <w:rPr>
          <w:rFonts w:asciiTheme="minorHAnsi" w:eastAsia="Times New Roman" w:hAnsiTheme="minorHAnsi" w:cstheme="minorHAnsi"/>
          <w:b/>
          <w:color w:val="auto"/>
          <w:kern w:val="0"/>
          <w:sz w:val="22"/>
          <w:szCs w:val="22"/>
          <w:lang w:eastAsia="sr-Latn-CS"/>
        </w:rPr>
        <w:t xml:space="preserve"> </w:t>
      </w:r>
      <w:proofErr w:type="spellStart"/>
      <w:r w:rsidRPr="00821D4F">
        <w:rPr>
          <w:rFonts w:asciiTheme="minorHAnsi" w:eastAsia="Times New Roman" w:hAnsiTheme="minorHAnsi" w:cstheme="minorHAnsi"/>
          <w:b/>
          <w:color w:val="auto"/>
          <w:kern w:val="0"/>
          <w:sz w:val="22"/>
          <w:szCs w:val="22"/>
          <w:lang w:eastAsia="sr-Latn-CS"/>
        </w:rPr>
        <w:t>бр</w:t>
      </w:r>
      <w:proofErr w:type="spellEnd"/>
      <w:r w:rsidRPr="00821D4F">
        <w:rPr>
          <w:rFonts w:asciiTheme="minorHAnsi" w:eastAsia="Times New Roman" w:hAnsiTheme="minorHAnsi" w:cstheme="minorHAnsi"/>
          <w:b/>
          <w:color w:val="auto"/>
          <w:kern w:val="0"/>
          <w:sz w:val="22"/>
          <w:szCs w:val="22"/>
          <w:lang w:eastAsia="sr-Latn-CS"/>
        </w:rPr>
        <w:t>. _______ “</w:t>
      </w:r>
    </w:p>
    <w:p w14:paraId="217140B9" w14:textId="0606F8E2" w:rsidR="009040D2" w:rsidRDefault="009040D2" w:rsidP="009040D2">
      <w:pPr>
        <w:jc w:val="center"/>
        <w:rPr>
          <w:rFonts w:asciiTheme="minorHAnsi" w:eastAsia="Times New Roman" w:hAnsiTheme="minorHAnsi" w:cstheme="minorHAnsi"/>
          <w:color w:val="auto"/>
          <w:kern w:val="0"/>
          <w:sz w:val="22"/>
          <w:szCs w:val="22"/>
          <w:lang w:val="sr-Cyrl-CS" w:eastAsia="sr-Latn-CS"/>
        </w:rPr>
      </w:pPr>
    </w:p>
    <w:p w14:paraId="5486B005" w14:textId="4E1B9951" w:rsidR="009A6358" w:rsidRDefault="009A6358" w:rsidP="009040D2">
      <w:pPr>
        <w:jc w:val="center"/>
        <w:rPr>
          <w:rFonts w:asciiTheme="minorHAnsi" w:eastAsia="Times New Roman" w:hAnsiTheme="minorHAnsi" w:cstheme="minorHAnsi"/>
          <w:color w:val="auto"/>
          <w:kern w:val="0"/>
          <w:sz w:val="22"/>
          <w:szCs w:val="22"/>
          <w:lang w:val="sr-Cyrl-CS" w:eastAsia="sr-Latn-CS"/>
        </w:rPr>
      </w:pPr>
    </w:p>
    <w:p w14:paraId="13D588AD" w14:textId="01E91CEF" w:rsidR="009A6358" w:rsidRDefault="009A6358" w:rsidP="009040D2">
      <w:pPr>
        <w:jc w:val="center"/>
        <w:rPr>
          <w:rFonts w:asciiTheme="minorHAnsi" w:eastAsia="Times New Roman" w:hAnsiTheme="minorHAnsi" w:cstheme="minorHAnsi"/>
          <w:color w:val="auto"/>
          <w:kern w:val="0"/>
          <w:sz w:val="22"/>
          <w:szCs w:val="22"/>
          <w:lang w:val="sr-Cyrl-CS" w:eastAsia="sr-Latn-CS"/>
        </w:rPr>
      </w:pPr>
    </w:p>
    <w:p w14:paraId="6707A642" w14:textId="77777777" w:rsidR="009A6358" w:rsidRPr="00821D4F" w:rsidRDefault="009A6358" w:rsidP="009040D2">
      <w:pPr>
        <w:jc w:val="center"/>
        <w:rPr>
          <w:rFonts w:asciiTheme="minorHAnsi" w:eastAsia="Times New Roman" w:hAnsiTheme="minorHAnsi" w:cstheme="minorHAnsi"/>
          <w:b/>
          <w:color w:val="auto"/>
          <w:kern w:val="0"/>
          <w:sz w:val="22"/>
          <w:szCs w:val="22"/>
          <w:lang w:val="sr-Cyrl-CS" w:eastAsia="sr-Latn-CS"/>
        </w:rPr>
      </w:pPr>
    </w:p>
    <w:p w14:paraId="10CCAA5D"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 xml:space="preserve">Члан </w:t>
      </w:r>
      <w:r w:rsidR="00157839">
        <w:rPr>
          <w:rFonts w:asciiTheme="minorHAnsi" w:eastAsia="Times New Roman" w:hAnsiTheme="minorHAnsi" w:cstheme="minorHAnsi"/>
          <w:b/>
          <w:color w:val="auto"/>
          <w:kern w:val="0"/>
          <w:sz w:val="22"/>
          <w:szCs w:val="22"/>
          <w:lang w:val="sr-Cyrl-CS" w:eastAsia="sr-Latn-CS"/>
        </w:rPr>
        <w:t>9</w:t>
      </w:r>
      <w:r w:rsidRPr="00821D4F">
        <w:rPr>
          <w:rFonts w:asciiTheme="minorHAnsi" w:eastAsia="Times New Roman" w:hAnsiTheme="minorHAnsi" w:cstheme="minorHAnsi"/>
          <w:b/>
          <w:color w:val="auto"/>
          <w:kern w:val="0"/>
          <w:sz w:val="22"/>
          <w:szCs w:val="22"/>
          <w:lang w:val="sr-Cyrl-CS" w:eastAsia="sr-Latn-CS"/>
        </w:rPr>
        <w:t>.</w:t>
      </w:r>
    </w:p>
    <w:p w14:paraId="16B06B4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 случају спора надлежан је Привредни суд у Панчеву.</w:t>
      </w:r>
    </w:p>
    <w:p w14:paraId="090F82AB"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33149CBC"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p>
    <w:p w14:paraId="38CD9E21" w14:textId="77777777" w:rsidR="009040D2" w:rsidRPr="00821D4F" w:rsidRDefault="009040D2" w:rsidP="009040D2">
      <w:pPr>
        <w:jc w:val="center"/>
        <w:rPr>
          <w:rFonts w:asciiTheme="minorHAnsi" w:eastAsia="Times New Roman" w:hAnsiTheme="minorHAnsi" w:cstheme="minorHAnsi"/>
          <w:b/>
          <w:color w:val="auto"/>
          <w:kern w:val="0"/>
          <w:sz w:val="22"/>
          <w:szCs w:val="22"/>
          <w:lang w:val="sr-Cyrl-CS" w:eastAsia="sr-Latn-CS"/>
        </w:rPr>
      </w:pPr>
      <w:r w:rsidRPr="00821D4F">
        <w:rPr>
          <w:rFonts w:asciiTheme="minorHAnsi" w:eastAsia="Times New Roman" w:hAnsiTheme="minorHAnsi" w:cstheme="minorHAnsi"/>
          <w:b/>
          <w:color w:val="auto"/>
          <w:kern w:val="0"/>
          <w:sz w:val="22"/>
          <w:szCs w:val="22"/>
          <w:lang w:val="sr-Cyrl-CS" w:eastAsia="sr-Latn-CS"/>
        </w:rPr>
        <w:t>Члан 1</w:t>
      </w:r>
      <w:r w:rsidR="00157839">
        <w:rPr>
          <w:rFonts w:asciiTheme="minorHAnsi" w:eastAsia="Times New Roman" w:hAnsiTheme="minorHAnsi" w:cstheme="minorHAnsi"/>
          <w:b/>
          <w:color w:val="auto"/>
          <w:kern w:val="0"/>
          <w:sz w:val="22"/>
          <w:szCs w:val="22"/>
          <w:lang w:val="sr-Cyrl-CS" w:eastAsia="sr-Latn-CS"/>
        </w:rPr>
        <w:t>0</w:t>
      </w:r>
      <w:r w:rsidRPr="00821D4F">
        <w:rPr>
          <w:rFonts w:asciiTheme="minorHAnsi" w:eastAsia="Times New Roman" w:hAnsiTheme="minorHAnsi" w:cstheme="minorHAnsi"/>
          <w:b/>
          <w:color w:val="auto"/>
          <w:kern w:val="0"/>
          <w:sz w:val="22"/>
          <w:szCs w:val="22"/>
          <w:lang w:val="sr-Cyrl-CS" w:eastAsia="sr-Latn-CS"/>
        </w:rPr>
        <w:t>.</w:t>
      </w:r>
    </w:p>
    <w:p w14:paraId="43383CEB"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r w:rsidRPr="00821D4F">
        <w:rPr>
          <w:rFonts w:asciiTheme="minorHAnsi" w:eastAsia="Times New Roman" w:hAnsiTheme="minorHAnsi" w:cstheme="minorHAnsi"/>
          <w:color w:val="auto"/>
          <w:kern w:val="0"/>
          <w:sz w:val="22"/>
          <w:szCs w:val="22"/>
          <w:lang w:val="sr-Cyrl-CS" w:eastAsia="sr-Latn-CS"/>
        </w:rPr>
        <w:tab/>
        <w:t>Уговор је сачињен у 4 (четири) истовeтна примерка, од којих су по два за сваку уговорну страну.</w:t>
      </w:r>
    </w:p>
    <w:p w14:paraId="5F85D08C"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B9E682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70E32BF"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6BDCB6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A30747F"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FF21CC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645F22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4688EE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A3FE71F"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09285F9"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02A890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AD6EC9E"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1240299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2893910"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55EEA2A"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54A0E7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519064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C139E79"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7B3746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A8480C8"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84D66C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C6DA0C3"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4BD2DF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6898F707"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F49BE6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B196C39"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959B081"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0D530FD"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0DC5119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C405965"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2BB25BFC"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747F9E12"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EE01C56"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56ABFC90"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1F04FAAE"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1D119AF0"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p w14:paraId="4771A5BB" w14:textId="77777777" w:rsidR="009040D2" w:rsidRPr="00821D4F" w:rsidRDefault="009040D2" w:rsidP="009040D2">
      <w:pPr>
        <w:jc w:val="both"/>
        <w:rPr>
          <w:rFonts w:asciiTheme="minorHAnsi" w:eastAsia="Times New Roman" w:hAnsiTheme="minorHAnsi" w:cstheme="minorHAnsi"/>
          <w:color w:val="auto"/>
          <w:kern w:val="0"/>
          <w:sz w:val="22"/>
          <w:szCs w:val="22"/>
          <w:lang w:val="sr-Cyrl-CS" w:eastAsia="sr-Latn-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23"/>
        <w:gridCol w:w="6213"/>
      </w:tblGrid>
      <w:tr w:rsidR="009040D2" w:rsidRPr="00821D4F" w14:paraId="0377E985" w14:textId="77777777" w:rsidTr="009A6358">
        <w:tc>
          <w:tcPr>
            <w:tcW w:w="3547" w:type="dxa"/>
          </w:tcPr>
          <w:p w14:paraId="6DEFC7C7"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понуђача:</w:t>
            </w:r>
          </w:p>
          <w:p w14:paraId="22D01D1F"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Директор</w:t>
            </w:r>
          </w:p>
          <w:p w14:paraId="24FA039B" w14:textId="77777777" w:rsidR="009040D2" w:rsidRPr="00821D4F" w:rsidRDefault="009040D2" w:rsidP="009A6358">
            <w:pPr>
              <w:jc w:val="both"/>
              <w:rPr>
                <w:rFonts w:asciiTheme="minorHAnsi" w:hAnsiTheme="minorHAnsi" w:cstheme="minorHAnsi"/>
                <w:noProof/>
                <w:sz w:val="22"/>
                <w:szCs w:val="22"/>
                <w:lang w:val="sr-Cyrl-CS"/>
              </w:rPr>
            </w:pPr>
          </w:p>
          <w:p w14:paraId="266926E1"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_______________________м. п.</w:t>
            </w:r>
          </w:p>
        </w:tc>
        <w:tc>
          <w:tcPr>
            <w:tcW w:w="6342" w:type="dxa"/>
          </w:tcPr>
          <w:p w14:paraId="2B0549DA"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За наручиоца:</w:t>
            </w:r>
          </w:p>
          <w:p w14:paraId="04EEE7F2"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Директор</w:t>
            </w:r>
          </w:p>
          <w:p w14:paraId="5C44E7C9" w14:textId="77777777" w:rsidR="009040D2" w:rsidRPr="00821D4F" w:rsidRDefault="009040D2" w:rsidP="009A6358">
            <w:pPr>
              <w:jc w:val="right"/>
              <w:rPr>
                <w:rFonts w:asciiTheme="minorHAnsi" w:hAnsiTheme="minorHAnsi" w:cstheme="minorHAnsi"/>
                <w:noProof/>
                <w:sz w:val="22"/>
                <w:szCs w:val="22"/>
                <w:lang w:val="sr-Cyrl-CS"/>
              </w:rPr>
            </w:pPr>
          </w:p>
          <w:p w14:paraId="5A7CDEB0"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м. п._________________________</w:t>
            </w:r>
          </w:p>
        </w:tc>
      </w:tr>
    </w:tbl>
    <w:p w14:paraId="2A465627" w14:textId="77777777" w:rsidR="009040D2" w:rsidRPr="00821D4F" w:rsidRDefault="009040D2" w:rsidP="009040D2">
      <w:pPr>
        <w:jc w:val="center"/>
        <w:rPr>
          <w:rFonts w:asciiTheme="minorHAnsi" w:hAnsiTheme="minorHAnsi" w:cstheme="minorHAnsi"/>
          <w:b/>
          <w:noProof/>
          <w:sz w:val="22"/>
          <w:szCs w:val="22"/>
        </w:rPr>
      </w:pPr>
    </w:p>
    <w:p w14:paraId="6763F0E7" w14:textId="77777777" w:rsidR="009040D2" w:rsidRPr="00821D4F" w:rsidRDefault="009040D2" w:rsidP="009040D2">
      <w:pPr>
        <w:jc w:val="center"/>
        <w:rPr>
          <w:rFonts w:asciiTheme="minorHAnsi" w:hAnsiTheme="minorHAnsi" w:cstheme="minorHAnsi"/>
          <w:b/>
          <w:noProof/>
          <w:sz w:val="22"/>
          <w:szCs w:val="22"/>
        </w:rPr>
      </w:pPr>
    </w:p>
    <w:p w14:paraId="001DCCDA" w14:textId="77777777" w:rsidR="009040D2" w:rsidRDefault="009040D2" w:rsidP="009040D2">
      <w:pPr>
        <w:jc w:val="center"/>
        <w:rPr>
          <w:rFonts w:asciiTheme="minorHAnsi" w:hAnsiTheme="minorHAnsi" w:cstheme="minorHAnsi"/>
          <w:b/>
          <w:noProof/>
          <w:sz w:val="22"/>
          <w:szCs w:val="22"/>
        </w:rPr>
      </w:pPr>
    </w:p>
    <w:p w14:paraId="12486F23" w14:textId="77777777" w:rsidR="00D31D07" w:rsidRDefault="00D31D07" w:rsidP="009040D2">
      <w:pPr>
        <w:jc w:val="center"/>
        <w:rPr>
          <w:rFonts w:asciiTheme="minorHAnsi" w:hAnsiTheme="minorHAnsi" w:cstheme="minorHAnsi"/>
          <w:b/>
          <w:noProof/>
          <w:sz w:val="22"/>
          <w:szCs w:val="22"/>
        </w:rPr>
      </w:pPr>
    </w:p>
    <w:p w14:paraId="7FDC3E12" w14:textId="77777777" w:rsidR="00D31D07" w:rsidRDefault="00D31D07" w:rsidP="009040D2">
      <w:pPr>
        <w:jc w:val="center"/>
        <w:rPr>
          <w:rFonts w:asciiTheme="minorHAnsi" w:hAnsiTheme="minorHAnsi" w:cstheme="minorHAnsi"/>
          <w:b/>
          <w:noProof/>
          <w:sz w:val="22"/>
          <w:szCs w:val="22"/>
        </w:rPr>
      </w:pPr>
    </w:p>
    <w:p w14:paraId="3F463520" w14:textId="77777777" w:rsidR="00D31D07" w:rsidRDefault="00D31D07" w:rsidP="009040D2">
      <w:pPr>
        <w:jc w:val="center"/>
        <w:rPr>
          <w:rFonts w:asciiTheme="minorHAnsi" w:hAnsiTheme="minorHAnsi" w:cstheme="minorHAnsi"/>
          <w:b/>
          <w:noProof/>
          <w:sz w:val="22"/>
          <w:szCs w:val="22"/>
        </w:rPr>
      </w:pPr>
    </w:p>
    <w:p w14:paraId="0370F0F5" w14:textId="77777777" w:rsidR="00D31D07" w:rsidRPr="00821D4F" w:rsidRDefault="00D31D07" w:rsidP="009040D2">
      <w:pPr>
        <w:jc w:val="center"/>
        <w:rPr>
          <w:rFonts w:asciiTheme="minorHAnsi" w:hAnsiTheme="minorHAnsi" w:cstheme="minorHAnsi"/>
          <w:b/>
          <w:noProof/>
          <w:sz w:val="22"/>
          <w:szCs w:val="22"/>
        </w:rPr>
      </w:pPr>
    </w:p>
    <w:p w14:paraId="1ED8A2CD"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t>I</w:t>
      </w:r>
      <w:r w:rsidRPr="00821D4F">
        <w:rPr>
          <w:rFonts w:asciiTheme="minorHAnsi" w:hAnsiTheme="minorHAnsi" w:cstheme="minorHAnsi"/>
          <w:b/>
          <w:noProof/>
          <w:sz w:val="22"/>
          <w:szCs w:val="22"/>
          <w:lang w:val="sr-Cyrl-CS"/>
        </w:rPr>
        <w:t>X ОБРАЗАЦ СТРУКТУРЕ ЦЕНЕ СА УПУТСТВОМ КАКО ДА СЕ ПОПУНИ</w:t>
      </w:r>
    </w:p>
    <w:p w14:paraId="77EA43FF" w14:textId="77777777" w:rsidR="009040D2" w:rsidRPr="00821D4F" w:rsidRDefault="009040D2" w:rsidP="009040D2">
      <w:pPr>
        <w:jc w:val="center"/>
        <w:rPr>
          <w:rFonts w:asciiTheme="minorHAnsi" w:hAnsiTheme="minorHAnsi" w:cstheme="minorHAnsi"/>
          <w:b/>
          <w:noProof/>
          <w:sz w:val="22"/>
          <w:szCs w:val="22"/>
          <w:lang w:val="sr-Cyrl-CS"/>
        </w:rPr>
      </w:pPr>
    </w:p>
    <w:p w14:paraId="713F904F" w14:textId="77777777" w:rsidR="009040D2" w:rsidRPr="00821D4F" w:rsidRDefault="009040D2" w:rsidP="009040D2">
      <w:pPr>
        <w:jc w:val="both"/>
        <w:rPr>
          <w:rFonts w:asciiTheme="minorHAnsi" w:hAnsiTheme="minorHAnsi" w:cstheme="minorHAnsi"/>
          <w:noProof/>
          <w:sz w:val="22"/>
          <w:szCs w:val="22"/>
          <w:lang w:val="sr-Cyrl-CS"/>
        </w:rPr>
      </w:pPr>
    </w:p>
    <w:p w14:paraId="2E901E8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Упутство за попуњавање обрасца структуре цене: </w:t>
      </w:r>
    </w:p>
    <w:p w14:paraId="69EF4C26" w14:textId="77777777" w:rsidR="009040D2" w:rsidRPr="00821D4F" w:rsidRDefault="009040D2" w:rsidP="009040D2">
      <w:pPr>
        <w:jc w:val="both"/>
        <w:rPr>
          <w:rFonts w:asciiTheme="minorHAnsi" w:hAnsiTheme="minorHAnsi" w:cstheme="minorHAnsi"/>
          <w:noProof/>
          <w:sz w:val="22"/>
          <w:szCs w:val="22"/>
          <w:lang w:val="sr-Cyrl-CS"/>
        </w:rPr>
      </w:pPr>
    </w:p>
    <w:p w14:paraId="1C492F5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 треба да попуни образац структуре цене на следећи начин:</w:t>
      </w:r>
    </w:p>
    <w:p w14:paraId="3EAAC94B" w14:textId="77777777" w:rsidR="009040D2" w:rsidRPr="00821D4F" w:rsidRDefault="009040D2" w:rsidP="009040D2">
      <w:pPr>
        <w:jc w:val="both"/>
        <w:rPr>
          <w:rFonts w:asciiTheme="minorHAnsi" w:hAnsiTheme="minorHAnsi" w:cstheme="minorHAnsi"/>
          <w:noProof/>
          <w:sz w:val="22"/>
          <w:szCs w:val="22"/>
          <w:lang w:val="sr-Cyrl-CS"/>
        </w:rPr>
      </w:pPr>
    </w:p>
    <w:p w14:paraId="38F9192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5</w:t>
      </w:r>
      <w:r w:rsidRPr="00821D4F">
        <w:rPr>
          <w:rFonts w:asciiTheme="minorHAnsi" w:hAnsiTheme="minorHAnsi" w:cstheme="minorHAnsi"/>
          <w:noProof/>
          <w:sz w:val="22"/>
          <w:szCs w:val="22"/>
          <w:lang w:val="sr-Cyrl-CS"/>
        </w:rPr>
        <w:t>. уписати колико износи јединична цена без ПДВ-а, за сваки тражени предмет јавне набавке;</w:t>
      </w:r>
    </w:p>
    <w:p w14:paraId="47472EB5" w14:textId="77777777" w:rsidR="009040D2" w:rsidRPr="00821D4F" w:rsidRDefault="009040D2" w:rsidP="009040D2">
      <w:pPr>
        <w:jc w:val="both"/>
        <w:rPr>
          <w:rFonts w:asciiTheme="minorHAnsi" w:hAnsiTheme="minorHAnsi" w:cstheme="minorHAnsi"/>
          <w:noProof/>
          <w:sz w:val="22"/>
          <w:szCs w:val="22"/>
          <w:lang w:val="sr-Cyrl-CS"/>
        </w:rPr>
      </w:pPr>
    </w:p>
    <w:p w14:paraId="10D7B66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6</w:t>
      </w:r>
      <w:r w:rsidRPr="00821D4F">
        <w:rPr>
          <w:rFonts w:asciiTheme="minorHAnsi" w:hAnsiTheme="minorHAnsi" w:cstheme="minorHAnsi"/>
          <w:noProof/>
          <w:sz w:val="22"/>
          <w:szCs w:val="22"/>
          <w:lang w:val="sr-Cyrl-CS"/>
        </w:rPr>
        <w:t>. уписати колико износи јединична цена са ПДВ-ом, за сваки тражени предмет јавне набавке;</w:t>
      </w:r>
    </w:p>
    <w:p w14:paraId="3E7DC01F" w14:textId="77777777" w:rsidR="009040D2" w:rsidRPr="00821D4F" w:rsidRDefault="009040D2" w:rsidP="009040D2">
      <w:pPr>
        <w:jc w:val="both"/>
        <w:rPr>
          <w:rFonts w:asciiTheme="minorHAnsi" w:hAnsiTheme="minorHAnsi" w:cstheme="minorHAnsi"/>
          <w:noProof/>
          <w:sz w:val="22"/>
          <w:szCs w:val="22"/>
          <w:lang w:val="sr-Cyrl-CS"/>
        </w:rPr>
      </w:pPr>
    </w:p>
    <w:p w14:paraId="79404744"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7</w:t>
      </w:r>
      <w:r w:rsidRPr="00821D4F">
        <w:rPr>
          <w:rFonts w:asciiTheme="minorHAnsi" w:hAnsiTheme="minorHAnsi" w:cstheme="minorHAnsi"/>
          <w:noProof/>
          <w:sz w:val="22"/>
          <w:szCs w:val="22"/>
          <w:lang w:val="sr-Cyrl-CS"/>
        </w:rPr>
        <w:t>. уписати укупна цена без ПДВ-а за сваки тражени предмет јавне набавке и то тако што ће помножити јединичну цену без ПДВ-а (наведену у колони 5.) са траженим количинама (које су наведене у колони 4.);</w:t>
      </w:r>
    </w:p>
    <w:p w14:paraId="31FAEC06" w14:textId="77777777" w:rsidR="009040D2" w:rsidRPr="00821D4F" w:rsidRDefault="009040D2" w:rsidP="009040D2">
      <w:pPr>
        <w:jc w:val="both"/>
        <w:rPr>
          <w:rFonts w:asciiTheme="minorHAnsi" w:hAnsiTheme="minorHAnsi" w:cstheme="minorHAnsi"/>
          <w:noProof/>
          <w:sz w:val="22"/>
          <w:szCs w:val="22"/>
          <w:lang w:val="sr-Cyrl-CS"/>
        </w:rPr>
      </w:pPr>
    </w:p>
    <w:p w14:paraId="023D6073"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крају уписати укупну цену предмета набавке без ПДВ-а.</w:t>
      </w:r>
    </w:p>
    <w:p w14:paraId="07A9CD15" w14:textId="77777777" w:rsidR="009040D2" w:rsidRPr="00821D4F" w:rsidRDefault="009040D2" w:rsidP="009040D2">
      <w:pPr>
        <w:jc w:val="both"/>
        <w:rPr>
          <w:rFonts w:asciiTheme="minorHAnsi" w:hAnsiTheme="minorHAnsi" w:cstheme="minorHAnsi"/>
          <w:noProof/>
          <w:sz w:val="22"/>
          <w:szCs w:val="22"/>
          <w:lang w:val="sr-Cyrl-CS"/>
        </w:rPr>
      </w:pPr>
    </w:p>
    <w:p w14:paraId="182D660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колони </w:t>
      </w:r>
      <w:r w:rsidRPr="00821D4F">
        <w:rPr>
          <w:rFonts w:asciiTheme="minorHAnsi" w:hAnsiTheme="minorHAnsi" w:cstheme="minorHAnsi"/>
          <w:noProof/>
          <w:sz w:val="22"/>
          <w:szCs w:val="22"/>
          <w:lang w:val="ro-RO"/>
        </w:rPr>
        <w:t>8</w:t>
      </w:r>
      <w:r w:rsidRPr="00821D4F">
        <w:rPr>
          <w:rFonts w:asciiTheme="minorHAnsi" w:hAnsiTheme="minorHAnsi" w:cstheme="minorHAnsi"/>
          <w:noProof/>
          <w:sz w:val="22"/>
          <w:szCs w:val="22"/>
          <w:lang w:val="sr-Cyrl-CS"/>
        </w:rPr>
        <w:t>. уписати колико износи укупна цена са ПДВ-ом за сваки тражени предмет јавне набавке и то тако што ће помножити јединичну цену са ПДВ-ом (наведену у колони 6.) са траженим количинама (које су наведене у колони 4.);</w:t>
      </w:r>
    </w:p>
    <w:p w14:paraId="20B05C13" w14:textId="77777777" w:rsidR="009040D2" w:rsidRPr="00821D4F" w:rsidRDefault="009040D2" w:rsidP="009040D2">
      <w:pPr>
        <w:jc w:val="both"/>
        <w:rPr>
          <w:rFonts w:asciiTheme="minorHAnsi" w:hAnsiTheme="minorHAnsi" w:cstheme="minorHAnsi"/>
          <w:noProof/>
          <w:sz w:val="22"/>
          <w:szCs w:val="22"/>
          <w:lang w:val="sr-Cyrl-CS"/>
        </w:rPr>
      </w:pPr>
    </w:p>
    <w:p w14:paraId="28C91650"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 крају уписати укупну цену предмета набавке са ПДВ-ом.</w:t>
      </w:r>
    </w:p>
    <w:p w14:paraId="4569CF3F" w14:textId="77777777" w:rsidR="009040D2" w:rsidRPr="00821D4F" w:rsidRDefault="009040D2" w:rsidP="009040D2">
      <w:pPr>
        <w:jc w:val="both"/>
        <w:rPr>
          <w:rFonts w:asciiTheme="minorHAnsi" w:hAnsiTheme="minorHAnsi" w:cstheme="minorHAnsi"/>
          <w:noProof/>
          <w:sz w:val="22"/>
          <w:szCs w:val="22"/>
          <w:lang w:val="sr-Cyrl-CS"/>
        </w:rPr>
      </w:pPr>
    </w:p>
    <w:p w14:paraId="07406D5C" w14:textId="77777777" w:rsidR="009040D2" w:rsidRPr="00821D4F" w:rsidRDefault="009040D2" w:rsidP="009040D2">
      <w:pPr>
        <w:jc w:val="center"/>
        <w:rPr>
          <w:rFonts w:asciiTheme="minorHAnsi" w:hAnsiTheme="minorHAnsi" w:cstheme="minorHAnsi"/>
          <w:b/>
          <w:noProof/>
          <w:sz w:val="22"/>
          <w:szCs w:val="22"/>
          <w:lang w:val="sr-Cyrl-CS"/>
        </w:rPr>
      </w:pPr>
    </w:p>
    <w:p w14:paraId="4DB00689" w14:textId="77777777" w:rsidR="009040D2" w:rsidRPr="00821D4F" w:rsidRDefault="009040D2" w:rsidP="009040D2">
      <w:pPr>
        <w:jc w:val="center"/>
        <w:rPr>
          <w:rFonts w:asciiTheme="minorHAnsi" w:hAnsiTheme="minorHAnsi" w:cstheme="minorHAnsi"/>
          <w:b/>
          <w:noProof/>
          <w:sz w:val="22"/>
          <w:szCs w:val="22"/>
          <w:lang w:val="sr-Cyrl-CS"/>
        </w:rPr>
      </w:pPr>
    </w:p>
    <w:p w14:paraId="74F7A4BC" w14:textId="77777777" w:rsidR="009040D2" w:rsidRPr="00821D4F" w:rsidRDefault="009040D2" w:rsidP="009040D2">
      <w:pPr>
        <w:jc w:val="center"/>
        <w:rPr>
          <w:rFonts w:asciiTheme="minorHAnsi" w:hAnsiTheme="minorHAnsi" w:cstheme="minorHAnsi"/>
          <w:b/>
          <w:noProof/>
          <w:sz w:val="22"/>
          <w:szCs w:val="22"/>
          <w:lang w:val="sr-Cyrl-CS"/>
        </w:rPr>
      </w:pPr>
    </w:p>
    <w:p w14:paraId="5B77C0DF" w14:textId="77777777" w:rsidR="009040D2" w:rsidRPr="00821D4F" w:rsidRDefault="009040D2" w:rsidP="009040D2">
      <w:pPr>
        <w:jc w:val="center"/>
        <w:rPr>
          <w:rFonts w:asciiTheme="minorHAnsi" w:hAnsiTheme="minorHAnsi" w:cstheme="minorHAnsi"/>
          <w:b/>
          <w:noProof/>
          <w:sz w:val="22"/>
          <w:szCs w:val="22"/>
        </w:rPr>
      </w:pPr>
    </w:p>
    <w:p w14:paraId="1C2F1F87" w14:textId="77777777" w:rsidR="009040D2" w:rsidRPr="00821D4F" w:rsidRDefault="009040D2" w:rsidP="009040D2">
      <w:pPr>
        <w:jc w:val="center"/>
        <w:rPr>
          <w:rFonts w:asciiTheme="minorHAnsi" w:hAnsiTheme="minorHAnsi" w:cstheme="minorHAnsi"/>
          <w:b/>
          <w:noProof/>
          <w:sz w:val="22"/>
          <w:szCs w:val="22"/>
        </w:rPr>
      </w:pPr>
    </w:p>
    <w:p w14:paraId="56D942D3" w14:textId="77777777" w:rsidR="009040D2" w:rsidRPr="00821D4F" w:rsidRDefault="009040D2" w:rsidP="009040D2">
      <w:pPr>
        <w:jc w:val="center"/>
        <w:rPr>
          <w:rFonts w:asciiTheme="minorHAnsi" w:hAnsiTheme="minorHAnsi" w:cstheme="minorHAnsi"/>
          <w:b/>
          <w:noProof/>
          <w:sz w:val="22"/>
          <w:szCs w:val="22"/>
        </w:rPr>
      </w:pPr>
    </w:p>
    <w:p w14:paraId="67E58F1D" w14:textId="77777777" w:rsidR="009040D2" w:rsidRPr="00821D4F" w:rsidRDefault="009040D2" w:rsidP="009040D2">
      <w:pPr>
        <w:jc w:val="center"/>
        <w:rPr>
          <w:rFonts w:asciiTheme="minorHAnsi" w:hAnsiTheme="minorHAnsi" w:cstheme="minorHAnsi"/>
          <w:b/>
          <w:noProof/>
          <w:sz w:val="22"/>
          <w:szCs w:val="22"/>
        </w:rPr>
      </w:pPr>
    </w:p>
    <w:p w14:paraId="6CB02C0A" w14:textId="77777777" w:rsidR="009040D2" w:rsidRPr="00821D4F" w:rsidRDefault="009040D2" w:rsidP="009040D2">
      <w:pPr>
        <w:jc w:val="center"/>
        <w:rPr>
          <w:rFonts w:asciiTheme="minorHAnsi" w:hAnsiTheme="minorHAnsi" w:cstheme="minorHAnsi"/>
          <w:b/>
          <w:noProof/>
          <w:sz w:val="22"/>
          <w:szCs w:val="22"/>
        </w:rPr>
      </w:pPr>
    </w:p>
    <w:p w14:paraId="3D967A0A" w14:textId="77777777" w:rsidR="009040D2" w:rsidRPr="00821D4F" w:rsidRDefault="009040D2" w:rsidP="009040D2">
      <w:pPr>
        <w:jc w:val="center"/>
        <w:rPr>
          <w:rFonts w:asciiTheme="minorHAnsi" w:hAnsiTheme="minorHAnsi" w:cstheme="minorHAnsi"/>
          <w:b/>
          <w:noProof/>
          <w:sz w:val="22"/>
          <w:szCs w:val="22"/>
        </w:rPr>
      </w:pPr>
    </w:p>
    <w:p w14:paraId="50D49598" w14:textId="77777777" w:rsidR="009040D2" w:rsidRPr="00821D4F" w:rsidRDefault="009040D2" w:rsidP="009040D2">
      <w:pPr>
        <w:jc w:val="center"/>
        <w:rPr>
          <w:rFonts w:asciiTheme="minorHAnsi" w:hAnsiTheme="minorHAnsi" w:cstheme="minorHAnsi"/>
          <w:b/>
          <w:noProof/>
          <w:sz w:val="22"/>
          <w:szCs w:val="22"/>
        </w:rPr>
      </w:pPr>
    </w:p>
    <w:p w14:paraId="067BB865"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535DBBCE"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4DFAA1C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231C53BD"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0C53F59"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7A1BE9F5"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BEB57CA"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2E93968F"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sectPr w:rsidR="009040D2" w:rsidRPr="00821D4F" w:rsidSect="00AF160F">
          <w:headerReference w:type="even" r:id="rId14"/>
          <w:headerReference w:type="default" r:id="rId15"/>
          <w:footerReference w:type="even" r:id="rId16"/>
          <w:footerReference w:type="default" r:id="rId17"/>
          <w:headerReference w:type="first" r:id="rId18"/>
          <w:pgSz w:w="11906" w:h="16838" w:code="9"/>
          <w:pgMar w:top="851" w:right="1080" w:bottom="1440" w:left="1080" w:header="720" w:footer="393" w:gutter="0"/>
          <w:cols w:space="720"/>
          <w:docGrid w:linePitch="360" w:charSpace="32768"/>
        </w:sectPr>
      </w:pPr>
    </w:p>
    <w:p w14:paraId="6F03ABEF"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 xml:space="preserve">X/1 Партија бр </w:t>
      </w:r>
      <w:r w:rsidRPr="00821D4F">
        <w:rPr>
          <w:rFonts w:asciiTheme="minorHAnsi" w:hAnsiTheme="minorHAnsi" w:cstheme="minorHAnsi"/>
          <w:b/>
          <w:noProof/>
          <w:sz w:val="22"/>
          <w:szCs w:val="22"/>
        </w:rPr>
        <w:t>1- AMINOFILIN  AMPULE</w:t>
      </w:r>
    </w:p>
    <w:p w14:paraId="7AE7F4AB"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2FA24646"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7F6EB288"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54C41A12"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tbl>
      <w:tblPr>
        <w:tblW w:w="5000" w:type="pct"/>
        <w:tblLayout w:type="fixed"/>
        <w:tblLook w:val="04A0" w:firstRow="1" w:lastRow="0" w:firstColumn="1" w:lastColumn="0" w:noHBand="0" w:noVBand="1"/>
      </w:tblPr>
      <w:tblGrid>
        <w:gridCol w:w="770"/>
        <w:gridCol w:w="2541"/>
        <w:gridCol w:w="986"/>
        <w:gridCol w:w="1244"/>
        <w:gridCol w:w="1861"/>
        <w:gridCol w:w="2067"/>
        <w:gridCol w:w="2483"/>
        <w:gridCol w:w="2585"/>
      </w:tblGrid>
      <w:tr w:rsidR="009040D2" w:rsidRPr="00821D4F" w14:paraId="44C803E1"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8F86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78CDAB41"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39" w:type="pct"/>
            <w:tcBorders>
              <w:top w:val="single" w:sz="4" w:space="0" w:color="auto"/>
              <w:left w:val="nil"/>
              <w:bottom w:val="single" w:sz="4" w:space="0" w:color="auto"/>
              <w:right w:val="single" w:sz="4" w:space="0" w:color="auto"/>
            </w:tcBorders>
            <w:shd w:val="clear" w:color="auto" w:fill="auto"/>
            <w:noWrap/>
            <w:vAlign w:val="center"/>
            <w:hideMark/>
          </w:tcPr>
          <w:p w14:paraId="052FCCC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14:paraId="15D0024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67F42DA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1D88C4B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22EFD19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89" w:type="pct"/>
            <w:tcBorders>
              <w:top w:val="single" w:sz="4" w:space="0" w:color="auto"/>
              <w:left w:val="nil"/>
              <w:bottom w:val="single" w:sz="4" w:space="0" w:color="auto"/>
              <w:right w:val="single" w:sz="4" w:space="0" w:color="auto"/>
            </w:tcBorders>
          </w:tcPr>
          <w:p w14:paraId="654936C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12A35DF7"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9AB6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4D42428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39" w:type="pct"/>
            <w:tcBorders>
              <w:top w:val="single" w:sz="4" w:space="0" w:color="auto"/>
              <w:left w:val="nil"/>
              <w:bottom w:val="single" w:sz="4" w:space="0" w:color="auto"/>
              <w:right w:val="single" w:sz="4" w:space="0" w:color="auto"/>
            </w:tcBorders>
            <w:shd w:val="clear" w:color="auto" w:fill="auto"/>
            <w:noWrap/>
            <w:vAlign w:val="center"/>
            <w:hideMark/>
          </w:tcPr>
          <w:p w14:paraId="01FEE4E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14:paraId="2AA10E3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7FAA738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491FBB7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6167BCF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89" w:type="pct"/>
            <w:tcBorders>
              <w:top w:val="single" w:sz="4" w:space="0" w:color="auto"/>
              <w:left w:val="nil"/>
              <w:bottom w:val="single" w:sz="4" w:space="0" w:color="auto"/>
              <w:right w:val="single" w:sz="4" w:space="0" w:color="auto"/>
            </w:tcBorders>
          </w:tcPr>
          <w:p w14:paraId="63C834E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6D67FC" w:rsidRPr="00821D4F" w14:paraId="6ACDE6E2" w14:textId="77777777" w:rsidTr="006D67FC">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58757E" w14:textId="1A931C3A" w:rsidR="006D67FC" w:rsidRPr="00821D4F" w:rsidRDefault="006D67FC" w:rsidP="006D67FC">
            <w:pPr>
              <w:suppressAutoHyphens w:val="0"/>
              <w:spacing w:line="240" w:lineRule="auto"/>
              <w:jc w:val="center"/>
              <w:rPr>
                <w:rFonts w:asciiTheme="minorHAnsi" w:eastAsia="Times New Roman" w:hAnsiTheme="minorHAnsi" w:cstheme="minorHAnsi"/>
                <w:kern w:val="0"/>
                <w:lang w:eastAsia="en-US"/>
              </w:rPr>
            </w:pPr>
            <w:r>
              <w:rPr>
                <w:rFonts w:ascii="Calibri" w:hAnsi="Calibr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7CA0356A" w14:textId="18AE927F" w:rsidR="006D67FC" w:rsidRPr="00821D4F" w:rsidRDefault="006D67FC" w:rsidP="006D67FC">
            <w:pPr>
              <w:jc w:val="center"/>
              <w:rPr>
                <w:rFonts w:asciiTheme="minorHAnsi" w:hAnsiTheme="minorHAnsi" w:cstheme="minorHAnsi"/>
                <w:sz w:val="22"/>
                <w:szCs w:val="22"/>
              </w:rPr>
            </w:pPr>
            <w:proofErr w:type="spellStart"/>
            <w:r>
              <w:rPr>
                <w:rFonts w:ascii="Calibri" w:hAnsi="Calibri"/>
                <w:sz w:val="22"/>
                <w:szCs w:val="22"/>
              </w:rPr>
              <w:t>aminofilin</w:t>
            </w:r>
            <w:proofErr w:type="spellEnd"/>
            <w:r>
              <w:rPr>
                <w:rFonts w:ascii="Calibri" w:hAnsi="Calibri"/>
                <w:sz w:val="22"/>
                <w:szCs w:val="22"/>
              </w:rPr>
              <w:t xml:space="preserve"> amp (250mg/10ml </w:t>
            </w:r>
            <w:proofErr w:type="spellStart"/>
            <w:r>
              <w:rPr>
                <w:rFonts w:ascii="Calibri" w:hAnsi="Calibri"/>
                <w:sz w:val="22"/>
                <w:szCs w:val="22"/>
              </w:rPr>
              <w:t>ili</w:t>
            </w:r>
            <w:proofErr w:type="spellEnd"/>
            <w:r>
              <w:rPr>
                <w:rFonts w:ascii="Calibri" w:hAnsi="Calibri"/>
                <w:sz w:val="22"/>
                <w:szCs w:val="22"/>
              </w:rPr>
              <w:t xml:space="preserve"> 240 mg/10 </w:t>
            </w:r>
            <w:proofErr w:type="gramStart"/>
            <w:r>
              <w:rPr>
                <w:rFonts w:ascii="Calibri" w:hAnsi="Calibri"/>
                <w:sz w:val="22"/>
                <w:szCs w:val="22"/>
              </w:rPr>
              <w:t>ml )</w:t>
            </w:r>
            <w:proofErr w:type="gramEnd"/>
          </w:p>
        </w:tc>
        <w:tc>
          <w:tcPr>
            <w:tcW w:w="339" w:type="pct"/>
            <w:tcBorders>
              <w:top w:val="single" w:sz="4" w:space="0" w:color="auto"/>
              <w:left w:val="single" w:sz="8" w:space="0" w:color="auto"/>
              <w:bottom w:val="single" w:sz="4" w:space="0" w:color="auto"/>
              <w:right w:val="single" w:sz="8" w:space="0" w:color="auto"/>
            </w:tcBorders>
            <w:shd w:val="clear" w:color="auto" w:fill="auto"/>
            <w:noWrap/>
            <w:vAlign w:val="center"/>
          </w:tcPr>
          <w:p w14:paraId="292E3120" w14:textId="7C36D92A" w:rsidR="006D67FC" w:rsidRPr="00821D4F" w:rsidRDefault="006D67FC" w:rsidP="006D67FC">
            <w:pPr>
              <w:jc w:val="center"/>
              <w:rPr>
                <w:rFonts w:asciiTheme="minorHAnsi" w:hAnsiTheme="minorHAnsi" w:cstheme="minorHAnsi"/>
                <w:sz w:val="22"/>
                <w:szCs w:val="22"/>
              </w:rPr>
            </w:pPr>
            <w:proofErr w:type="spellStart"/>
            <w:r>
              <w:rPr>
                <w:rFonts w:ascii="Calibri" w:hAnsi="Calibri"/>
                <w:sz w:val="22"/>
                <w:szCs w:val="22"/>
              </w:rPr>
              <w:t>kom</w:t>
            </w:r>
            <w:proofErr w:type="spellEnd"/>
          </w:p>
        </w:tc>
        <w:tc>
          <w:tcPr>
            <w:tcW w:w="4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1F57CA" w14:textId="5F3627F4" w:rsidR="006D67FC" w:rsidRPr="00821D4F" w:rsidRDefault="006D67FC" w:rsidP="006D67FC">
            <w:pPr>
              <w:jc w:val="center"/>
              <w:rPr>
                <w:rFonts w:asciiTheme="minorHAnsi" w:hAnsiTheme="minorHAnsi" w:cstheme="minorHAnsi"/>
                <w:sz w:val="22"/>
                <w:szCs w:val="22"/>
              </w:rPr>
            </w:pPr>
            <w:r>
              <w:rPr>
                <w:rFonts w:ascii="Calibri" w:hAnsi="Calibri"/>
                <w:sz w:val="22"/>
                <w:szCs w:val="22"/>
              </w:rPr>
              <w:t>800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0977BEF2" w14:textId="77777777" w:rsidR="006D67FC" w:rsidRPr="00821D4F" w:rsidRDefault="006D67FC" w:rsidP="006D67FC">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51E50661" w14:textId="77777777" w:rsidR="006D67FC" w:rsidRPr="00821D4F" w:rsidRDefault="006D67FC" w:rsidP="006D67FC">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5A32A77B" w14:textId="77777777" w:rsidR="006D67FC" w:rsidRPr="00821D4F" w:rsidRDefault="006D67FC" w:rsidP="006D67FC">
            <w:pPr>
              <w:suppressAutoHyphens w:val="0"/>
              <w:spacing w:line="240" w:lineRule="auto"/>
              <w:jc w:val="center"/>
              <w:rPr>
                <w:rFonts w:asciiTheme="minorHAnsi" w:eastAsia="Times New Roman" w:hAnsiTheme="minorHAnsi" w:cstheme="minorHAnsi"/>
                <w:kern w:val="0"/>
                <w:lang w:eastAsia="en-US"/>
              </w:rPr>
            </w:pPr>
          </w:p>
        </w:tc>
        <w:tc>
          <w:tcPr>
            <w:tcW w:w="889" w:type="pct"/>
            <w:tcBorders>
              <w:top w:val="single" w:sz="4" w:space="0" w:color="auto"/>
              <w:left w:val="single" w:sz="8" w:space="0" w:color="auto"/>
              <w:bottom w:val="single" w:sz="4" w:space="0" w:color="auto"/>
              <w:right w:val="single" w:sz="4" w:space="0" w:color="auto"/>
            </w:tcBorders>
            <w:vAlign w:val="center"/>
          </w:tcPr>
          <w:p w14:paraId="644FF744" w14:textId="77777777" w:rsidR="006D67FC" w:rsidRPr="00821D4F" w:rsidRDefault="006D67FC" w:rsidP="006D67FC">
            <w:pPr>
              <w:suppressAutoHyphens w:val="0"/>
              <w:spacing w:line="240" w:lineRule="auto"/>
              <w:jc w:val="center"/>
              <w:rPr>
                <w:rFonts w:asciiTheme="minorHAnsi" w:eastAsia="Times New Roman" w:hAnsiTheme="minorHAnsi" w:cstheme="minorHAnsi"/>
                <w:kern w:val="0"/>
                <w:lang w:eastAsia="en-US"/>
              </w:rPr>
            </w:pPr>
          </w:p>
        </w:tc>
      </w:tr>
      <w:tr w:rsidR="009040D2" w:rsidRPr="00821D4F" w14:paraId="0F8D2B25" w14:textId="77777777" w:rsidTr="009A6358">
        <w:trPr>
          <w:trHeight w:val="300"/>
        </w:trPr>
        <w:tc>
          <w:tcPr>
            <w:tcW w:w="325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81F5D9D" w14:textId="77777777" w:rsidR="009040D2" w:rsidRPr="00821D4F" w:rsidRDefault="009040D2" w:rsidP="009A6358">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single" w:sz="8" w:space="0" w:color="auto"/>
              <w:bottom w:val="single" w:sz="4" w:space="0" w:color="auto"/>
              <w:right w:val="nil"/>
            </w:tcBorders>
          </w:tcPr>
          <w:p w14:paraId="6657576E"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c>
          <w:tcPr>
            <w:tcW w:w="889" w:type="pct"/>
            <w:tcBorders>
              <w:top w:val="single" w:sz="4" w:space="0" w:color="auto"/>
              <w:left w:val="single" w:sz="8" w:space="0" w:color="auto"/>
              <w:bottom w:val="single" w:sz="4" w:space="0" w:color="auto"/>
              <w:right w:val="single" w:sz="4" w:space="0" w:color="auto"/>
            </w:tcBorders>
          </w:tcPr>
          <w:p w14:paraId="3FC1F97E"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r>
    </w:tbl>
    <w:p w14:paraId="35BCF226"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p>
    <w:p w14:paraId="2CA26F20"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6E8DF7DD"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576ABFF0"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35522E55"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p>
    <w:p w14:paraId="2CC84C0C"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3FA2D33E" w14:textId="77777777" w:rsidTr="009A6358">
        <w:tc>
          <w:tcPr>
            <w:tcW w:w="4361" w:type="dxa"/>
          </w:tcPr>
          <w:p w14:paraId="1B1A21AF"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548AE853" w14:textId="77777777" w:rsidR="009040D2" w:rsidRPr="00821D4F" w:rsidRDefault="009040D2" w:rsidP="009A6358">
            <w:pPr>
              <w:jc w:val="both"/>
              <w:rPr>
                <w:rFonts w:asciiTheme="minorHAnsi" w:hAnsiTheme="minorHAnsi" w:cstheme="minorHAnsi"/>
                <w:noProof/>
                <w:sz w:val="22"/>
                <w:szCs w:val="22"/>
                <w:lang w:val="sr-Cyrl-CS"/>
              </w:rPr>
            </w:pPr>
          </w:p>
          <w:p w14:paraId="6FFFA95E" w14:textId="77777777" w:rsidR="009040D2" w:rsidRPr="00821D4F" w:rsidRDefault="009040D2" w:rsidP="009A6358">
            <w:pPr>
              <w:jc w:val="both"/>
              <w:rPr>
                <w:rFonts w:asciiTheme="minorHAnsi" w:hAnsiTheme="minorHAnsi" w:cstheme="minorHAnsi"/>
                <w:noProof/>
                <w:sz w:val="22"/>
                <w:szCs w:val="22"/>
                <w:lang w:val="sr-Cyrl-CS"/>
              </w:rPr>
            </w:pPr>
          </w:p>
          <w:p w14:paraId="3E116699" w14:textId="77777777" w:rsidR="009040D2" w:rsidRPr="00821D4F" w:rsidRDefault="009040D2" w:rsidP="009A6358">
            <w:pPr>
              <w:jc w:val="both"/>
              <w:rPr>
                <w:rFonts w:asciiTheme="minorHAnsi" w:hAnsiTheme="minorHAnsi" w:cstheme="minorHAnsi"/>
                <w:noProof/>
                <w:sz w:val="22"/>
                <w:szCs w:val="22"/>
                <w:lang w:val="sr-Cyrl-CS"/>
              </w:rPr>
            </w:pPr>
          </w:p>
          <w:p w14:paraId="3C99C157"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719B0490"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630AFFF9"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380AD072" w14:textId="77777777" w:rsidR="009040D2" w:rsidRPr="00821D4F" w:rsidRDefault="009040D2" w:rsidP="009A6358">
            <w:pPr>
              <w:jc w:val="right"/>
              <w:rPr>
                <w:rFonts w:asciiTheme="minorHAnsi" w:hAnsiTheme="minorHAnsi" w:cstheme="minorHAnsi"/>
                <w:noProof/>
                <w:sz w:val="22"/>
                <w:szCs w:val="22"/>
                <w:lang w:val="sr-Cyrl-CS"/>
              </w:rPr>
            </w:pPr>
          </w:p>
          <w:p w14:paraId="11EB68DA" w14:textId="77777777" w:rsidR="009040D2" w:rsidRPr="00821D4F" w:rsidRDefault="009040D2" w:rsidP="009A6358">
            <w:pPr>
              <w:jc w:val="right"/>
              <w:rPr>
                <w:rFonts w:asciiTheme="minorHAnsi" w:hAnsiTheme="minorHAnsi" w:cstheme="minorHAnsi"/>
                <w:noProof/>
                <w:sz w:val="22"/>
                <w:szCs w:val="22"/>
                <w:lang w:val="sr-Cyrl-CS"/>
              </w:rPr>
            </w:pPr>
          </w:p>
          <w:p w14:paraId="0F2238F5" w14:textId="77777777" w:rsidR="009040D2" w:rsidRPr="00821D4F" w:rsidRDefault="009040D2" w:rsidP="009A6358">
            <w:pPr>
              <w:jc w:val="right"/>
              <w:rPr>
                <w:rFonts w:asciiTheme="minorHAnsi" w:hAnsiTheme="minorHAnsi" w:cstheme="minorHAnsi"/>
                <w:noProof/>
                <w:sz w:val="22"/>
                <w:szCs w:val="22"/>
                <w:lang w:val="sr-Cyrl-CS"/>
              </w:rPr>
            </w:pPr>
          </w:p>
          <w:p w14:paraId="2EEFC69A"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648ECE6F"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p>
    <w:p w14:paraId="5DA41518" w14:textId="77777777" w:rsidR="002236F6" w:rsidRDefault="002236F6" w:rsidP="009040D2">
      <w:pPr>
        <w:suppressAutoHyphens w:val="0"/>
        <w:spacing w:after="200" w:line="276" w:lineRule="auto"/>
        <w:jc w:val="center"/>
        <w:rPr>
          <w:rFonts w:asciiTheme="minorHAnsi" w:hAnsiTheme="minorHAnsi" w:cstheme="minorHAnsi"/>
          <w:b/>
          <w:noProof/>
          <w:sz w:val="22"/>
          <w:szCs w:val="22"/>
        </w:rPr>
      </w:pPr>
    </w:p>
    <w:p w14:paraId="55925B27" w14:textId="020E369D"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r w:rsidRPr="00821D4F">
        <w:rPr>
          <w:rFonts w:asciiTheme="minorHAnsi" w:hAnsiTheme="minorHAnsi" w:cstheme="minorHAnsi"/>
          <w:b/>
          <w:noProof/>
          <w:sz w:val="22"/>
          <w:szCs w:val="22"/>
        </w:rPr>
        <w:t>I</w:t>
      </w:r>
      <w:r w:rsidRPr="00821D4F">
        <w:rPr>
          <w:rFonts w:asciiTheme="minorHAnsi" w:hAnsiTheme="minorHAnsi" w:cstheme="minorHAnsi"/>
          <w:b/>
          <w:noProof/>
          <w:sz w:val="22"/>
          <w:szCs w:val="22"/>
          <w:lang w:val="sr-Cyrl-CS"/>
        </w:rPr>
        <w:t>X/2 Партија бр</w:t>
      </w:r>
      <w:r w:rsidRPr="00821D4F">
        <w:rPr>
          <w:rFonts w:asciiTheme="minorHAnsi" w:hAnsiTheme="minorHAnsi" w:cstheme="minorHAnsi"/>
          <w:b/>
          <w:noProof/>
          <w:sz w:val="22"/>
          <w:szCs w:val="22"/>
        </w:rPr>
        <w:t>.</w:t>
      </w:r>
      <w:r w:rsidRPr="00821D4F">
        <w:rPr>
          <w:rFonts w:asciiTheme="minorHAnsi" w:hAnsiTheme="minorHAnsi" w:cstheme="minorHAnsi"/>
          <w:b/>
          <w:noProof/>
          <w:sz w:val="22"/>
          <w:szCs w:val="22"/>
          <w:lang w:val="sr-Cyrl-CS"/>
        </w:rPr>
        <w:t xml:space="preserve"> </w:t>
      </w:r>
      <w:r w:rsidRPr="00821D4F">
        <w:rPr>
          <w:rFonts w:asciiTheme="minorHAnsi" w:hAnsiTheme="minorHAnsi" w:cstheme="minorHAnsi"/>
          <w:b/>
          <w:noProof/>
          <w:sz w:val="22"/>
          <w:szCs w:val="22"/>
        </w:rPr>
        <w:t>2 -  Nalokson -</w:t>
      </w:r>
      <w:r w:rsidR="002236F6">
        <w:rPr>
          <w:rFonts w:asciiTheme="minorHAnsi" w:hAnsiTheme="minorHAnsi" w:cstheme="minorHAnsi"/>
          <w:b/>
          <w:noProof/>
          <w:sz w:val="22"/>
          <w:szCs w:val="22"/>
          <w:lang w:val="sr-Cyrl-RS"/>
        </w:rPr>
        <w:t xml:space="preserve"> </w:t>
      </w:r>
      <w:r w:rsidRPr="00821D4F">
        <w:rPr>
          <w:rFonts w:asciiTheme="minorHAnsi" w:hAnsiTheme="minorHAnsi" w:cstheme="minorHAnsi"/>
          <w:b/>
          <w:noProof/>
          <w:sz w:val="22"/>
          <w:szCs w:val="22"/>
        </w:rPr>
        <w:t>hidrohlorid ampule</w:t>
      </w:r>
    </w:p>
    <w:p w14:paraId="6ABFD769"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5CB7B4BB"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0E9D3EC1"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417D3D44"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22AD7DCB"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43AA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436B40E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04A4EFB4"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468C787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15F5A62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0BF2E50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004826D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6B07BB6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52AD4293"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FA41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77071444"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65A1761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7E3CB7F5"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7A6A1D2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53ED316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4D8D9E0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4CF4494F"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985CD7" w:rsidRPr="00821D4F" w14:paraId="72542398" w14:textId="77777777" w:rsidTr="00D813E4">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FEA4D" w14:textId="53D1380E" w:rsidR="00985CD7" w:rsidRPr="00985CD7" w:rsidRDefault="00985CD7" w:rsidP="00D813E4">
            <w:pPr>
              <w:suppressAutoHyphens w:val="0"/>
              <w:spacing w:line="240" w:lineRule="auto"/>
              <w:jc w:val="center"/>
              <w:rPr>
                <w:rFonts w:asciiTheme="minorHAnsi" w:eastAsia="Times New Roman" w:hAnsiTheme="minorHAnsi" w:cstheme="minorHAnsi"/>
                <w:kern w:val="0"/>
                <w:sz w:val="22"/>
                <w:szCs w:val="22"/>
                <w:lang w:eastAsia="en-US"/>
              </w:rPr>
            </w:pPr>
            <w:r w:rsidRPr="00985CD7">
              <w:rPr>
                <w:rFonts w:asciiTheme="minorHAnsi" w:hAnsiTheme="minorHAns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382C7134" w14:textId="1C6060E2" w:rsidR="00985CD7" w:rsidRPr="00985CD7" w:rsidRDefault="00985CD7" w:rsidP="00D813E4">
            <w:pPr>
              <w:jc w:val="center"/>
              <w:rPr>
                <w:rFonts w:asciiTheme="minorHAnsi" w:hAnsiTheme="minorHAnsi" w:cstheme="minorHAnsi"/>
                <w:sz w:val="22"/>
                <w:szCs w:val="22"/>
              </w:rPr>
            </w:pPr>
            <w:proofErr w:type="spellStart"/>
            <w:r w:rsidRPr="00985CD7">
              <w:rPr>
                <w:rFonts w:asciiTheme="minorHAnsi" w:hAnsiTheme="minorHAnsi"/>
                <w:sz w:val="22"/>
                <w:szCs w:val="22"/>
              </w:rPr>
              <w:t>nalokson-hidrohlorid</w:t>
            </w:r>
            <w:proofErr w:type="spellEnd"/>
            <w:r w:rsidRPr="00985CD7">
              <w:rPr>
                <w:rFonts w:asciiTheme="minorHAnsi" w:hAnsiTheme="minorHAnsi"/>
                <w:sz w:val="22"/>
                <w:szCs w:val="22"/>
              </w:rPr>
              <w:t xml:space="preserve"> ampule a 0,4 mg/1ml</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1BFF9A94" w14:textId="387171E1" w:rsidR="00985CD7" w:rsidRPr="00985CD7" w:rsidRDefault="00985CD7" w:rsidP="00D813E4">
            <w:pPr>
              <w:jc w:val="center"/>
              <w:rPr>
                <w:rFonts w:asciiTheme="minorHAnsi" w:hAnsiTheme="minorHAnsi" w:cstheme="minorHAnsi"/>
                <w:sz w:val="22"/>
                <w:szCs w:val="22"/>
              </w:rPr>
            </w:pPr>
            <w:r w:rsidRPr="00985CD7">
              <w:rPr>
                <w:rFonts w:asciiTheme="minorHAnsi" w:hAnsiTheme="minorHAnsi"/>
                <w:sz w:val="22"/>
                <w:szCs w:val="22"/>
              </w:rPr>
              <w:t>amp</w:t>
            </w:r>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9EC91" w14:textId="732A8BEB" w:rsidR="00985CD7" w:rsidRPr="00985CD7" w:rsidRDefault="00985CD7" w:rsidP="00D813E4">
            <w:pPr>
              <w:jc w:val="center"/>
              <w:rPr>
                <w:rFonts w:asciiTheme="minorHAnsi" w:hAnsiTheme="minorHAnsi" w:cstheme="minorHAnsi"/>
                <w:sz w:val="22"/>
                <w:szCs w:val="22"/>
              </w:rPr>
            </w:pPr>
            <w:r w:rsidRPr="00985CD7">
              <w:rPr>
                <w:rFonts w:asciiTheme="minorHAnsi" w:hAnsiTheme="minorHAnsi"/>
                <w:sz w:val="22"/>
                <w:szCs w:val="22"/>
              </w:rPr>
              <w:t>20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3E55577C" w14:textId="77777777" w:rsidR="00985CD7" w:rsidRPr="00821D4F" w:rsidRDefault="00985CD7" w:rsidP="00985CD7">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6B09FD98" w14:textId="77777777" w:rsidR="00985CD7" w:rsidRPr="00821D4F" w:rsidRDefault="00985CD7" w:rsidP="00985CD7">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7952B058" w14:textId="77777777" w:rsidR="00985CD7" w:rsidRPr="00821D4F" w:rsidRDefault="00985CD7" w:rsidP="00985CD7">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7444112F" w14:textId="77777777" w:rsidR="00985CD7" w:rsidRPr="00821D4F" w:rsidRDefault="00985CD7" w:rsidP="00985CD7">
            <w:pPr>
              <w:suppressAutoHyphens w:val="0"/>
              <w:spacing w:line="240" w:lineRule="auto"/>
              <w:jc w:val="center"/>
              <w:rPr>
                <w:rFonts w:asciiTheme="minorHAnsi" w:eastAsia="Times New Roman" w:hAnsiTheme="minorHAnsi" w:cstheme="minorHAnsi"/>
                <w:kern w:val="0"/>
                <w:lang w:eastAsia="en-US"/>
              </w:rPr>
            </w:pPr>
          </w:p>
        </w:tc>
      </w:tr>
      <w:tr w:rsidR="009040D2" w:rsidRPr="00821D4F" w14:paraId="7A4559E9" w14:textId="77777777" w:rsidTr="009A6358">
        <w:trPr>
          <w:trHeight w:val="300"/>
        </w:trPr>
        <w:tc>
          <w:tcPr>
            <w:tcW w:w="325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0E6713C" w14:textId="77777777" w:rsidR="009040D2" w:rsidRPr="00821D4F" w:rsidRDefault="009040D2" w:rsidP="009A6358">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single" w:sz="8" w:space="0" w:color="auto"/>
              <w:bottom w:val="single" w:sz="4" w:space="0" w:color="auto"/>
              <w:right w:val="nil"/>
            </w:tcBorders>
          </w:tcPr>
          <w:p w14:paraId="4392DDBE"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tcPr>
          <w:p w14:paraId="74519EC8"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r>
    </w:tbl>
    <w:p w14:paraId="51973834"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p>
    <w:p w14:paraId="315406C5"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p>
    <w:p w14:paraId="7F949246"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p>
    <w:p w14:paraId="01BC780D"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p>
    <w:p w14:paraId="36563E80"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4317F0F7" w14:textId="77777777" w:rsidTr="009A6358">
        <w:tc>
          <w:tcPr>
            <w:tcW w:w="4361" w:type="dxa"/>
          </w:tcPr>
          <w:p w14:paraId="25A87BB0"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4B9DC87B" w14:textId="77777777" w:rsidR="009040D2" w:rsidRPr="00821D4F" w:rsidRDefault="009040D2" w:rsidP="009A6358">
            <w:pPr>
              <w:jc w:val="both"/>
              <w:rPr>
                <w:rFonts w:asciiTheme="minorHAnsi" w:hAnsiTheme="minorHAnsi" w:cstheme="minorHAnsi"/>
                <w:noProof/>
                <w:sz w:val="22"/>
                <w:szCs w:val="22"/>
                <w:lang w:val="sr-Cyrl-CS"/>
              </w:rPr>
            </w:pPr>
          </w:p>
          <w:p w14:paraId="7F2103B3" w14:textId="77777777" w:rsidR="009040D2" w:rsidRPr="00821D4F" w:rsidRDefault="009040D2" w:rsidP="009A6358">
            <w:pPr>
              <w:jc w:val="both"/>
              <w:rPr>
                <w:rFonts w:asciiTheme="minorHAnsi" w:hAnsiTheme="minorHAnsi" w:cstheme="minorHAnsi"/>
                <w:noProof/>
                <w:sz w:val="22"/>
                <w:szCs w:val="22"/>
                <w:lang w:val="sr-Cyrl-CS"/>
              </w:rPr>
            </w:pPr>
          </w:p>
          <w:p w14:paraId="3097F53F" w14:textId="77777777" w:rsidR="009040D2" w:rsidRPr="00821D4F" w:rsidRDefault="009040D2" w:rsidP="009A6358">
            <w:pPr>
              <w:jc w:val="both"/>
              <w:rPr>
                <w:rFonts w:asciiTheme="minorHAnsi" w:hAnsiTheme="minorHAnsi" w:cstheme="minorHAnsi"/>
                <w:noProof/>
                <w:sz w:val="22"/>
                <w:szCs w:val="22"/>
                <w:lang w:val="sr-Cyrl-CS"/>
              </w:rPr>
            </w:pPr>
          </w:p>
          <w:p w14:paraId="50A8383E"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608291DD"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p w14:paraId="0C22C858" w14:textId="77777777" w:rsidR="009040D2" w:rsidRPr="00821D4F" w:rsidRDefault="009040D2" w:rsidP="009A6358">
            <w:pPr>
              <w:jc w:val="center"/>
              <w:rPr>
                <w:rFonts w:asciiTheme="minorHAnsi" w:hAnsiTheme="minorHAnsi" w:cstheme="minorHAnsi"/>
                <w:noProof/>
                <w:sz w:val="22"/>
                <w:szCs w:val="22"/>
                <w:lang w:val="sr-Cyrl-CS"/>
              </w:rPr>
            </w:pPr>
          </w:p>
        </w:tc>
        <w:tc>
          <w:tcPr>
            <w:tcW w:w="3827" w:type="dxa"/>
          </w:tcPr>
          <w:p w14:paraId="2D6C9184"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39173B9C" w14:textId="77777777" w:rsidR="009040D2" w:rsidRPr="00821D4F" w:rsidRDefault="009040D2" w:rsidP="009A6358">
            <w:pPr>
              <w:jc w:val="right"/>
              <w:rPr>
                <w:rFonts w:asciiTheme="minorHAnsi" w:hAnsiTheme="minorHAnsi" w:cstheme="minorHAnsi"/>
                <w:noProof/>
                <w:sz w:val="22"/>
                <w:szCs w:val="22"/>
                <w:lang w:val="sr-Cyrl-CS"/>
              </w:rPr>
            </w:pPr>
          </w:p>
          <w:p w14:paraId="4B56B486" w14:textId="77777777" w:rsidR="009040D2" w:rsidRPr="00821D4F" w:rsidRDefault="009040D2" w:rsidP="009A6358">
            <w:pPr>
              <w:jc w:val="right"/>
              <w:rPr>
                <w:rFonts w:asciiTheme="minorHAnsi" w:hAnsiTheme="minorHAnsi" w:cstheme="minorHAnsi"/>
                <w:noProof/>
                <w:sz w:val="22"/>
                <w:szCs w:val="22"/>
                <w:lang w:val="sr-Cyrl-CS"/>
              </w:rPr>
            </w:pPr>
          </w:p>
          <w:p w14:paraId="58586540" w14:textId="77777777" w:rsidR="009040D2" w:rsidRPr="00821D4F" w:rsidRDefault="009040D2" w:rsidP="009A6358">
            <w:pPr>
              <w:jc w:val="right"/>
              <w:rPr>
                <w:rFonts w:asciiTheme="minorHAnsi" w:hAnsiTheme="minorHAnsi" w:cstheme="minorHAnsi"/>
                <w:noProof/>
                <w:sz w:val="22"/>
                <w:szCs w:val="22"/>
                <w:lang w:val="sr-Cyrl-CS"/>
              </w:rPr>
            </w:pPr>
          </w:p>
          <w:p w14:paraId="523129A8"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088412E5"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4DD58287"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2FD5CBF"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CDBCDDA"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r w:rsidRPr="00821D4F">
        <w:rPr>
          <w:rFonts w:asciiTheme="minorHAnsi" w:hAnsiTheme="minorHAnsi" w:cstheme="minorHAnsi"/>
          <w:b/>
          <w:noProof/>
          <w:sz w:val="22"/>
          <w:szCs w:val="22"/>
        </w:rPr>
        <w:t>I</w:t>
      </w:r>
      <w:r w:rsidRPr="00821D4F">
        <w:rPr>
          <w:rFonts w:asciiTheme="minorHAnsi" w:hAnsiTheme="minorHAnsi" w:cstheme="minorHAnsi"/>
          <w:b/>
          <w:noProof/>
          <w:sz w:val="22"/>
          <w:szCs w:val="22"/>
          <w:lang w:val="sr-Cyrl-CS"/>
        </w:rPr>
        <w:t>X/3 Партија бр</w:t>
      </w:r>
      <w:r w:rsidRPr="00821D4F">
        <w:rPr>
          <w:rFonts w:asciiTheme="minorHAnsi" w:hAnsiTheme="minorHAnsi" w:cstheme="minorHAnsi"/>
          <w:b/>
          <w:noProof/>
          <w:sz w:val="22"/>
          <w:szCs w:val="22"/>
        </w:rPr>
        <w:t>. 3 -  Litijum-karbonat kapsule</w:t>
      </w:r>
    </w:p>
    <w:p w14:paraId="3774DC1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92C4B87"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535A467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49D9D122"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E4DE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5C1038E4"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75635AB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7F9C212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23B0CCF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50B47DB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3748C395"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7D83F1A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6203E8EA"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8D3C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53224021"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val="sr-Cyrl-RS"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640317F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65BB40B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5BAF5C9D" w14:textId="52329C58"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00D813E4">
              <w:rPr>
                <w:rFonts w:asciiTheme="minorHAnsi" w:eastAsia="Times New Roman" w:hAnsiTheme="minorHAnsi" w:cstheme="minorHAnsi"/>
                <w:kern w:val="0"/>
                <w:sz w:val="22"/>
                <w:szCs w:val="22"/>
                <w:lang w:val="sr-Cyrl-RS"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7180D79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76DB8C8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5FABEF3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5B4280" w:rsidRPr="00821D4F" w14:paraId="4B3470DA" w14:textId="77777777" w:rsidTr="005B4280">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B491A" w14:textId="67DB555D"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r>
              <w:rPr>
                <w:rFonts w:ascii="Calibri" w:hAnsi="Calibr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0B003A19" w14:textId="6466BF14" w:rsidR="005B4280" w:rsidRPr="00821D4F" w:rsidRDefault="005B4280" w:rsidP="005B4280">
            <w:pPr>
              <w:jc w:val="center"/>
              <w:rPr>
                <w:rFonts w:asciiTheme="minorHAnsi" w:hAnsiTheme="minorHAnsi" w:cstheme="minorHAnsi"/>
                <w:sz w:val="22"/>
                <w:szCs w:val="22"/>
              </w:rPr>
            </w:pPr>
            <w:proofErr w:type="spellStart"/>
            <w:r>
              <w:rPr>
                <w:rFonts w:ascii="Calibri" w:hAnsi="Calibri"/>
                <w:sz w:val="22"/>
                <w:szCs w:val="22"/>
              </w:rPr>
              <w:t>litijum-karbonat</w:t>
            </w:r>
            <w:proofErr w:type="spellEnd"/>
            <w:r>
              <w:rPr>
                <w:rFonts w:ascii="Calibri" w:hAnsi="Calibri"/>
                <w:sz w:val="22"/>
                <w:szCs w:val="22"/>
              </w:rPr>
              <w:t xml:space="preserve"> </w:t>
            </w:r>
            <w:proofErr w:type="spellStart"/>
            <w:r>
              <w:rPr>
                <w:rFonts w:ascii="Calibri" w:hAnsi="Calibri"/>
                <w:sz w:val="22"/>
                <w:szCs w:val="22"/>
              </w:rPr>
              <w:t>kapsula</w:t>
            </w:r>
            <w:proofErr w:type="spellEnd"/>
            <w:r>
              <w:rPr>
                <w:rFonts w:ascii="Calibri" w:hAnsi="Calibri"/>
                <w:sz w:val="22"/>
                <w:szCs w:val="22"/>
              </w:rPr>
              <w:t xml:space="preserve"> a 300 mg</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22C187C8" w14:textId="54BD4A7D" w:rsidR="005B4280" w:rsidRPr="00821D4F" w:rsidRDefault="005B4280" w:rsidP="005B4280">
            <w:pPr>
              <w:jc w:val="center"/>
              <w:rPr>
                <w:rFonts w:asciiTheme="minorHAnsi" w:hAnsiTheme="minorHAnsi" w:cstheme="minorHAnsi"/>
                <w:sz w:val="22"/>
                <w:szCs w:val="22"/>
              </w:rPr>
            </w:pPr>
            <w:proofErr w:type="spellStart"/>
            <w:r>
              <w:rPr>
                <w:rFonts w:ascii="Calibri" w:hAnsi="Calibr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82CE0F" w14:textId="7CDF90A5" w:rsidR="005B4280" w:rsidRPr="00821D4F" w:rsidRDefault="005B4280" w:rsidP="005B4280">
            <w:pPr>
              <w:jc w:val="center"/>
              <w:rPr>
                <w:rFonts w:asciiTheme="minorHAnsi" w:hAnsiTheme="minorHAnsi" w:cstheme="minorHAnsi"/>
                <w:sz w:val="22"/>
                <w:szCs w:val="22"/>
              </w:rPr>
            </w:pPr>
            <w:r>
              <w:rPr>
                <w:rFonts w:ascii="Calibri" w:hAnsi="Calibri"/>
                <w:sz w:val="22"/>
                <w:szCs w:val="22"/>
              </w:rPr>
              <w:t>50000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3627FD73"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3733031D"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3B0B3D50"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393BEE5E"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r>
      <w:tr w:rsidR="009040D2" w:rsidRPr="00821D4F" w14:paraId="525E59C1" w14:textId="77777777" w:rsidTr="009A6358">
        <w:trPr>
          <w:trHeight w:val="300"/>
        </w:trPr>
        <w:tc>
          <w:tcPr>
            <w:tcW w:w="325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5DA39D5" w14:textId="77777777" w:rsidR="009040D2" w:rsidRPr="00821D4F" w:rsidRDefault="009040D2" w:rsidP="009A6358">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single" w:sz="8" w:space="0" w:color="auto"/>
              <w:bottom w:val="single" w:sz="4" w:space="0" w:color="auto"/>
              <w:right w:val="nil"/>
            </w:tcBorders>
          </w:tcPr>
          <w:p w14:paraId="0FE963AB"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tcPr>
          <w:p w14:paraId="07A14EF2"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r>
    </w:tbl>
    <w:p w14:paraId="08A611AA"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66006459"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38169003"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549F8939"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07602A26"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0F3DB080"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1B4A916D" w14:textId="77777777" w:rsidTr="009A6358">
        <w:tc>
          <w:tcPr>
            <w:tcW w:w="4361" w:type="dxa"/>
          </w:tcPr>
          <w:p w14:paraId="4CA8D6EC"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0449ECF6" w14:textId="77777777" w:rsidR="009040D2" w:rsidRPr="00821D4F" w:rsidRDefault="009040D2" w:rsidP="009A6358">
            <w:pPr>
              <w:jc w:val="both"/>
              <w:rPr>
                <w:rFonts w:asciiTheme="minorHAnsi" w:hAnsiTheme="minorHAnsi" w:cstheme="minorHAnsi"/>
                <w:noProof/>
                <w:sz w:val="22"/>
                <w:szCs w:val="22"/>
                <w:lang w:val="sr-Cyrl-CS"/>
              </w:rPr>
            </w:pPr>
          </w:p>
          <w:p w14:paraId="231448F3" w14:textId="77777777" w:rsidR="009040D2" w:rsidRPr="00821D4F" w:rsidRDefault="009040D2" w:rsidP="009A6358">
            <w:pPr>
              <w:jc w:val="both"/>
              <w:rPr>
                <w:rFonts w:asciiTheme="minorHAnsi" w:hAnsiTheme="minorHAnsi" w:cstheme="minorHAnsi"/>
                <w:noProof/>
                <w:sz w:val="22"/>
                <w:szCs w:val="22"/>
                <w:lang w:val="sr-Cyrl-CS"/>
              </w:rPr>
            </w:pPr>
          </w:p>
          <w:p w14:paraId="5C3F52DD" w14:textId="77777777" w:rsidR="009040D2" w:rsidRPr="00821D4F" w:rsidRDefault="009040D2" w:rsidP="009A6358">
            <w:pPr>
              <w:jc w:val="both"/>
              <w:rPr>
                <w:rFonts w:asciiTheme="minorHAnsi" w:hAnsiTheme="minorHAnsi" w:cstheme="minorHAnsi"/>
                <w:noProof/>
                <w:sz w:val="22"/>
                <w:szCs w:val="22"/>
                <w:lang w:val="sr-Cyrl-CS"/>
              </w:rPr>
            </w:pPr>
          </w:p>
          <w:p w14:paraId="045AD828"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2C233147"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5D2633DA"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1DA021D7" w14:textId="77777777" w:rsidR="009040D2" w:rsidRPr="00821D4F" w:rsidRDefault="009040D2" w:rsidP="009A6358">
            <w:pPr>
              <w:jc w:val="right"/>
              <w:rPr>
                <w:rFonts w:asciiTheme="minorHAnsi" w:hAnsiTheme="minorHAnsi" w:cstheme="minorHAnsi"/>
                <w:noProof/>
                <w:sz w:val="22"/>
                <w:szCs w:val="22"/>
                <w:lang w:val="sr-Cyrl-CS"/>
              </w:rPr>
            </w:pPr>
          </w:p>
          <w:p w14:paraId="233F014F" w14:textId="77777777" w:rsidR="009040D2" w:rsidRPr="00821D4F" w:rsidRDefault="009040D2" w:rsidP="009A6358">
            <w:pPr>
              <w:jc w:val="right"/>
              <w:rPr>
                <w:rFonts w:asciiTheme="minorHAnsi" w:hAnsiTheme="minorHAnsi" w:cstheme="minorHAnsi"/>
                <w:noProof/>
                <w:sz w:val="22"/>
                <w:szCs w:val="22"/>
                <w:lang w:val="sr-Cyrl-CS"/>
              </w:rPr>
            </w:pPr>
          </w:p>
          <w:p w14:paraId="43220320" w14:textId="77777777" w:rsidR="009040D2" w:rsidRPr="00821D4F" w:rsidRDefault="009040D2" w:rsidP="009A6358">
            <w:pPr>
              <w:jc w:val="right"/>
              <w:rPr>
                <w:rFonts w:asciiTheme="minorHAnsi" w:hAnsiTheme="minorHAnsi" w:cstheme="minorHAnsi"/>
                <w:noProof/>
                <w:sz w:val="22"/>
                <w:szCs w:val="22"/>
                <w:lang w:val="sr-Cyrl-CS"/>
              </w:rPr>
            </w:pPr>
          </w:p>
          <w:p w14:paraId="0ADEAAC9"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16B9C31D"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6F7EF212"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741981C4"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p>
    <w:p w14:paraId="11942555"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r w:rsidRPr="00821D4F">
        <w:rPr>
          <w:rFonts w:asciiTheme="minorHAnsi" w:hAnsiTheme="minorHAnsi" w:cstheme="minorHAnsi"/>
          <w:b/>
          <w:noProof/>
          <w:sz w:val="22"/>
          <w:szCs w:val="22"/>
        </w:rPr>
        <w:t>I</w:t>
      </w:r>
      <w:r w:rsidRPr="00821D4F">
        <w:rPr>
          <w:rFonts w:asciiTheme="minorHAnsi" w:hAnsiTheme="minorHAnsi" w:cstheme="minorHAnsi"/>
          <w:b/>
          <w:noProof/>
          <w:sz w:val="22"/>
          <w:szCs w:val="22"/>
          <w:lang w:val="sr-Cyrl-CS"/>
        </w:rPr>
        <w:t>X/</w:t>
      </w:r>
      <w:r w:rsidRPr="00821D4F">
        <w:rPr>
          <w:rFonts w:asciiTheme="minorHAnsi" w:hAnsiTheme="minorHAnsi" w:cstheme="minorHAnsi"/>
          <w:b/>
          <w:noProof/>
          <w:sz w:val="22"/>
          <w:szCs w:val="22"/>
          <w:lang w:val="ro-RO"/>
        </w:rPr>
        <w:t>4</w:t>
      </w:r>
      <w:r w:rsidRPr="00821D4F">
        <w:rPr>
          <w:rFonts w:asciiTheme="minorHAnsi" w:hAnsiTheme="minorHAnsi" w:cstheme="minorHAnsi"/>
          <w:b/>
          <w:noProof/>
          <w:sz w:val="22"/>
          <w:szCs w:val="22"/>
          <w:lang w:val="sr-Cyrl-CS"/>
        </w:rPr>
        <w:t xml:space="preserve"> Партија бр</w:t>
      </w:r>
      <w:r w:rsidRPr="00821D4F">
        <w:rPr>
          <w:rFonts w:asciiTheme="minorHAnsi" w:hAnsiTheme="minorHAnsi" w:cstheme="minorHAnsi"/>
          <w:b/>
          <w:noProof/>
          <w:sz w:val="22"/>
          <w:szCs w:val="22"/>
        </w:rPr>
        <w:t>.</w:t>
      </w:r>
      <w:r w:rsidRPr="00821D4F">
        <w:rPr>
          <w:rFonts w:asciiTheme="minorHAnsi" w:hAnsiTheme="minorHAnsi" w:cstheme="minorHAnsi"/>
          <w:b/>
          <w:noProof/>
          <w:sz w:val="22"/>
          <w:szCs w:val="22"/>
          <w:lang w:val="sr-Cyrl-CS"/>
        </w:rPr>
        <w:t xml:space="preserve"> </w:t>
      </w:r>
      <w:r w:rsidRPr="00821D4F">
        <w:rPr>
          <w:rFonts w:asciiTheme="minorHAnsi" w:hAnsiTheme="minorHAnsi" w:cstheme="minorHAnsi"/>
          <w:b/>
          <w:noProof/>
          <w:sz w:val="22"/>
          <w:szCs w:val="22"/>
          <w:lang w:val="ro-RO"/>
        </w:rPr>
        <w:t>4 -  Magnezijum-sulfat infuzioni rastvor</w:t>
      </w:r>
    </w:p>
    <w:p w14:paraId="7B68DB5B"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00B43C15"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D719539"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ro-RO"/>
        </w:rPr>
      </w:pPr>
    </w:p>
    <w:p w14:paraId="297669E6"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ro-RO"/>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16AF7134"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978C1"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522A5E4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3E701AB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6DBCE20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0237E55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3565D01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1DEDA109"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40479F1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184D2DEE"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699A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23926E1F"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439760C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21693B2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5D0F97E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3A43EE29"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5B1461E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37FDA26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5B4280" w:rsidRPr="00821D4F" w14:paraId="6F94BC17" w14:textId="77777777" w:rsidTr="005B4280">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7C060" w14:textId="7B5D5E93" w:rsidR="005B4280" w:rsidRPr="00821D4F" w:rsidRDefault="005B4280" w:rsidP="005B4280">
            <w:pPr>
              <w:jc w:val="center"/>
              <w:rPr>
                <w:rFonts w:asciiTheme="minorHAnsi" w:hAnsiTheme="minorHAnsi" w:cstheme="minorHAnsi"/>
              </w:rPr>
            </w:pPr>
            <w:r>
              <w:rPr>
                <w:rFonts w:ascii="Calibri" w:hAnsi="Calibr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4CCC1690" w14:textId="4802328D" w:rsidR="005B4280" w:rsidRPr="00821D4F" w:rsidRDefault="005B4280" w:rsidP="005B4280">
            <w:pPr>
              <w:jc w:val="center"/>
              <w:rPr>
                <w:rFonts w:asciiTheme="minorHAnsi" w:hAnsiTheme="minorHAnsi" w:cstheme="minorHAnsi"/>
                <w:sz w:val="22"/>
                <w:szCs w:val="22"/>
              </w:rPr>
            </w:pPr>
            <w:proofErr w:type="spellStart"/>
            <w:r>
              <w:rPr>
                <w:rFonts w:ascii="Calibri" w:hAnsi="Calibri"/>
                <w:sz w:val="22"/>
                <w:szCs w:val="22"/>
              </w:rPr>
              <w:t>magnezijum-sulfat</w:t>
            </w:r>
            <w:proofErr w:type="spellEnd"/>
            <w:r>
              <w:rPr>
                <w:rFonts w:ascii="Calibri" w:hAnsi="Calibri"/>
                <w:sz w:val="22"/>
                <w:szCs w:val="22"/>
              </w:rPr>
              <w:t xml:space="preserve"> </w:t>
            </w:r>
            <w:proofErr w:type="spellStart"/>
            <w:r>
              <w:rPr>
                <w:rFonts w:ascii="Calibri" w:hAnsi="Calibri"/>
                <w:sz w:val="22"/>
                <w:szCs w:val="22"/>
              </w:rPr>
              <w:t>infuzija</w:t>
            </w:r>
            <w:proofErr w:type="spellEnd"/>
            <w:r>
              <w:rPr>
                <w:rFonts w:ascii="Calibri" w:hAnsi="Calibri"/>
                <w:sz w:val="22"/>
                <w:szCs w:val="22"/>
              </w:rPr>
              <w:t xml:space="preserve"> 20% a 100 ml</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4C8A7D89" w14:textId="175A1C86" w:rsidR="005B4280" w:rsidRPr="00821D4F" w:rsidRDefault="005B4280" w:rsidP="005B4280">
            <w:pPr>
              <w:jc w:val="center"/>
              <w:rPr>
                <w:rFonts w:asciiTheme="minorHAnsi" w:hAnsiTheme="minorHAnsi" w:cstheme="minorHAnsi"/>
                <w:sz w:val="22"/>
                <w:szCs w:val="22"/>
              </w:rPr>
            </w:pPr>
            <w:proofErr w:type="spellStart"/>
            <w:r>
              <w:rPr>
                <w:rFonts w:ascii="Calibri" w:hAnsi="Calibr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FEC7D5" w14:textId="7704F739" w:rsidR="005B4280" w:rsidRPr="00821D4F" w:rsidRDefault="005B4280" w:rsidP="005B4280">
            <w:pPr>
              <w:jc w:val="center"/>
              <w:rPr>
                <w:rFonts w:asciiTheme="minorHAnsi" w:hAnsiTheme="minorHAnsi" w:cstheme="minorHAnsi"/>
                <w:sz w:val="22"/>
                <w:szCs w:val="22"/>
              </w:rPr>
            </w:pPr>
            <w:r>
              <w:rPr>
                <w:rFonts w:ascii="Calibri" w:hAnsi="Calibri"/>
                <w:sz w:val="22"/>
                <w:szCs w:val="22"/>
              </w:rPr>
              <w:t>20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04453922"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6EAD7F7A"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11005905"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5563C54B" w14:textId="77777777" w:rsidR="005B4280" w:rsidRPr="00821D4F" w:rsidRDefault="005B4280" w:rsidP="005B4280">
            <w:pPr>
              <w:suppressAutoHyphens w:val="0"/>
              <w:spacing w:line="240" w:lineRule="auto"/>
              <w:jc w:val="center"/>
              <w:rPr>
                <w:rFonts w:asciiTheme="minorHAnsi" w:eastAsia="Times New Roman" w:hAnsiTheme="minorHAnsi" w:cstheme="minorHAnsi"/>
                <w:kern w:val="0"/>
                <w:lang w:eastAsia="en-US"/>
              </w:rPr>
            </w:pPr>
          </w:p>
        </w:tc>
      </w:tr>
      <w:tr w:rsidR="009040D2" w:rsidRPr="00821D4F" w14:paraId="7E196C11" w14:textId="77777777" w:rsidTr="009A6358">
        <w:trPr>
          <w:trHeight w:val="300"/>
        </w:trPr>
        <w:tc>
          <w:tcPr>
            <w:tcW w:w="325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800A323" w14:textId="77777777" w:rsidR="009040D2" w:rsidRPr="00821D4F" w:rsidRDefault="009040D2" w:rsidP="009A6358">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single" w:sz="8" w:space="0" w:color="auto"/>
              <w:bottom w:val="single" w:sz="4" w:space="0" w:color="auto"/>
              <w:right w:val="nil"/>
            </w:tcBorders>
          </w:tcPr>
          <w:p w14:paraId="0B7F3508"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tcPr>
          <w:p w14:paraId="2A223A0A"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r>
    </w:tbl>
    <w:p w14:paraId="3053D19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A9C932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03C61E55"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62864A37"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54DA07AE"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4B658709"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17121F6E" w14:textId="77777777" w:rsidTr="009A6358">
        <w:tc>
          <w:tcPr>
            <w:tcW w:w="4361" w:type="dxa"/>
          </w:tcPr>
          <w:p w14:paraId="10FA4288"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6BD72236" w14:textId="77777777" w:rsidR="009040D2" w:rsidRPr="00821D4F" w:rsidRDefault="009040D2" w:rsidP="009A6358">
            <w:pPr>
              <w:jc w:val="both"/>
              <w:rPr>
                <w:rFonts w:asciiTheme="minorHAnsi" w:hAnsiTheme="minorHAnsi" w:cstheme="minorHAnsi"/>
                <w:noProof/>
                <w:sz w:val="22"/>
                <w:szCs w:val="22"/>
                <w:lang w:val="sr-Cyrl-CS"/>
              </w:rPr>
            </w:pPr>
          </w:p>
          <w:p w14:paraId="37486468" w14:textId="77777777" w:rsidR="009040D2" w:rsidRPr="00821D4F" w:rsidRDefault="009040D2" w:rsidP="009A6358">
            <w:pPr>
              <w:jc w:val="both"/>
              <w:rPr>
                <w:rFonts w:asciiTheme="minorHAnsi" w:hAnsiTheme="minorHAnsi" w:cstheme="minorHAnsi"/>
                <w:noProof/>
                <w:sz w:val="22"/>
                <w:szCs w:val="22"/>
                <w:lang w:val="sr-Cyrl-CS"/>
              </w:rPr>
            </w:pPr>
          </w:p>
          <w:p w14:paraId="6F40CE1C" w14:textId="77777777" w:rsidR="009040D2" w:rsidRPr="00821D4F" w:rsidRDefault="009040D2" w:rsidP="009A6358">
            <w:pPr>
              <w:jc w:val="both"/>
              <w:rPr>
                <w:rFonts w:asciiTheme="minorHAnsi" w:hAnsiTheme="minorHAnsi" w:cstheme="minorHAnsi"/>
                <w:noProof/>
                <w:sz w:val="22"/>
                <w:szCs w:val="22"/>
                <w:lang w:val="sr-Cyrl-CS"/>
              </w:rPr>
            </w:pPr>
          </w:p>
          <w:p w14:paraId="242FEA54"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5D3D708E"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1913E1D6"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2ACB97F3" w14:textId="77777777" w:rsidR="009040D2" w:rsidRPr="00821D4F" w:rsidRDefault="009040D2" w:rsidP="009A6358">
            <w:pPr>
              <w:jc w:val="right"/>
              <w:rPr>
                <w:rFonts w:asciiTheme="minorHAnsi" w:hAnsiTheme="minorHAnsi" w:cstheme="minorHAnsi"/>
                <w:noProof/>
                <w:sz w:val="22"/>
                <w:szCs w:val="22"/>
                <w:lang w:val="sr-Cyrl-CS"/>
              </w:rPr>
            </w:pPr>
          </w:p>
          <w:p w14:paraId="5F910A82" w14:textId="77777777" w:rsidR="009040D2" w:rsidRPr="00821D4F" w:rsidRDefault="009040D2" w:rsidP="009A6358">
            <w:pPr>
              <w:jc w:val="right"/>
              <w:rPr>
                <w:rFonts w:asciiTheme="minorHAnsi" w:hAnsiTheme="minorHAnsi" w:cstheme="minorHAnsi"/>
                <w:noProof/>
                <w:sz w:val="22"/>
                <w:szCs w:val="22"/>
                <w:lang w:val="sr-Cyrl-CS"/>
              </w:rPr>
            </w:pPr>
          </w:p>
          <w:p w14:paraId="5A4D1722" w14:textId="77777777" w:rsidR="009040D2" w:rsidRPr="00821D4F" w:rsidRDefault="009040D2" w:rsidP="009A6358">
            <w:pPr>
              <w:jc w:val="right"/>
              <w:rPr>
                <w:rFonts w:asciiTheme="minorHAnsi" w:hAnsiTheme="minorHAnsi" w:cstheme="minorHAnsi"/>
                <w:noProof/>
                <w:sz w:val="22"/>
                <w:szCs w:val="22"/>
                <w:lang w:val="sr-Cyrl-CS"/>
              </w:rPr>
            </w:pPr>
          </w:p>
          <w:p w14:paraId="5A7D617F"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2D4C6DB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p>
    <w:p w14:paraId="6819EC81"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sr-Cyrl-CS"/>
        </w:rPr>
      </w:pPr>
    </w:p>
    <w:p w14:paraId="208799F2" w14:textId="4281E837" w:rsidR="002236F6" w:rsidRPr="00821D4F" w:rsidRDefault="002236F6" w:rsidP="002236F6">
      <w:pPr>
        <w:suppressAutoHyphens w:val="0"/>
        <w:spacing w:after="200" w:line="276" w:lineRule="auto"/>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t>I</w:t>
      </w:r>
      <w:r w:rsidRPr="00821D4F">
        <w:rPr>
          <w:rFonts w:asciiTheme="minorHAnsi" w:hAnsiTheme="minorHAnsi" w:cstheme="minorHAnsi"/>
          <w:b/>
          <w:noProof/>
          <w:sz w:val="22"/>
          <w:szCs w:val="22"/>
          <w:lang w:val="sr-Cyrl-CS"/>
        </w:rPr>
        <w:t>X/</w:t>
      </w:r>
      <w:r w:rsidR="00491717">
        <w:rPr>
          <w:rFonts w:asciiTheme="minorHAnsi" w:hAnsiTheme="minorHAnsi" w:cstheme="minorHAnsi"/>
          <w:b/>
          <w:noProof/>
          <w:sz w:val="22"/>
          <w:szCs w:val="22"/>
          <w:lang w:val="sr-Latn-RS"/>
        </w:rPr>
        <w:t>5</w:t>
      </w:r>
      <w:r w:rsidR="00BA2114">
        <w:rPr>
          <w:rFonts w:asciiTheme="minorHAnsi" w:hAnsiTheme="minorHAnsi" w:cstheme="minorHAnsi"/>
          <w:b/>
          <w:noProof/>
          <w:sz w:val="22"/>
          <w:szCs w:val="22"/>
          <w:lang w:val="sr-Cyrl-RS"/>
        </w:rPr>
        <w:t xml:space="preserve"> </w:t>
      </w:r>
      <w:r w:rsidRPr="00821D4F">
        <w:rPr>
          <w:rFonts w:asciiTheme="minorHAnsi" w:hAnsiTheme="minorHAnsi" w:cstheme="minorHAnsi"/>
          <w:b/>
          <w:noProof/>
          <w:sz w:val="22"/>
          <w:szCs w:val="22"/>
          <w:lang w:val="sr-Cyrl-CS"/>
        </w:rPr>
        <w:t>Партија бр</w:t>
      </w:r>
      <w:r w:rsidRPr="00821D4F">
        <w:rPr>
          <w:rFonts w:asciiTheme="minorHAnsi" w:hAnsiTheme="minorHAnsi" w:cstheme="minorHAnsi"/>
          <w:b/>
          <w:noProof/>
          <w:sz w:val="22"/>
          <w:szCs w:val="22"/>
          <w:lang w:val="ro-RO"/>
        </w:rPr>
        <w:t xml:space="preserve">. </w:t>
      </w:r>
      <w:r w:rsidR="00491717">
        <w:rPr>
          <w:rFonts w:asciiTheme="minorHAnsi" w:hAnsiTheme="minorHAnsi" w:cstheme="minorHAnsi"/>
          <w:b/>
          <w:noProof/>
          <w:sz w:val="22"/>
          <w:szCs w:val="22"/>
          <w:lang w:val="sr-Latn-RS"/>
        </w:rPr>
        <w:t>5</w:t>
      </w:r>
      <w:r w:rsidRPr="00821D4F">
        <w:rPr>
          <w:rFonts w:asciiTheme="minorHAnsi" w:hAnsiTheme="minorHAnsi" w:cstheme="minorHAnsi"/>
          <w:b/>
          <w:noProof/>
          <w:sz w:val="22"/>
          <w:szCs w:val="22"/>
          <w:lang w:val="ro-RO"/>
        </w:rPr>
        <w:t xml:space="preserve"> -  Kalcijum-glukonat ampule</w:t>
      </w:r>
    </w:p>
    <w:p w14:paraId="0D29923D" w14:textId="77777777" w:rsidR="002236F6" w:rsidRPr="00821D4F" w:rsidRDefault="002236F6" w:rsidP="002236F6">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0EDBDFEA" w14:textId="77777777" w:rsidR="002236F6" w:rsidRPr="00821D4F" w:rsidRDefault="002236F6" w:rsidP="002236F6">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2429DEDD" w14:textId="77777777" w:rsidR="002236F6" w:rsidRPr="00821D4F" w:rsidRDefault="002236F6" w:rsidP="002236F6">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7557895E" w14:textId="77777777" w:rsidR="002236F6" w:rsidRPr="00821D4F" w:rsidRDefault="002236F6" w:rsidP="002236F6">
      <w:pPr>
        <w:suppressAutoHyphens w:val="0"/>
        <w:spacing w:after="200" w:line="276" w:lineRule="auto"/>
        <w:rPr>
          <w:rFonts w:asciiTheme="minorHAnsi" w:hAnsiTheme="minorHAnsi" w:cstheme="minorHAnsi"/>
          <w:b/>
          <w:noProof/>
          <w:sz w:val="22"/>
          <w:szCs w:val="22"/>
          <w:lang w:val="ro-RO"/>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2236F6" w:rsidRPr="00821D4F" w14:paraId="0164F78A" w14:textId="77777777" w:rsidTr="00B12CD4">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DC71F"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6F0CC05C"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573C69EE"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43B8A780"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1DFEC3C0"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51A865F4"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445C2D3D"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1F4050B5"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2236F6" w:rsidRPr="00821D4F" w14:paraId="6E79D893" w14:textId="77777777" w:rsidTr="00B12CD4">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91D10"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565C9D91"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3A15B634"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6DFBC80C"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6F36686C"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1550DF03"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5A883F98"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37FC8B54" w14:textId="77777777" w:rsidR="002236F6" w:rsidRPr="00821D4F" w:rsidRDefault="002236F6" w:rsidP="00B12CD4">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981207" w:rsidRPr="00821D4F" w14:paraId="1078CD18" w14:textId="77777777" w:rsidTr="00981207">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66F0B" w14:textId="6ACB3A94" w:rsidR="00981207" w:rsidRPr="00821D4F" w:rsidRDefault="00981207" w:rsidP="00981207">
            <w:pPr>
              <w:jc w:val="center"/>
              <w:rPr>
                <w:rFonts w:asciiTheme="minorHAnsi" w:hAnsiTheme="minorHAnsi" w:cstheme="minorHAnsi"/>
              </w:rPr>
            </w:pPr>
            <w:r>
              <w:rPr>
                <w:rFonts w:ascii="Calibri" w:hAnsi="Calibr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018EEBB7" w14:textId="11932A9E" w:rsidR="00981207" w:rsidRPr="00821D4F" w:rsidRDefault="00981207" w:rsidP="00981207">
            <w:pPr>
              <w:jc w:val="center"/>
              <w:rPr>
                <w:rFonts w:asciiTheme="minorHAnsi" w:hAnsiTheme="minorHAnsi" w:cstheme="minorHAnsi"/>
                <w:sz w:val="22"/>
                <w:szCs w:val="22"/>
              </w:rPr>
            </w:pPr>
            <w:proofErr w:type="spellStart"/>
            <w:r>
              <w:rPr>
                <w:rFonts w:ascii="Calibri" w:hAnsi="Calibri"/>
                <w:sz w:val="22"/>
                <w:szCs w:val="22"/>
              </w:rPr>
              <w:t>kalcijum</w:t>
            </w:r>
            <w:proofErr w:type="spellEnd"/>
            <w:r>
              <w:rPr>
                <w:rFonts w:ascii="Calibri" w:hAnsi="Calibri"/>
                <w:sz w:val="22"/>
                <w:szCs w:val="22"/>
              </w:rPr>
              <w:t xml:space="preserve"> -</w:t>
            </w:r>
            <w:proofErr w:type="spellStart"/>
            <w:r>
              <w:rPr>
                <w:rFonts w:ascii="Calibri" w:hAnsi="Calibri"/>
                <w:sz w:val="22"/>
                <w:szCs w:val="22"/>
              </w:rPr>
              <w:t>glukonat</w:t>
            </w:r>
            <w:proofErr w:type="spellEnd"/>
            <w:r>
              <w:rPr>
                <w:rFonts w:ascii="Calibri" w:hAnsi="Calibri"/>
                <w:sz w:val="22"/>
                <w:szCs w:val="22"/>
              </w:rPr>
              <w:t xml:space="preserve"> ampule 10% a 10 ml</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62F5827A" w14:textId="55D6A3C6" w:rsidR="00981207" w:rsidRPr="00821D4F" w:rsidRDefault="00981207" w:rsidP="00981207">
            <w:pPr>
              <w:jc w:val="center"/>
              <w:rPr>
                <w:rFonts w:asciiTheme="minorHAnsi" w:hAnsiTheme="minorHAnsi" w:cstheme="minorHAnsi"/>
                <w:sz w:val="22"/>
                <w:szCs w:val="22"/>
              </w:rPr>
            </w:pPr>
            <w:proofErr w:type="spellStart"/>
            <w:r>
              <w:rPr>
                <w:rFonts w:ascii="Calibri" w:hAnsi="Calibr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9B6898" w14:textId="2655BB7F" w:rsidR="00981207" w:rsidRPr="00821D4F" w:rsidRDefault="00981207" w:rsidP="00981207">
            <w:pPr>
              <w:jc w:val="center"/>
              <w:rPr>
                <w:rFonts w:asciiTheme="minorHAnsi" w:hAnsiTheme="minorHAnsi" w:cstheme="minorHAnsi"/>
                <w:sz w:val="22"/>
                <w:szCs w:val="22"/>
              </w:rPr>
            </w:pPr>
            <w:r>
              <w:rPr>
                <w:rFonts w:ascii="Calibri" w:hAnsi="Calibri"/>
                <w:sz w:val="22"/>
                <w:szCs w:val="22"/>
              </w:rPr>
              <w:t>50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08089891" w14:textId="77777777" w:rsidR="00981207" w:rsidRPr="00821D4F" w:rsidRDefault="00981207" w:rsidP="00981207">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4CD1A434" w14:textId="77777777" w:rsidR="00981207" w:rsidRPr="00821D4F" w:rsidRDefault="00981207" w:rsidP="00981207">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21953B34" w14:textId="77777777" w:rsidR="00981207" w:rsidRPr="00821D4F" w:rsidRDefault="00981207" w:rsidP="00981207">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750D0B56" w14:textId="77777777" w:rsidR="00981207" w:rsidRPr="00821D4F" w:rsidRDefault="00981207" w:rsidP="00981207">
            <w:pPr>
              <w:suppressAutoHyphens w:val="0"/>
              <w:spacing w:line="240" w:lineRule="auto"/>
              <w:jc w:val="center"/>
              <w:rPr>
                <w:rFonts w:asciiTheme="minorHAnsi" w:eastAsia="Times New Roman" w:hAnsiTheme="minorHAnsi" w:cstheme="minorHAnsi"/>
                <w:kern w:val="0"/>
                <w:lang w:eastAsia="en-US"/>
              </w:rPr>
            </w:pPr>
          </w:p>
        </w:tc>
      </w:tr>
      <w:tr w:rsidR="002236F6" w:rsidRPr="00821D4F" w14:paraId="12E9E817" w14:textId="77777777" w:rsidTr="00B12CD4">
        <w:trPr>
          <w:trHeight w:val="300"/>
        </w:trPr>
        <w:tc>
          <w:tcPr>
            <w:tcW w:w="325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560C619" w14:textId="77777777" w:rsidR="002236F6" w:rsidRPr="00821D4F" w:rsidRDefault="002236F6" w:rsidP="00B12CD4">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single" w:sz="8" w:space="0" w:color="auto"/>
              <w:bottom w:val="single" w:sz="4" w:space="0" w:color="auto"/>
              <w:right w:val="nil"/>
            </w:tcBorders>
          </w:tcPr>
          <w:p w14:paraId="6C9C5F48" w14:textId="77777777" w:rsidR="002236F6" w:rsidRPr="00821D4F" w:rsidRDefault="002236F6" w:rsidP="00B12CD4">
            <w:pPr>
              <w:suppressAutoHyphens w:val="0"/>
              <w:spacing w:line="240" w:lineRule="auto"/>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tcPr>
          <w:p w14:paraId="460041D2" w14:textId="77777777" w:rsidR="002236F6" w:rsidRPr="00821D4F" w:rsidRDefault="002236F6" w:rsidP="00B12CD4">
            <w:pPr>
              <w:suppressAutoHyphens w:val="0"/>
              <w:spacing w:line="240" w:lineRule="auto"/>
              <w:rPr>
                <w:rFonts w:asciiTheme="minorHAnsi" w:eastAsia="Times New Roman" w:hAnsiTheme="minorHAnsi" w:cstheme="minorHAnsi"/>
                <w:kern w:val="0"/>
                <w:lang w:eastAsia="en-US"/>
              </w:rPr>
            </w:pPr>
          </w:p>
        </w:tc>
      </w:tr>
    </w:tbl>
    <w:p w14:paraId="327962D1" w14:textId="77777777" w:rsidR="002236F6" w:rsidRPr="00821D4F" w:rsidRDefault="002236F6" w:rsidP="002236F6">
      <w:pPr>
        <w:suppressAutoHyphens w:val="0"/>
        <w:spacing w:after="200" w:line="276" w:lineRule="auto"/>
        <w:jc w:val="center"/>
        <w:rPr>
          <w:rFonts w:asciiTheme="minorHAnsi" w:hAnsiTheme="minorHAnsi" w:cstheme="minorHAnsi"/>
          <w:b/>
          <w:noProof/>
          <w:sz w:val="22"/>
          <w:szCs w:val="22"/>
          <w:lang w:val="ro-RO"/>
        </w:rPr>
      </w:pPr>
    </w:p>
    <w:p w14:paraId="75D0C90F" w14:textId="77777777" w:rsidR="002236F6" w:rsidRPr="00821D4F" w:rsidRDefault="002236F6" w:rsidP="002236F6">
      <w:pPr>
        <w:suppressAutoHyphens w:val="0"/>
        <w:spacing w:after="200" w:line="276" w:lineRule="auto"/>
        <w:jc w:val="center"/>
        <w:rPr>
          <w:rFonts w:asciiTheme="minorHAnsi" w:hAnsiTheme="minorHAnsi" w:cstheme="minorHAnsi"/>
          <w:b/>
          <w:noProof/>
          <w:sz w:val="22"/>
          <w:szCs w:val="22"/>
          <w:lang w:val="ro-RO"/>
        </w:rPr>
      </w:pPr>
    </w:p>
    <w:p w14:paraId="65BE3C2F" w14:textId="77777777" w:rsidR="002236F6" w:rsidRPr="00821D4F" w:rsidRDefault="002236F6" w:rsidP="002236F6">
      <w:pPr>
        <w:suppressAutoHyphens w:val="0"/>
        <w:spacing w:after="200" w:line="276" w:lineRule="auto"/>
        <w:jc w:val="center"/>
        <w:rPr>
          <w:rFonts w:asciiTheme="minorHAnsi" w:hAnsiTheme="minorHAnsi" w:cstheme="minorHAnsi"/>
          <w:b/>
          <w:noProof/>
          <w:sz w:val="22"/>
          <w:szCs w:val="22"/>
          <w:lang w:val="ro-RO"/>
        </w:rPr>
      </w:pPr>
    </w:p>
    <w:p w14:paraId="4E17BB1A" w14:textId="77777777" w:rsidR="002236F6" w:rsidRPr="00821D4F" w:rsidRDefault="002236F6" w:rsidP="002236F6">
      <w:pPr>
        <w:suppressAutoHyphens w:val="0"/>
        <w:spacing w:after="200" w:line="276" w:lineRule="auto"/>
        <w:jc w:val="center"/>
        <w:rPr>
          <w:rFonts w:asciiTheme="minorHAnsi" w:hAnsiTheme="minorHAnsi" w:cstheme="minorHAnsi"/>
          <w:b/>
          <w:noProof/>
          <w:sz w:val="22"/>
          <w:szCs w:val="22"/>
          <w:lang w:val="ro-RO"/>
        </w:rPr>
      </w:pPr>
    </w:p>
    <w:p w14:paraId="7F71C116" w14:textId="77777777" w:rsidR="002236F6" w:rsidRPr="00821D4F" w:rsidRDefault="002236F6" w:rsidP="002236F6">
      <w:pPr>
        <w:suppressAutoHyphens w:val="0"/>
        <w:spacing w:after="200" w:line="276" w:lineRule="auto"/>
        <w:jc w:val="center"/>
        <w:rPr>
          <w:rFonts w:asciiTheme="minorHAnsi" w:hAnsiTheme="minorHAnsi" w:cstheme="minorHAnsi"/>
          <w:b/>
          <w:noProof/>
          <w:sz w:val="22"/>
          <w:szCs w:val="22"/>
          <w:lang w:val="ro-RO"/>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2236F6" w:rsidRPr="00821D4F" w14:paraId="3201C30F" w14:textId="77777777" w:rsidTr="00B12CD4">
        <w:tc>
          <w:tcPr>
            <w:tcW w:w="4361" w:type="dxa"/>
          </w:tcPr>
          <w:p w14:paraId="4A0977BB" w14:textId="77777777" w:rsidR="002236F6" w:rsidRPr="00821D4F" w:rsidRDefault="002236F6" w:rsidP="00B12CD4">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68431BD2" w14:textId="77777777" w:rsidR="002236F6" w:rsidRPr="00821D4F" w:rsidRDefault="002236F6" w:rsidP="00B12CD4">
            <w:pPr>
              <w:jc w:val="both"/>
              <w:rPr>
                <w:rFonts w:asciiTheme="minorHAnsi" w:hAnsiTheme="minorHAnsi" w:cstheme="minorHAnsi"/>
                <w:noProof/>
                <w:sz w:val="22"/>
                <w:szCs w:val="22"/>
                <w:lang w:val="sr-Cyrl-CS"/>
              </w:rPr>
            </w:pPr>
          </w:p>
          <w:p w14:paraId="718F2DCA" w14:textId="77777777" w:rsidR="002236F6" w:rsidRPr="00821D4F" w:rsidRDefault="002236F6" w:rsidP="00B12CD4">
            <w:pPr>
              <w:jc w:val="both"/>
              <w:rPr>
                <w:rFonts w:asciiTheme="minorHAnsi" w:hAnsiTheme="minorHAnsi" w:cstheme="minorHAnsi"/>
                <w:noProof/>
                <w:sz w:val="22"/>
                <w:szCs w:val="22"/>
                <w:lang w:val="sr-Cyrl-CS"/>
              </w:rPr>
            </w:pPr>
          </w:p>
          <w:p w14:paraId="1CDC8ACE" w14:textId="77777777" w:rsidR="002236F6" w:rsidRPr="00821D4F" w:rsidRDefault="002236F6" w:rsidP="00B12CD4">
            <w:pPr>
              <w:jc w:val="both"/>
              <w:rPr>
                <w:rFonts w:asciiTheme="minorHAnsi" w:hAnsiTheme="minorHAnsi" w:cstheme="minorHAnsi"/>
                <w:noProof/>
                <w:sz w:val="22"/>
                <w:szCs w:val="22"/>
                <w:lang w:val="sr-Cyrl-CS"/>
              </w:rPr>
            </w:pPr>
          </w:p>
          <w:p w14:paraId="53C5D461" w14:textId="77777777" w:rsidR="002236F6" w:rsidRPr="00821D4F" w:rsidRDefault="002236F6" w:rsidP="00B12CD4">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67717B61" w14:textId="77777777" w:rsidR="002236F6" w:rsidRPr="00821D4F" w:rsidRDefault="002236F6" w:rsidP="00B12CD4">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079738E5" w14:textId="77777777" w:rsidR="002236F6" w:rsidRPr="00821D4F" w:rsidRDefault="002236F6" w:rsidP="00B12CD4">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4F6E57F2" w14:textId="77777777" w:rsidR="002236F6" w:rsidRPr="00821D4F" w:rsidRDefault="002236F6" w:rsidP="00B12CD4">
            <w:pPr>
              <w:jc w:val="right"/>
              <w:rPr>
                <w:rFonts w:asciiTheme="minorHAnsi" w:hAnsiTheme="minorHAnsi" w:cstheme="minorHAnsi"/>
                <w:noProof/>
                <w:sz w:val="22"/>
                <w:szCs w:val="22"/>
                <w:lang w:val="sr-Cyrl-CS"/>
              </w:rPr>
            </w:pPr>
          </w:p>
          <w:p w14:paraId="5730C5F0" w14:textId="77777777" w:rsidR="002236F6" w:rsidRPr="00821D4F" w:rsidRDefault="002236F6" w:rsidP="00B12CD4">
            <w:pPr>
              <w:jc w:val="right"/>
              <w:rPr>
                <w:rFonts w:asciiTheme="minorHAnsi" w:hAnsiTheme="minorHAnsi" w:cstheme="minorHAnsi"/>
                <w:noProof/>
                <w:sz w:val="22"/>
                <w:szCs w:val="22"/>
                <w:lang w:val="sr-Cyrl-CS"/>
              </w:rPr>
            </w:pPr>
          </w:p>
          <w:p w14:paraId="05267F07" w14:textId="77777777" w:rsidR="002236F6" w:rsidRPr="00821D4F" w:rsidRDefault="002236F6" w:rsidP="00B12CD4">
            <w:pPr>
              <w:jc w:val="right"/>
              <w:rPr>
                <w:rFonts w:asciiTheme="minorHAnsi" w:hAnsiTheme="minorHAnsi" w:cstheme="minorHAnsi"/>
                <w:noProof/>
                <w:sz w:val="22"/>
                <w:szCs w:val="22"/>
                <w:lang w:val="sr-Cyrl-CS"/>
              </w:rPr>
            </w:pPr>
          </w:p>
          <w:p w14:paraId="30E3E62B" w14:textId="77777777" w:rsidR="002236F6" w:rsidRPr="00821D4F" w:rsidRDefault="002236F6" w:rsidP="00B12CD4">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502BED6A" w14:textId="12B00D65" w:rsidR="002236F6" w:rsidRDefault="002236F6" w:rsidP="009040D2">
      <w:pPr>
        <w:suppressAutoHyphens w:val="0"/>
        <w:spacing w:after="200" w:line="276" w:lineRule="auto"/>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br w:type="page"/>
      </w:r>
    </w:p>
    <w:p w14:paraId="6DEDF1B9" w14:textId="77777777" w:rsidR="002236F6" w:rsidRDefault="002236F6" w:rsidP="009040D2">
      <w:pPr>
        <w:suppressAutoHyphens w:val="0"/>
        <w:spacing w:after="200" w:line="276" w:lineRule="auto"/>
        <w:jc w:val="center"/>
        <w:rPr>
          <w:rFonts w:asciiTheme="minorHAnsi" w:hAnsiTheme="minorHAnsi" w:cstheme="minorHAnsi"/>
          <w:b/>
          <w:noProof/>
          <w:sz w:val="22"/>
          <w:szCs w:val="22"/>
          <w:lang w:val="sr-Cyrl-CS"/>
        </w:rPr>
      </w:pPr>
    </w:p>
    <w:p w14:paraId="2ACD4973" w14:textId="77777777" w:rsidR="002236F6" w:rsidRDefault="002236F6" w:rsidP="009040D2">
      <w:pPr>
        <w:suppressAutoHyphens w:val="0"/>
        <w:spacing w:after="200" w:line="276" w:lineRule="auto"/>
        <w:jc w:val="center"/>
        <w:rPr>
          <w:rFonts w:asciiTheme="minorHAnsi" w:hAnsiTheme="minorHAnsi" w:cstheme="minorHAnsi"/>
          <w:b/>
          <w:noProof/>
          <w:sz w:val="22"/>
          <w:szCs w:val="22"/>
          <w:lang w:val="sr-Cyrl-CS"/>
        </w:rPr>
      </w:pPr>
    </w:p>
    <w:p w14:paraId="133ED65D" w14:textId="72146C59"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t>I</w:t>
      </w:r>
      <w:r w:rsidRPr="00821D4F">
        <w:rPr>
          <w:rFonts w:asciiTheme="minorHAnsi" w:hAnsiTheme="minorHAnsi" w:cstheme="minorHAnsi"/>
          <w:b/>
          <w:noProof/>
          <w:sz w:val="22"/>
          <w:szCs w:val="22"/>
          <w:lang w:val="sr-Cyrl-CS"/>
        </w:rPr>
        <w:t>X/</w:t>
      </w:r>
      <w:r w:rsidR="00491717">
        <w:rPr>
          <w:rFonts w:asciiTheme="minorHAnsi" w:hAnsiTheme="minorHAnsi" w:cstheme="minorHAnsi"/>
          <w:b/>
          <w:noProof/>
          <w:sz w:val="22"/>
          <w:szCs w:val="22"/>
          <w:lang w:val="sr-Latn-RS"/>
        </w:rPr>
        <w:t xml:space="preserve">6 </w:t>
      </w:r>
      <w:r w:rsidRPr="00821D4F">
        <w:rPr>
          <w:rFonts w:asciiTheme="minorHAnsi" w:hAnsiTheme="minorHAnsi" w:cstheme="minorHAnsi"/>
          <w:b/>
          <w:noProof/>
          <w:sz w:val="22"/>
          <w:szCs w:val="22"/>
          <w:lang w:val="sr-Cyrl-CS"/>
        </w:rPr>
        <w:t xml:space="preserve"> Партија бр</w:t>
      </w:r>
      <w:r w:rsidRPr="00821D4F">
        <w:rPr>
          <w:rFonts w:asciiTheme="minorHAnsi" w:hAnsiTheme="minorHAnsi" w:cstheme="minorHAnsi"/>
          <w:b/>
          <w:noProof/>
          <w:sz w:val="22"/>
          <w:szCs w:val="22"/>
          <w:lang w:val="ro-RO"/>
        </w:rPr>
        <w:t xml:space="preserve">. </w:t>
      </w:r>
      <w:r w:rsidR="00491717">
        <w:rPr>
          <w:rFonts w:asciiTheme="minorHAnsi" w:hAnsiTheme="minorHAnsi" w:cstheme="minorHAnsi"/>
          <w:b/>
          <w:noProof/>
          <w:sz w:val="22"/>
          <w:szCs w:val="22"/>
          <w:lang w:val="sr-Latn-RS"/>
        </w:rPr>
        <w:t>6</w:t>
      </w:r>
      <w:r w:rsidRPr="00821D4F">
        <w:rPr>
          <w:rFonts w:asciiTheme="minorHAnsi" w:hAnsiTheme="minorHAnsi" w:cstheme="minorHAnsi"/>
          <w:b/>
          <w:noProof/>
          <w:sz w:val="22"/>
          <w:szCs w:val="22"/>
          <w:lang w:val="ro-RO"/>
        </w:rPr>
        <w:t xml:space="preserve"> -  Levomepromazin tablete a 100 mg</w:t>
      </w:r>
    </w:p>
    <w:p w14:paraId="6CB26F1F"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145DE117"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7090E753" w14:textId="77777777" w:rsidR="009040D2" w:rsidRPr="00821D4F" w:rsidRDefault="009040D2" w:rsidP="009040D2">
      <w:pPr>
        <w:suppressAutoHyphens w:val="0"/>
        <w:spacing w:after="200" w:line="276" w:lineRule="auto"/>
        <w:rPr>
          <w:rFonts w:asciiTheme="minorHAnsi" w:hAnsiTheme="minorHAnsi" w:cstheme="minorHAnsi"/>
          <w:b/>
          <w:noProof/>
          <w:sz w:val="22"/>
          <w:szCs w:val="22"/>
          <w:lang w:val="ro-RO"/>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1A0B7BCF"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4F4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6D79B8B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71AF9DA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7940969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3DDE073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09C83D5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61E5594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369F584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11BBB83E"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9750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2B2AD28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24DA4D3F"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65D22E1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4B3E4D9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3034818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695953A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22EA4DE9"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B12CD4" w:rsidRPr="00821D4F" w14:paraId="61E7F723" w14:textId="77777777" w:rsidTr="00B12CD4">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7D8C5" w14:textId="7439473B" w:rsidR="00B12CD4" w:rsidRPr="00821D4F" w:rsidRDefault="00B12CD4" w:rsidP="00B12CD4">
            <w:pPr>
              <w:jc w:val="center"/>
              <w:rPr>
                <w:rFonts w:asciiTheme="minorHAnsi" w:hAnsiTheme="minorHAnsi" w:cstheme="minorHAnsi"/>
              </w:rPr>
            </w:pPr>
            <w:r>
              <w:rPr>
                <w:rFonts w:ascii="Calibri" w:hAnsi="Calibr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0163EAE4" w14:textId="546E8F27" w:rsidR="00B12CD4" w:rsidRPr="00821D4F" w:rsidRDefault="00B12CD4" w:rsidP="00B12CD4">
            <w:pPr>
              <w:jc w:val="center"/>
              <w:rPr>
                <w:rFonts w:asciiTheme="minorHAnsi" w:hAnsiTheme="minorHAnsi" w:cstheme="minorHAnsi"/>
                <w:sz w:val="22"/>
                <w:szCs w:val="22"/>
              </w:rPr>
            </w:pPr>
            <w:proofErr w:type="spellStart"/>
            <w:r>
              <w:rPr>
                <w:rFonts w:ascii="Calibri" w:hAnsi="Calibri"/>
                <w:sz w:val="22"/>
                <w:szCs w:val="22"/>
              </w:rPr>
              <w:t>levomepromazin</w:t>
            </w:r>
            <w:proofErr w:type="spellEnd"/>
            <w:r>
              <w:rPr>
                <w:rFonts w:ascii="Calibri" w:hAnsi="Calibri"/>
                <w:sz w:val="22"/>
                <w:szCs w:val="22"/>
              </w:rPr>
              <w:t xml:space="preserve"> </w:t>
            </w:r>
            <w:proofErr w:type="spellStart"/>
            <w:r>
              <w:rPr>
                <w:rFonts w:ascii="Calibri" w:hAnsi="Calibri"/>
                <w:sz w:val="22"/>
                <w:szCs w:val="22"/>
              </w:rPr>
              <w:t>tableta</w:t>
            </w:r>
            <w:proofErr w:type="spellEnd"/>
            <w:r>
              <w:rPr>
                <w:rFonts w:ascii="Calibri" w:hAnsi="Calibri"/>
                <w:sz w:val="22"/>
                <w:szCs w:val="22"/>
              </w:rPr>
              <w:t xml:space="preserve"> a 100 mg</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7136E0D3" w14:textId="3076BA96" w:rsidR="00B12CD4" w:rsidRPr="00821D4F" w:rsidRDefault="00B12CD4" w:rsidP="00B12CD4">
            <w:pPr>
              <w:jc w:val="center"/>
              <w:rPr>
                <w:rFonts w:asciiTheme="minorHAnsi" w:hAnsiTheme="minorHAnsi" w:cstheme="minorHAnsi"/>
                <w:sz w:val="22"/>
                <w:szCs w:val="22"/>
              </w:rPr>
            </w:pPr>
            <w:proofErr w:type="spellStart"/>
            <w:r>
              <w:rPr>
                <w:rFonts w:ascii="Calibri" w:hAnsi="Calibr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5C011A" w14:textId="55E0EA27" w:rsidR="00B12CD4" w:rsidRPr="00821D4F" w:rsidRDefault="00B12CD4" w:rsidP="00B12CD4">
            <w:pPr>
              <w:jc w:val="center"/>
              <w:rPr>
                <w:rFonts w:asciiTheme="minorHAnsi" w:hAnsiTheme="minorHAnsi" w:cstheme="minorHAnsi"/>
                <w:sz w:val="22"/>
                <w:szCs w:val="22"/>
              </w:rPr>
            </w:pPr>
            <w:r>
              <w:rPr>
                <w:rFonts w:ascii="Calibri" w:hAnsi="Calibri"/>
                <w:sz w:val="22"/>
                <w:szCs w:val="22"/>
              </w:rPr>
              <w:t>50000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21A330F7" w14:textId="77777777" w:rsidR="00B12CD4" w:rsidRPr="00821D4F" w:rsidRDefault="00B12CD4" w:rsidP="00B12CD4">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0C9A4A80" w14:textId="77777777" w:rsidR="00B12CD4" w:rsidRPr="00821D4F" w:rsidRDefault="00B12CD4" w:rsidP="00B12CD4">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1628D104" w14:textId="77777777" w:rsidR="00B12CD4" w:rsidRPr="00821D4F" w:rsidRDefault="00B12CD4" w:rsidP="00B12CD4">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36E748FE" w14:textId="77777777" w:rsidR="00B12CD4" w:rsidRPr="00821D4F" w:rsidRDefault="00B12CD4" w:rsidP="00B12CD4">
            <w:pPr>
              <w:suppressAutoHyphens w:val="0"/>
              <w:spacing w:line="240" w:lineRule="auto"/>
              <w:jc w:val="center"/>
              <w:rPr>
                <w:rFonts w:asciiTheme="minorHAnsi" w:eastAsia="Times New Roman" w:hAnsiTheme="minorHAnsi" w:cstheme="minorHAnsi"/>
                <w:kern w:val="0"/>
                <w:lang w:eastAsia="en-US"/>
              </w:rPr>
            </w:pPr>
          </w:p>
        </w:tc>
      </w:tr>
      <w:tr w:rsidR="009040D2" w:rsidRPr="00821D4F" w14:paraId="2605E689" w14:textId="77777777" w:rsidTr="009A6358">
        <w:trPr>
          <w:trHeight w:val="300"/>
        </w:trPr>
        <w:tc>
          <w:tcPr>
            <w:tcW w:w="325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B00E2C4" w14:textId="77777777" w:rsidR="009040D2" w:rsidRPr="00821D4F" w:rsidRDefault="009040D2" w:rsidP="009A6358">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single" w:sz="8" w:space="0" w:color="auto"/>
              <w:bottom w:val="single" w:sz="4" w:space="0" w:color="auto"/>
              <w:right w:val="nil"/>
            </w:tcBorders>
          </w:tcPr>
          <w:p w14:paraId="0C084602"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tcPr>
          <w:p w14:paraId="3472752C"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r>
    </w:tbl>
    <w:p w14:paraId="4B69EF89"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5CB8797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2C17D9B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2A071586"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6CD16E53"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78DE2B05" w14:textId="77777777" w:rsidTr="009A6358">
        <w:tc>
          <w:tcPr>
            <w:tcW w:w="4361" w:type="dxa"/>
          </w:tcPr>
          <w:p w14:paraId="56B52FCF" w14:textId="511A125B"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7FF8073D" w14:textId="77777777" w:rsidR="009040D2" w:rsidRPr="00821D4F" w:rsidRDefault="009040D2" w:rsidP="009A6358">
            <w:pPr>
              <w:jc w:val="both"/>
              <w:rPr>
                <w:rFonts w:asciiTheme="minorHAnsi" w:hAnsiTheme="minorHAnsi" w:cstheme="minorHAnsi"/>
                <w:noProof/>
                <w:sz w:val="22"/>
                <w:szCs w:val="22"/>
                <w:lang w:val="sr-Cyrl-CS"/>
              </w:rPr>
            </w:pPr>
          </w:p>
          <w:p w14:paraId="693AB6B4" w14:textId="77777777" w:rsidR="009040D2" w:rsidRPr="00821D4F" w:rsidRDefault="009040D2" w:rsidP="009A6358">
            <w:pPr>
              <w:jc w:val="both"/>
              <w:rPr>
                <w:rFonts w:asciiTheme="minorHAnsi" w:hAnsiTheme="minorHAnsi" w:cstheme="minorHAnsi"/>
                <w:noProof/>
                <w:sz w:val="22"/>
                <w:szCs w:val="22"/>
                <w:lang w:val="sr-Cyrl-CS"/>
              </w:rPr>
            </w:pPr>
          </w:p>
          <w:p w14:paraId="0C8007DD"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26BA4F0D"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04CAA6FE" w14:textId="703F04CC"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6D750E4D" w14:textId="77777777" w:rsidR="009040D2" w:rsidRPr="00821D4F" w:rsidRDefault="009040D2" w:rsidP="009A6358">
            <w:pPr>
              <w:jc w:val="right"/>
              <w:rPr>
                <w:rFonts w:asciiTheme="minorHAnsi" w:hAnsiTheme="minorHAnsi" w:cstheme="minorHAnsi"/>
                <w:noProof/>
                <w:sz w:val="22"/>
                <w:szCs w:val="22"/>
                <w:lang w:val="sr-Cyrl-CS"/>
              </w:rPr>
            </w:pPr>
          </w:p>
          <w:p w14:paraId="3EB28A5F" w14:textId="77777777" w:rsidR="009040D2" w:rsidRPr="00821D4F" w:rsidRDefault="009040D2" w:rsidP="009A6358">
            <w:pPr>
              <w:jc w:val="right"/>
              <w:rPr>
                <w:rFonts w:asciiTheme="minorHAnsi" w:hAnsiTheme="minorHAnsi" w:cstheme="minorHAnsi"/>
                <w:noProof/>
                <w:sz w:val="22"/>
                <w:szCs w:val="22"/>
                <w:lang w:val="sr-Cyrl-CS"/>
              </w:rPr>
            </w:pPr>
          </w:p>
          <w:p w14:paraId="627335A7"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7E255978" w14:textId="2523E4A5"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br w:type="page"/>
      </w:r>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X/</w:t>
      </w:r>
      <w:r w:rsidR="006B2025">
        <w:rPr>
          <w:rFonts w:asciiTheme="minorHAnsi" w:hAnsiTheme="minorHAnsi" w:cstheme="minorHAnsi"/>
          <w:b/>
          <w:noProof/>
          <w:sz w:val="22"/>
          <w:szCs w:val="22"/>
          <w:lang w:val="sr-Latn-RS"/>
        </w:rPr>
        <w:t>7</w:t>
      </w:r>
      <w:r w:rsidRPr="00821D4F">
        <w:rPr>
          <w:rFonts w:asciiTheme="minorHAnsi" w:hAnsiTheme="minorHAnsi" w:cstheme="minorHAnsi"/>
          <w:b/>
          <w:noProof/>
          <w:sz w:val="22"/>
          <w:szCs w:val="22"/>
          <w:lang w:val="sr-Cyrl-CS"/>
        </w:rPr>
        <w:t xml:space="preserve"> Партија бр</w:t>
      </w:r>
      <w:r w:rsidRPr="00821D4F">
        <w:rPr>
          <w:rFonts w:asciiTheme="minorHAnsi" w:hAnsiTheme="minorHAnsi" w:cstheme="minorHAnsi"/>
          <w:b/>
          <w:noProof/>
          <w:sz w:val="22"/>
          <w:szCs w:val="22"/>
          <w:lang w:val="ro-RO"/>
        </w:rPr>
        <w:t xml:space="preserve">. </w:t>
      </w:r>
      <w:r w:rsidR="006B2025">
        <w:rPr>
          <w:rFonts w:asciiTheme="minorHAnsi" w:hAnsiTheme="minorHAnsi" w:cstheme="minorHAnsi"/>
          <w:b/>
          <w:noProof/>
          <w:sz w:val="22"/>
          <w:szCs w:val="22"/>
          <w:lang w:val="sr-Latn-RS"/>
        </w:rPr>
        <w:t>7</w:t>
      </w:r>
      <w:r w:rsidRPr="00821D4F">
        <w:rPr>
          <w:rFonts w:asciiTheme="minorHAnsi" w:hAnsiTheme="minorHAnsi" w:cstheme="minorHAnsi"/>
          <w:b/>
          <w:noProof/>
          <w:sz w:val="22"/>
          <w:szCs w:val="22"/>
          <w:lang w:val="ro-RO"/>
        </w:rPr>
        <w:t xml:space="preserve"> -  Biperiden ampule</w:t>
      </w:r>
    </w:p>
    <w:p w14:paraId="79E65E21"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15B61CD7"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067D198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17A745C2"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93D71"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7CC6D304"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729A3EC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2267621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732AC154"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4A479D7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3870B21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566C668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23D511F1"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BD3B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376685E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732AAD2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474195A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3A16CB1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177AC7C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5C4F695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6D885FE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526C98" w:rsidRPr="00821D4F" w14:paraId="14D2CE74" w14:textId="77777777" w:rsidTr="00526C9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E145B" w14:textId="4DC44381" w:rsidR="00526C98" w:rsidRPr="00821D4F" w:rsidRDefault="00526C98" w:rsidP="00526C98">
            <w:pPr>
              <w:jc w:val="center"/>
              <w:rPr>
                <w:rFonts w:asciiTheme="minorHAnsi" w:hAnsiTheme="minorHAnsi" w:cstheme="minorHAnsi"/>
              </w:rPr>
            </w:pPr>
            <w:r>
              <w:rPr>
                <w:rFonts w:ascii="Calibri" w:hAnsi="Calibr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5CFFBDAD" w14:textId="7D5E918A" w:rsidR="00526C98" w:rsidRPr="00821D4F" w:rsidRDefault="00526C98" w:rsidP="00526C98">
            <w:pPr>
              <w:jc w:val="center"/>
              <w:rPr>
                <w:rFonts w:asciiTheme="minorHAnsi" w:hAnsiTheme="minorHAnsi" w:cstheme="minorHAnsi"/>
                <w:sz w:val="22"/>
                <w:szCs w:val="22"/>
              </w:rPr>
            </w:pPr>
            <w:r>
              <w:rPr>
                <w:rFonts w:ascii="Calibri" w:hAnsi="Calibri"/>
                <w:sz w:val="22"/>
                <w:szCs w:val="22"/>
              </w:rPr>
              <w:t xml:space="preserve">biperiden </w:t>
            </w:r>
            <w:proofErr w:type="spellStart"/>
            <w:proofErr w:type="gramStart"/>
            <w:r>
              <w:rPr>
                <w:rFonts w:ascii="Calibri" w:hAnsi="Calibri"/>
                <w:sz w:val="22"/>
                <w:szCs w:val="22"/>
              </w:rPr>
              <w:t>ampula</w:t>
            </w:r>
            <w:proofErr w:type="spellEnd"/>
            <w:r>
              <w:rPr>
                <w:rFonts w:ascii="Calibri" w:hAnsi="Calibri"/>
                <w:sz w:val="22"/>
                <w:szCs w:val="22"/>
              </w:rPr>
              <w:t xml:space="preserve"> ,</w:t>
            </w:r>
            <w:proofErr w:type="gramEnd"/>
            <w:r>
              <w:rPr>
                <w:rFonts w:ascii="Calibri" w:hAnsi="Calibri"/>
                <w:sz w:val="22"/>
                <w:szCs w:val="22"/>
              </w:rPr>
              <w:t xml:space="preserve"> 5 mg/1ml</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5A1C6EC9" w14:textId="300247A1" w:rsidR="00526C98" w:rsidRPr="00821D4F" w:rsidRDefault="00526C98" w:rsidP="00526C98">
            <w:pPr>
              <w:jc w:val="center"/>
              <w:rPr>
                <w:rFonts w:asciiTheme="minorHAnsi" w:hAnsiTheme="minorHAnsi" w:cstheme="minorHAnsi"/>
                <w:sz w:val="22"/>
                <w:szCs w:val="22"/>
              </w:rPr>
            </w:pPr>
            <w:proofErr w:type="spellStart"/>
            <w:r>
              <w:rPr>
                <w:rFonts w:ascii="Calibri" w:hAnsi="Calibr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D3062A" w14:textId="6282C5ED" w:rsidR="00526C98" w:rsidRPr="00821D4F" w:rsidRDefault="00526C98" w:rsidP="00526C98">
            <w:pPr>
              <w:jc w:val="center"/>
              <w:rPr>
                <w:rFonts w:asciiTheme="minorHAnsi" w:hAnsiTheme="minorHAnsi" w:cstheme="minorHAnsi"/>
                <w:sz w:val="22"/>
                <w:szCs w:val="22"/>
              </w:rPr>
            </w:pPr>
            <w:r>
              <w:rPr>
                <w:rFonts w:ascii="Calibri" w:hAnsi="Calibri"/>
                <w:sz w:val="22"/>
                <w:szCs w:val="22"/>
              </w:rPr>
              <w:t>100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2DA03760" w14:textId="77777777" w:rsidR="00526C98" w:rsidRPr="00821D4F" w:rsidRDefault="00526C98" w:rsidP="00526C98">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7679279A" w14:textId="77777777" w:rsidR="00526C98" w:rsidRPr="00821D4F" w:rsidRDefault="00526C98" w:rsidP="00526C98">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20F134F6" w14:textId="77777777" w:rsidR="00526C98" w:rsidRPr="00821D4F" w:rsidRDefault="00526C98" w:rsidP="00526C98">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60897823" w14:textId="77777777" w:rsidR="00526C98" w:rsidRPr="00821D4F" w:rsidRDefault="00526C98" w:rsidP="00526C98">
            <w:pPr>
              <w:suppressAutoHyphens w:val="0"/>
              <w:spacing w:line="240" w:lineRule="auto"/>
              <w:jc w:val="center"/>
              <w:rPr>
                <w:rFonts w:asciiTheme="minorHAnsi" w:eastAsia="Times New Roman" w:hAnsiTheme="minorHAnsi" w:cstheme="minorHAnsi"/>
                <w:kern w:val="0"/>
                <w:lang w:eastAsia="en-US"/>
              </w:rPr>
            </w:pPr>
          </w:p>
        </w:tc>
      </w:tr>
      <w:tr w:rsidR="009040D2" w:rsidRPr="00821D4F" w14:paraId="62CF40DB" w14:textId="77777777" w:rsidTr="009A6358">
        <w:trPr>
          <w:trHeight w:val="300"/>
        </w:trPr>
        <w:tc>
          <w:tcPr>
            <w:tcW w:w="3256"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646F5A7" w14:textId="77777777" w:rsidR="009040D2" w:rsidRPr="00821D4F" w:rsidRDefault="009040D2" w:rsidP="009A6358">
            <w:pPr>
              <w:suppressAutoHyphens w:val="0"/>
              <w:spacing w:line="240" w:lineRule="auto"/>
              <w:jc w:val="right"/>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Укупно</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single" w:sz="8" w:space="0" w:color="auto"/>
              <w:bottom w:val="single" w:sz="4" w:space="0" w:color="auto"/>
              <w:right w:val="nil"/>
            </w:tcBorders>
          </w:tcPr>
          <w:p w14:paraId="1B4B0CBE"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tcPr>
          <w:p w14:paraId="29349F47" w14:textId="77777777" w:rsidR="009040D2" w:rsidRPr="00821D4F" w:rsidRDefault="009040D2" w:rsidP="009A6358">
            <w:pPr>
              <w:suppressAutoHyphens w:val="0"/>
              <w:spacing w:line="240" w:lineRule="auto"/>
              <w:rPr>
                <w:rFonts w:asciiTheme="minorHAnsi" w:eastAsia="Times New Roman" w:hAnsiTheme="minorHAnsi" w:cstheme="minorHAnsi"/>
                <w:kern w:val="0"/>
                <w:lang w:eastAsia="en-US"/>
              </w:rPr>
            </w:pPr>
          </w:p>
        </w:tc>
      </w:tr>
    </w:tbl>
    <w:p w14:paraId="43F7F823"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AF723BE"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622FF60"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57ABC710"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74008BB3"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53FC3887"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0E117F7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5053CBB3"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0D1B0EFD" w14:textId="77777777" w:rsidTr="009A6358">
        <w:tc>
          <w:tcPr>
            <w:tcW w:w="4361" w:type="dxa"/>
          </w:tcPr>
          <w:p w14:paraId="39BA7934"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41C89E4D" w14:textId="77777777" w:rsidR="009040D2" w:rsidRPr="00821D4F" w:rsidRDefault="009040D2" w:rsidP="009A6358">
            <w:pPr>
              <w:jc w:val="both"/>
              <w:rPr>
                <w:rFonts w:asciiTheme="minorHAnsi" w:hAnsiTheme="minorHAnsi" w:cstheme="minorHAnsi"/>
                <w:noProof/>
                <w:sz w:val="22"/>
                <w:szCs w:val="22"/>
                <w:lang w:val="sr-Cyrl-CS"/>
              </w:rPr>
            </w:pPr>
          </w:p>
          <w:p w14:paraId="486DC4B7" w14:textId="77777777" w:rsidR="009040D2" w:rsidRPr="00821D4F" w:rsidRDefault="009040D2" w:rsidP="009A6358">
            <w:pPr>
              <w:jc w:val="both"/>
              <w:rPr>
                <w:rFonts w:asciiTheme="minorHAnsi" w:hAnsiTheme="minorHAnsi" w:cstheme="minorHAnsi"/>
                <w:noProof/>
                <w:sz w:val="22"/>
                <w:szCs w:val="22"/>
                <w:lang w:val="sr-Cyrl-CS"/>
              </w:rPr>
            </w:pPr>
          </w:p>
          <w:p w14:paraId="36208B08" w14:textId="77777777" w:rsidR="009040D2" w:rsidRPr="00821D4F" w:rsidRDefault="009040D2" w:rsidP="009A6358">
            <w:pPr>
              <w:jc w:val="both"/>
              <w:rPr>
                <w:rFonts w:asciiTheme="minorHAnsi" w:hAnsiTheme="minorHAnsi" w:cstheme="minorHAnsi"/>
                <w:noProof/>
                <w:sz w:val="22"/>
                <w:szCs w:val="22"/>
                <w:lang w:val="sr-Cyrl-CS"/>
              </w:rPr>
            </w:pPr>
          </w:p>
          <w:p w14:paraId="198270A0"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3C275EE0"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4D6F8C6B"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4B6AC4EE" w14:textId="77777777" w:rsidR="009040D2" w:rsidRPr="00821D4F" w:rsidRDefault="009040D2" w:rsidP="009A6358">
            <w:pPr>
              <w:jc w:val="right"/>
              <w:rPr>
                <w:rFonts w:asciiTheme="minorHAnsi" w:hAnsiTheme="minorHAnsi" w:cstheme="minorHAnsi"/>
                <w:noProof/>
                <w:sz w:val="22"/>
                <w:szCs w:val="22"/>
                <w:lang w:val="sr-Cyrl-CS"/>
              </w:rPr>
            </w:pPr>
          </w:p>
          <w:p w14:paraId="5A11B30E" w14:textId="77777777" w:rsidR="009040D2" w:rsidRPr="00821D4F" w:rsidRDefault="009040D2" w:rsidP="009A6358">
            <w:pPr>
              <w:jc w:val="right"/>
              <w:rPr>
                <w:rFonts w:asciiTheme="minorHAnsi" w:hAnsiTheme="minorHAnsi" w:cstheme="minorHAnsi"/>
                <w:noProof/>
                <w:sz w:val="22"/>
                <w:szCs w:val="22"/>
                <w:lang w:val="sr-Cyrl-CS"/>
              </w:rPr>
            </w:pPr>
          </w:p>
          <w:p w14:paraId="740EFCB2" w14:textId="77777777" w:rsidR="009040D2" w:rsidRPr="00821D4F" w:rsidRDefault="009040D2" w:rsidP="009A6358">
            <w:pPr>
              <w:jc w:val="right"/>
              <w:rPr>
                <w:rFonts w:asciiTheme="minorHAnsi" w:hAnsiTheme="minorHAnsi" w:cstheme="minorHAnsi"/>
                <w:noProof/>
                <w:sz w:val="22"/>
                <w:szCs w:val="22"/>
                <w:lang w:val="sr-Cyrl-CS"/>
              </w:rPr>
            </w:pPr>
          </w:p>
          <w:p w14:paraId="7E0125FB"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621ABCAD" w14:textId="6A0D6521" w:rsidR="009040D2" w:rsidRPr="00821D4F" w:rsidRDefault="009040D2" w:rsidP="009040D2">
      <w:pPr>
        <w:suppressAutoHyphens w:val="0"/>
        <w:spacing w:after="200" w:line="276" w:lineRule="auto"/>
        <w:jc w:val="center"/>
        <w:rPr>
          <w:rFonts w:asciiTheme="minorHAnsi" w:hAnsiTheme="minorHAnsi" w:cstheme="minorHAnsi"/>
          <w:bCs/>
          <w:noProof/>
          <w:sz w:val="22"/>
          <w:szCs w:val="22"/>
        </w:rPr>
      </w:pPr>
      <w:r w:rsidRPr="00821D4F">
        <w:rPr>
          <w:rFonts w:asciiTheme="minorHAnsi" w:hAnsiTheme="minorHAnsi" w:cstheme="minorHAnsi"/>
          <w:b/>
          <w:noProof/>
          <w:sz w:val="22"/>
          <w:szCs w:val="22"/>
          <w:lang w:val="sr-Cyrl-CS"/>
        </w:rPr>
        <w:br w:type="page"/>
      </w:r>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X/</w:t>
      </w:r>
      <w:r w:rsidR="00EA7ACD">
        <w:rPr>
          <w:rFonts w:asciiTheme="minorHAnsi" w:hAnsiTheme="minorHAnsi" w:cstheme="minorHAnsi"/>
          <w:b/>
          <w:noProof/>
          <w:sz w:val="22"/>
          <w:szCs w:val="22"/>
          <w:lang w:val="sr-Latn-RS"/>
        </w:rPr>
        <w:t>8</w:t>
      </w:r>
      <w:r w:rsidRPr="00821D4F">
        <w:rPr>
          <w:rFonts w:asciiTheme="minorHAnsi" w:hAnsiTheme="minorHAnsi" w:cstheme="minorHAnsi"/>
          <w:b/>
          <w:noProof/>
          <w:sz w:val="22"/>
          <w:szCs w:val="22"/>
          <w:lang w:val="sr-Cyrl-CS"/>
        </w:rPr>
        <w:t xml:space="preserve"> Партија бр</w:t>
      </w:r>
      <w:r w:rsidRPr="00821D4F">
        <w:rPr>
          <w:rFonts w:asciiTheme="minorHAnsi" w:hAnsiTheme="minorHAnsi" w:cstheme="minorHAnsi"/>
          <w:b/>
          <w:noProof/>
          <w:sz w:val="22"/>
          <w:szCs w:val="22"/>
        </w:rPr>
        <w:t>.</w:t>
      </w:r>
      <w:r w:rsidRPr="00821D4F">
        <w:rPr>
          <w:rFonts w:asciiTheme="minorHAnsi" w:hAnsiTheme="minorHAnsi" w:cstheme="minorHAnsi"/>
          <w:sz w:val="22"/>
          <w:szCs w:val="22"/>
        </w:rPr>
        <w:t xml:space="preserve"> </w:t>
      </w:r>
      <w:r w:rsidR="00EA7ACD">
        <w:rPr>
          <w:rFonts w:asciiTheme="minorHAnsi" w:hAnsiTheme="minorHAnsi" w:cstheme="minorHAnsi"/>
          <w:b/>
          <w:noProof/>
          <w:sz w:val="22"/>
          <w:szCs w:val="22"/>
          <w:lang w:val="sr-Latn-RS"/>
        </w:rPr>
        <w:t>8</w:t>
      </w:r>
      <w:r w:rsidRPr="00821D4F">
        <w:rPr>
          <w:rFonts w:asciiTheme="minorHAnsi" w:hAnsiTheme="minorHAnsi" w:cstheme="minorHAnsi"/>
          <w:b/>
          <w:noProof/>
          <w:sz w:val="22"/>
          <w:szCs w:val="22"/>
        </w:rPr>
        <w:t xml:space="preserve"> -  Neostigmin ampule a 0,5 mg</w:t>
      </w:r>
    </w:p>
    <w:p w14:paraId="36C51E9A"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4333C70C"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3467EDAE"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4D921B24"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5E94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6DA3240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26AB1011"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0B94341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4F9E4C7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06E928D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39D1446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2C3A245F"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7DDECE91"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80A9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102C47B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0DC8C65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6A6E100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1B69081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27688C1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70D2FC2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691FA3E1"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0C41E2" w:rsidRPr="00821D4F" w14:paraId="372964E5" w14:textId="77777777" w:rsidTr="000C41E2">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79D17" w14:textId="34DE655D" w:rsidR="000C41E2" w:rsidRPr="00821D4F" w:rsidRDefault="000C41E2" w:rsidP="000C41E2">
            <w:pPr>
              <w:jc w:val="center"/>
              <w:rPr>
                <w:rFonts w:asciiTheme="minorHAnsi" w:hAnsiTheme="minorHAnsi" w:cstheme="minorHAnsi"/>
              </w:rPr>
            </w:pPr>
            <w:r>
              <w:rPr>
                <w:rFonts w:ascii="Calibri" w:hAnsi="Calibr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2442647B" w14:textId="52E3717B" w:rsidR="000C41E2" w:rsidRPr="00821D4F" w:rsidRDefault="000C41E2" w:rsidP="000C41E2">
            <w:pPr>
              <w:jc w:val="center"/>
              <w:rPr>
                <w:rFonts w:asciiTheme="minorHAnsi" w:hAnsiTheme="minorHAnsi" w:cstheme="minorHAnsi"/>
                <w:sz w:val="22"/>
                <w:szCs w:val="22"/>
              </w:rPr>
            </w:pPr>
            <w:proofErr w:type="spellStart"/>
            <w:r>
              <w:rPr>
                <w:rFonts w:ascii="Calibri" w:hAnsi="Calibri"/>
                <w:sz w:val="22"/>
                <w:szCs w:val="22"/>
              </w:rPr>
              <w:t>Neostigmin</w:t>
            </w:r>
            <w:proofErr w:type="spellEnd"/>
            <w:r>
              <w:rPr>
                <w:rFonts w:ascii="Calibri" w:hAnsi="Calibri"/>
                <w:sz w:val="22"/>
                <w:szCs w:val="22"/>
              </w:rPr>
              <w:t xml:space="preserve"> </w:t>
            </w:r>
            <w:proofErr w:type="spellStart"/>
            <w:r>
              <w:rPr>
                <w:rFonts w:ascii="Calibri" w:hAnsi="Calibri"/>
                <w:sz w:val="22"/>
                <w:szCs w:val="22"/>
              </w:rPr>
              <w:t>ampula</w:t>
            </w:r>
            <w:proofErr w:type="spellEnd"/>
            <w:r>
              <w:rPr>
                <w:rFonts w:ascii="Calibri" w:hAnsi="Calibri"/>
                <w:sz w:val="22"/>
                <w:szCs w:val="22"/>
              </w:rPr>
              <w:t xml:space="preserve"> a 0,5 mg/1ml</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22159675" w14:textId="7A856D92" w:rsidR="000C41E2" w:rsidRPr="00821D4F" w:rsidRDefault="000C41E2" w:rsidP="000C41E2">
            <w:pPr>
              <w:jc w:val="center"/>
              <w:rPr>
                <w:rFonts w:asciiTheme="minorHAnsi" w:hAnsiTheme="minorHAnsi" w:cstheme="minorHAnsi"/>
                <w:sz w:val="22"/>
                <w:szCs w:val="22"/>
              </w:rPr>
            </w:pPr>
            <w:proofErr w:type="spellStart"/>
            <w:r>
              <w:rPr>
                <w:rFonts w:ascii="Calibri" w:hAnsi="Calibr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39BCD4" w14:textId="6BC97DD6" w:rsidR="000C41E2" w:rsidRPr="00821D4F" w:rsidRDefault="000C41E2" w:rsidP="000C41E2">
            <w:pPr>
              <w:jc w:val="center"/>
              <w:rPr>
                <w:rFonts w:asciiTheme="minorHAnsi" w:hAnsiTheme="minorHAnsi" w:cstheme="minorHAnsi"/>
                <w:sz w:val="22"/>
                <w:szCs w:val="22"/>
              </w:rPr>
            </w:pPr>
            <w:r>
              <w:rPr>
                <w:rFonts w:ascii="Calibri" w:hAnsi="Calibri"/>
                <w:sz w:val="22"/>
                <w:szCs w:val="22"/>
              </w:rPr>
              <w:t>50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0F0DDEF2" w14:textId="77777777" w:rsidR="000C41E2" w:rsidRPr="00821D4F" w:rsidRDefault="000C41E2" w:rsidP="000C41E2">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222E99CC" w14:textId="77777777" w:rsidR="000C41E2" w:rsidRPr="00821D4F" w:rsidRDefault="000C41E2" w:rsidP="000C41E2">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70CEDD34" w14:textId="77777777" w:rsidR="000C41E2" w:rsidRPr="00821D4F" w:rsidRDefault="000C41E2" w:rsidP="000C41E2">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4B0919A3" w14:textId="77777777" w:rsidR="000C41E2" w:rsidRPr="00821D4F" w:rsidRDefault="000C41E2" w:rsidP="000C41E2">
            <w:pPr>
              <w:suppressAutoHyphens w:val="0"/>
              <w:spacing w:line="240" w:lineRule="auto"/>
              <w:jc w:val="center"/>
              <w:rPr>
                <w:rFonts w:asciiTheme="minorHAnsi" w:eastAsia="Times New Roman" w:hAnsiTheme="minorHAnsi" w:cstheme="minorHAnsi"/>
                <w:kern w:val="0"/>
                <w:lang w:eastAsia="en-US"/>
              </w:rPr>
            </w:pPr>
          </w:p>
        </w:tc>
      </w:tr>
    </w:tbl>
    <w:p w14:paraId="4A10877F"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772AF8F6"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469DEFCD"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34055DD2"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4CED0CAB"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3D0BCB9F"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088F61E4"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p w14:paraId="7FAB141B" w14:textId="77777777" w:rsidR="009040D2" w:rsidRPr="00821D4F" w:rsidRDefault="009040D2" w:rsidP="009040D2">
      <w:pPr>
        <w:pStyle w:val="TableHeading"/>
        <w:suppressLineNumbers w:val="0"/>
        <w:suppressAutoHyphens w:val="0"/>
        <w:spacing w:after="200" w:line="276" w:lineRule="auto"/>
        <w:rPr>
          <w:rFonts w:asciiTheme="minorHAnsi" w:hAnsiTheme="minorHAnsi" w:cstheme="minorHAnsi"/>
          <w:bCs w:val="0"/>
          <w:noProof/>
          <w:sz w:val="22"/>
          <w:szCs w:val="22"/>
          <w:lang w:val="ro-RO"/>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077"/>
        <w:gridCol w:w="7088"/>
        <w:gridCol w:w="3827"/>
      </w:tblGrid>
      <w:tr w:rsidR="009040D2" w:rsidRPr="00821D4F" w14:paraId="69EF362A" w14:textId="77777777" w:rsidTr="009A6358">
        <w:tc>
          <w:tcPr>
            <w:tcW w:w="4077" w:type="dxa"/>
          </w:tcPr>
          <w:p w14:paraId="612F5D6C"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711FDDC2" w14:textId="77777777" w:rsidR="009040D2" w:rsidRPr="00821D4F" w:rsidRDefault="009040D2" w:rsidP="009A6358">
            <w:pPr>
              <w:jc w:val="both"/>
              <w:rPr>
                <w:rFonts w:asciiTheme="minorHAnsi" w:hAnsiTheme="minorHAnsi" w:cstheme="minorHAnsi"/>
                <w:noProof/>
                <w:sz w:val="22"/>
                <w:szCs w:val="22"/>
                <w:lang w:val="sr-Cyrl-CS"/>
              </w:rPr>
            </w:pPr>
          </w:p>
          <w:p w14:paraId="6E8B6066" w14:textId="77777777" w:rsidR="009040D2" w:rsidRPr="00821D4F" w:rsidRDefault="009040D2" w:rsidP="009A6358">
            <w:pPr>
              <w:jc w:val="both"/>
              <w:rPr>
                <w:rFonts w:asciiTheme="minorHAnsi" w:hAnsiTheme="minorHAnsi" w:cstheme="minorHAnsi"/>
                <w:noProof/>
                <w:sz w:val="22"/>
                <w:szCs w:val="22"/>
                <w:lang w:val="sr-Cyrl-CS"/>
              </w:rPr>
            </w:pPr>
          </w:p>
          <w:p w14:paraId="73FE0BE2" w14:textId="77777777" w:rsidR="009040D2" w:rsidRPr="00821D4F" w:rsidRDefault="009040D2" w:rsidP="009A6358">
            <w:pPr>
              <w:jc w:val="both"/>
              <w:rPr>
                <w:rFonts w:asciiTheme="minorHAnsi" w:hAnsiTheme="minorHAnsi" w:cstheme="minorHAnsi"/>
                <w:noProof/>
                <w:sz w:val="22"/>
                <w:szCs w:val="22"/>
                <w:lang w:val="sr-Cyrl-CS"/>
              </w:rPr>
            </w:pPr>
          </w:p>
          <w:p w14:paraId="741ACD6B"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7088" w:type="dxa"/>
          </w:tcPr>
          <w:p w14:paraId="43476680"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2534143E"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59F95CE6" w14:textId="77777777" w:rsidR="009040D2" w:rsidRPr="00821D4F" w:rsidRDefault="009040D2" w:rsidP="009A6358">
            <w:pPr>
              <w:jc w:val="right"/>
              <w:rPr>
                <w:rFonts w:asciiTheme="minorHAnsi" w:hAnsiTheme="minorHAnsi" w:cstheme="minorHAnsi"/>
                <w:noProof/>
                <w:sz w:val="22"/>
                <w:szCs w:val="22"/>
                <w:lang w:val="sr-Cyrl-CS"/>
              </w:rPr>
            </w:pPr>
          </w:p>
          <w:p w14:paraId="4E6DBD3E" w14:textId="77777777" w:rsidR="009040D2" w:rsidRPr="00821D4F" w:rsidRDefault="009040D2" w:rsidP="009A6358">
            <w:pPr>
              <w:jc w:val="right"/>
              <w:rPr>
                <w:rFonts w:asciiTheme="minorHAnsi" w:hAnsiTheme="minorHAnsi" w:cstheme="minorHAnsi"/>
                <w:noProof/>
                <w:sz w:val="22"/>
                <w:szCs w:val="22"/>
                <w:lang w:val="sr-Cyrl-CS"/>
              </w:rPr>
            </w:pPr>
          </w:p>
          <w:p w14:paraId="6301DD9F" w14:textId="77777777" w:rsidR="009040D2" w:rsidRPr="00821D4F" w:rsidRDefault="009040D2" w:rsidP="009A6358">
            <w:pPr>
              <w:jc w:val="right"/>
              <w:rPr>
                <w:rFonts w:asciiTheme="minorHAnsi" w:hAnsiTheme="minorHAnsi" w:cstheme="minorHAnsi"/>
                <w:noProof/>
                <w:sz w:val="22"/>
                <w:szCs w:val="22"/>
                <w:lang w:val="sr-Cyrl-CS"/>
              </w:rPr>
            </w:pPr>
          </w:p>
          <w:p w14:paraId="599FFE64"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18FDE26B" w14:textId="37204FEB" w:rsidR="009040D2" w:rsidRPr="00821D4F" w:rsidRDefault="009040D2" w:rsidP="009040D2">
      <w:pPr>
        <w:suppressAutoHyphens w:val="0"/>
        <w:spacing w:after="200" w:line="276" w:lineRule="auto"/>
        <w:jc w:val="center"/>
        <w:rPr>
          <w:rFonts w:asciiTheme="minorHAnsi" w:hAnsiTheme="minorHAnsi" w:cstheme="minorHAnsi"/>
          <w:b/>
          <w:noProof/>
          <w:sz w:val="22"/>
          <w:szCs w:val="22"/>
        </w:rPr>
      </w:pPr>
      <w:r w:rsidRPr="00821D4F">
        <w:rPr>
          <w:rFonts w:asciiTheme="minorHAnsi" w:hAnsiTheme="minorHAnsi" w:cstheme="minorHAnsi"/>
          <w:b/>
          <w:noProof/>
          <w:sz w:val="22"/>
          <w:szCs w:val="22"/>
          <w:lang w:val="sr-Cyrl-CS"/>
        </w:rPr>
        <w:br w:type="page"/>
      </w:r>
      <w:bookmarkStart w:id="2" w:name="_Hlk511974815"/>
      <w:r w:rsidRPr="00821D4F">
        <w:rPr>
          <w:rFonts w:asciiTheme="minorHAnsi" w:hAnsiTheme="minorHAnsi" w:cstheme="minorHAnsi"/>
          <w:b/>
          <w:noProof/>
          <w:sz w:val="22"/>
          <w:szCs w:val="22"/>
        </w:rPr>
        <w:lastRenderedPageBreak/>
        <w:t>I</w:t>
      </w:r>
      <w:r w:rsidRPr="00821D4F">
        <w:rPr>
          <w:rFonts w:asciiTheme="minorHAnsi" w:hAnsiTheme="minorHAnsi" w:cstheme="minorHAnsi"/>
          <w:b/>
          <w:noProof/>
          <w:sz w:val="22"/>
          <w:szCs w:val="22"/>
          <w:lang w:val="sr-Cyrl-CS"/>
        </w:rPr>
        <w:t>X/</w:t>
      </w:r>
      <w:r w:rsidR="00EA7ACD">
        <w:rPr>
          <w:rFonts w:asciiTheme="minorHAnsi" w:hAnsiTheme="minorHAnsi" w:cstheme="minorHAnsi"/>
          <w:b/>
          <w:noProof/>
          <w:sz w:val="22"/>
          <w:szCs w:val="22"/>
          <w:lang w:val="sr-Latn-RS"/>
        </w:rPr>
        <w:t>9</w:t>
      </w:r>
      <w:r w:rsidRPr="00821D4F">
        <w:rPr>
          <w:rFonts w:asciiTheme="minorHAnsi" w:hAnsiTheme="minorHAnsi" w:cstheme="minorHAnsi"/>
          <w:b/>
          <w:noProof/>
          <w:sz w:val="22"/>
          <w:szCs w:val="22"/>
          <w:lang w:val="sr-Cyrl-CS"/>
        </w:rPr>
        <w:t xml:space="preserve"> Партија бр</w:t>
      </w:r>
      <w:r w:rsidRPr="00821D4F">
        <w:rPr>
          <w:rFonts w:asciiTheme="minorHAnsi" w:hAnsiTheme="minorHAnsi" w:cstheme="minorHAnsi"/>
          <w:b/>
          <w:noProof/>
          <w:sz w:val="22"/>
          <w:szCs w:val="22"/>
        </w:rPr>
        <w:t>.</w:t>
      </w:r>
      <w:r w:rsidRPr="00821D4F">
        <w:rPr>
          <w:rFonts w:asciiTheme="minorHAnsi" w:hAnsiTheme="minorHAnsi" w:cstheme="minorHAnsi"/>
          <w:sz w:val="22"/>
          <w:szCs w:val="22"/>
        </w:rPr>
        <w:t xml:space="preserve"> </w:t>
      </w:r>
      <w:r w:rsidR="00EA7ACD">
        <w:rPr>
          <w:rFonts w:asciiTheme="minorHAnsi" w:hAnsiTheme="minorHAnsi" w:cstheme="minorHAnsi"/>
          <w:b/>
          <w:noProof/>
          <w:sz w:val="22"/>
          <w:szCs w:val="22"/>
          <w:lang w:val="sr-Latn-RS"/>
        </w:rPr>
        <w:t>9</w:t>
      </w:r>
      <w:r w:rsidRPr="00821D4F">
        <w:rPr>
          <w:rFonts w:asciiTheme="minorHAnsi" w:hAnsiTheme="minorHAnsi" w:cstheme="minorHAnsi"/>
          <w:b/>
          <w:noProof/>
          <w:sz w:val="22"/>
          <w:szCs w:val="22"/>
        </w:rPr>
        <w:t xml:space="preserve"> - Hlorpromazin ampule a 25 mg</w:t>
      </w:r>
    </w:p>
    <w:p w14:paraId="5EE3F1B2"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69BC16CC"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6FC387D8"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3B3F4D59"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000AE7A1"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72E1F"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0B01062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4154A934"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67EC16D7"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673525F9"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7CFEA29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4FAF57BC"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14C5B705"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62C0BD19"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4B06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5AD1347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26D7A6A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3A214F8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2AF5A9DE"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2D8274BA"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00C4DD9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1B74968F"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9B1002" w:rsidRPr="00821D4F" w14:paraId="0D3EA730" w14:textId="77777777" w:rsidTr="009B1002">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34290" w14:textId="10FA6374" w:rsidR="009B1002" w:rsidRPr="009B1002" w:rsidRDefault="009B1002" w:rsidP="009B1002">
            <w:pPr>
              <w:jc w:val="center"/>
              <w:rPr>
                <w:rFonts w:asciiTheme="minorHAnsi" w:hAnsiTheme="minorHAnsi" w:cstheme="minorHAnsi"/>
                <w:sz w:val="22"/>
                <w:szCs w:val="22"/>
              </w:rPr>
            </w:pPr>
            <w:r w:rsidRPr="009B1002">
              <w:rPr>
                <w:rFonts w:asciiTheme="minorHAnsi" w:hAnsiTheme="minorHAns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3EBD3B45" w14:textId="70C603FF" w:rsidR="009B1002" w:rsidRPr="009B1002" w:rsidRDefault="009B1002" w:rsidP="009B1002">
            <w:pPr>
              <w:jc w:val="center"/>
              <w:rPr>
                <w:rFonts w:asciiTheme="minorHAnsi" w:hAnsiTheme="minorHAnsi" w:cstheme="minorHAnsi"/>
                <w:sz w:val="22"/>
                <w:szCs w:val="22"/>
              </w:rPr>
            </w:pPr>
            <w:proofErr w:type="spellStart"/>
            <w:r w:rsidRPr="009B1002">
              <w:rPr>
                <w:rFonts w:asciiTheme="minorHAnsi" w:hAnsiTheme="minorHAnsi"/>
                <w:sz w:val="22"/>
                <w:szCs w:val="22"/>
              </w:rPr>
              <w:t>hlorpromazin</w:t>
            </w:r>
            <w:proofErr w:type="spellEnd"/>
            <w:r w:rsidRPr="009B1002">
              <w:rPr>
                <w:rFonts w:asciiTheme="minorHAnsi" w:hAnsiTheme="minorHAnsi"/>
                <w:sz w:val="22"/>
                <w:szCs w:val="22"/>
              </w:rPr>
              <w:t xml:space="preserve"> -</w:t>
            </w:r>
            <w:proofErr w:type="spellStart"/>
            <w:r w:rsidRPr="009B1002">
              <w:rPr>
                <w:rFonts w:asciiTheme="minorHAnsi" w:hAnsiTheme="minorHAnsi"/>
                <w:sz w:val="22"/>
                <w:szCs w:val="22"/>
              </w:rPr>
              <w:t>hidrohlorid</w:t>
            </w:r>
            <w:proofErr w:type="spellEnd"/>
            <w:r w:rsidRPr="009B1002">
              <w:rPr>
                <w:rFonts w:asciiTheme="minorHAnsi" w:hAnsiTheme="minorHAnsi"/>
                <w:sz w:val="22"/>
                <w:szCs w:val="22"/>
              </w:rPr>
              <w:t xml:space="preserve"> amp, 25mg/2ml</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7C979F4D" w14:textId="779449F1" w:rsidR="009B1002" w:rsidRPr="009B1002" w:rsidRDefault="009B1002" w:rsidP="009B1002">
            <w:pPr>
              <w:jc w:val="center"/>
              <w:rPr>
                <w:rFonts w:asciiTheme="minorHAnsi" w:hAnsiTheme="minorHAnsi" w:cstheme="minorHAnsi"/>
                <w:sz w:val="22"/>
                <w:szCs w:val="22"/>
              </w:rPr>
            </w:pPr>
            <w:proofErr w:type="spellStart"/>
            <w:r w:rsidRPr="009B1002">
              <w:rPr>
                <w:rFonts w:asciiTheme="minorHAnsi" w:hAnsiTheme="minorHAns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C759FC" w14:textId="0EE58995" w:rsidR="009B1002" w:rsidRPr="009B1002" w:rsidRDefault="009B1002" w:rsidP="009B1002">
            <w:pPr>
              <w:jc w:val="center"/>
              <w:rPr>
                <w:rFonts w:asciiTheme="minorHAnsi" w:hAnsiTheme="minorHAnsi" w:cstheme="minorHAnsi"/>
                <w:sz w:val="22"/>
                <w:szCs w:val="22"/>
              </w:rPr>
            </w:pPr>
            <w:r w:rsidRPr="009B1002">
              <w:rPr>
                <w:rFonts w:asciiTheme="minorHAnsi" w:hAnsiTheme="minorHAnsi"/>
                <w:sz w:val="22"/>
                <w:szCs w:val="22"/>
              </w:rPr>
              <w:t>150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7DD4130D"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4BEBD940"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31FA4C16"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6A45A7AE"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r>
    </w:tbl>
    <w:p w14:paraId="37A0A246"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287E15FF"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081EA4D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AA59CDA"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5E7F1024"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4B9B10B7"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6DD1BF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674A3E10" w14:textId="77777777" w:rsidTr="009A6358">
        <w:tc>
          <w:tcPr>
            <w:tcW w:w="4361" w:type="dxa"/>
          </w:tcPr>
          <w:p w14:paraId="3B85AFC3"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12B4A30F" w14:textId="77777777" w:rsidR="009040D2" w:rsidRPr="00821D4F" w:rsidRDefault="009040D2" w:rsidP="009A6358">
            <w:pPr>
              <w:jc w:val="both"/>
              <w:rPr>
                <w:rFonts w:asciiTheme="minorHAnsi" w:hAnsiTheme="minorHAnsi" w:cstheme="minorHAnsi"/>
                <w:noProof/>
                <w:sz w:val="22"/>
                <w:szCs w:val="22"/>
                <w:lang w:val="sr-Cyrl-CS"/>
              </w:rPr>
            </w:pPr>
          </w:p>
          <w:p w14:paraId="36E03A69" w14:textId="77777777" w:rsidR="009040D2" w:rsidRPr="00821D4F" w:rsidRDefault="009040D2" w:rsidP="009A6358">
            <w:pPr>
              <w:jc w:val="both"/>
              <w:rPr>
                <w:rFonts w:asciiTheme="minorHAnsi" w:hAnsiTheme="minorHAnsi" w:cstheme="minorHAnsi"/>
                <w:noProof/>
                <w:sz w:val="22"/>
                <w:szCs w:val="22"/>
                <w:lang w:val="sr-Cyrl-CS"/>
              </w:rPr>
            </w:pPr>
          </w:p>
          <w:p w14:paraId="532D9E51" w14:textId="77777777" w:rsidR="009040D2" w:rsidRPr="00821D4F" w:rsidRDefault="009040D2" w:rsidP="009A6358">
            <w:pPr>
              <w:jc w:val="both"/>
              <w:rPr>
                <w:rFonts w:asciiTheme="minorHAnsi" w:hAnsiTheme="minorHAnsi" w:cstheme="minorHAnsi"/>
                <w:noProof/>
                <w:sz w:val="22"/>
                <w:szCs w:val="22"/>
                <w:lang w:val="sr-Cyrl-CS"/>
              </w:rPr>
            </w:pPr>
          </w:p>
          <w:p w14:paraId="181F70E8"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093B21D7"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3C8DF95E"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2DA450D5" w14:textId="77777777" w:rsidR="009040D2" w:rsidRPr="00821D4F" w:rsidRDefault="009040D2" w:rsidP="009A6358">
            <w:pPr>
              <w:jc w:val="right"/>
              <w:rPr>
                <w:rFonts w:asciiTheme="minorHAnsi" w:hAnsiTheme="minorHAnsi" w:cstheme="minorHAnsi"/>
                <w:noProof/>
                <w:sz w:val="22"/>
                <w:szCs w:val="22"/>
                <w:lang w:val="sr-Cyrl-CS"/>
              </w:rPr>
            </w:pPr>
          </w:p>
          <w:p w14:paraId="13BDD260" w14:textId="77777777" w:rsidR="009040D2" w:rsidRPr="00821D4F" w:rsidRDefault="009040D2" w:rsidP="009A6358">
            <w:pPr>
              <w:jc w:val="right"/>
              <w:rPr>
                <w:rFonts w:asciiTheme="minorHAnsi" w:hAnsiTheme="minorHAnsi" w:cstheme="minorHAnsi"/>
                <w:noProof/>
                <w:sz w:val="22"/>
                <w:szCs w:val="22"/>
                <w:lang w:val="sr-Cyrl-CS"/>
              </w:rPr>
            </w:pPr>
          </w:p>
          <w:p w14:paraId="743C5BED" w14:textId="77777777" w:rsidR="009040D2" w:rsidRPr="00821D4F" w:rsidRDefault="009040D2" w:rsidP="009A6358">
            <w:pPr>
              <w:jc w:val="right"/>
              <w:rPr>
                <w:rFonts w:asciiTheme="minorHAnsi" w:hAnsiTheme="minorHAnsi" w:cstheme="minorHAnsi"/>
                <w:noProof/>
                <w:sz w:val="22"/>
                <w:szCs w:val="22"/>
                <w:lang w:val="sr-Cyrl-CS"/>
              </w:rPr>
            </w:pPr>
          </w:p>
          <w:p w14:paraId="4A9F95FF"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bookmarkEnd w:id="2"/>
    </w:tbl>
    <w:p w14:paraId="263BD144"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5FD7F54B"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7AEA250B" w14:textId="5CAD3DF6"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r w:rsidRPr="00821D4F">
        <w:rPr>
          <w:rFonts w:asciiTheme="minorHAnsi" w:hAnsiTheme="minorHAnsi" w:cstheme="minorHAnsi"/>
          <w:b/>
          <w:noProof/>
          <w:sz w:val="22"/>
          <w:szCs w:val="22"/>
        </w:rPr>
        <w:t>I</w:t>
      </w:r>
      <w:r w:rsidRPr="00821D4F">
        <w:rPr>
          <w:rFonts w:asciiTheme="minorHAnsi" w:hAnsiTheme="minorHAnsi" w:cstheme="minorHAnsi"/>
          <w:b/>
          <w:noProof/>
          <w:sz w:val="22"/>
          <w:szCs w:val="22"/>
          <w:lang w:val="sr-Cyrl-CS"/>
        </w:rPr>
        <w:t>X/</w:t>
      </w:r>
      <w:r w:rsidRPr="00821D4F">
        <w:rPr>
          <w:rFonts w:asciiTheme="minorHAnsi" w:hAnsiTheme="minorHAnsi" w:cstheme="minorHAnsi"/>
          <w:b/>
          <w:noProof/>
          <w:sz w:val="22"/>
          <w:szCs w:val="22"/>
          <w:lang w:val="ro-RO"/>
        </w:rPr>
        <w:t>1</w:t>
      </w:r>
      <w:r w:rsidR="00EA7ACD">
        <w:rPr>
          <w:rFonts w:asciiTheme="minorHAnsi" w:hAnsiTheme="minorHAnsi" w:cstheme="minorHAnsi"/>
          <w:b/>
          <w:noProof/>
          <w:sz w:val="22"/>
          <w:szCs w:val="22"/>
          <w:lang w:val="sr-Latn-RS"/>
        </w:rPr>
        <w:t>0</w:t>
      </w:r>
      <w:r w:rsidRPr="00821D4F">
        <w:rPr>
          <w:rFonts w:asciiTheme="minorHAnsi" w:hAnsiTheme="minorHAnsi" w:cstheme="minorHAnsi"/>
          <w:b/>
          <w:noProof/>
          <w:sz w:val="22"/>
          <w:szCs w:val="22"/>
          <w:lang w:val="sr-Cyrl-CS"/>
        </w:rPr>
        <w:t xml:space="preserve"> Партија бр</w:t>
      </w:r>
      <w:r w:rsidRPr="00821D4F">
        <w:rPr>
          <w:rFonts w:asciiTheme="minorHAnsi" w:hAnsiTheme="minorHAnsi" w:cstheme="minorHAnsi"/>
          <w:b/>
          <w:noProof/>
          <w:sz w:val="22"/>
          <w:szCs w:val="22"/>
        </w:rPr>
        <w:t>.</w:t>
      </w:r>
      <w:r w:rsidRPr="00821D4F">
        <w:rPr>
          <w:rFonts w:asciiTheme="minorHAnsi" w:hAnsiTheme="minorHAnsi" w:cstheme="minorHAnsi"/>
          <w:sz w:val="22"/>
          <w:szCs w:val="22"/>
        </w:rPr>
        <w:t xml:space="preserve"> </w:t>
      </w:r>
      <w:r w:rsidRPr="00821D4F">
        <w:rPr>
          <w:rFonts w:asciiTheme="minorHAnsi" w:hAnsiTheme="minorHAnsi" w:cstheme="minorHAnsi"/>
          <w:b/>
          <w:noProof/>
          <w:sz w:val="22"/>
          <w:szCs w:val="22"/>
        </w:rPr>
        <w:t>1</w:t>
      </w:r>
      <w:r w:rsidR="00EA7ACD">
        <w:rPr>
          <w:rFonts w:asciiTheme="minorHAnsi" w:hAnsiTheme="minorHAnsi" w:cstheme="minorHAnsi"/>
          <w:b/>
          <w:noProof/>
          <w:sz w:val="22"/>
          <w:szCs w:val="22"/>
          <w:lang w:val="sr-Latn-RS"/>
        </w:rPr>
        <w:t>0</w:t>
      </w:r>
      <w:r w:rsidRPr="00821D4F">
        <w:rPr>
          <w:rFonts w:asciiTheme="minorHAnsi" w:hAnsiTheme="minorHAnsi" w:cstheme="minorHAnsi"/>
          <w:b/>
          <w:noProof/>
          <w:sz w:val="22"/>
          <w:szCs w:val="22"/>
        </w:rPr>
        <w:t xml:space="preserve"> - GLUKOZA 50%</w:t>
      </w:r>
    </w:p>
    <w:p w14:paraId="039C1F4B"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769434F"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3C47F6FB"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W w:w="5000" w:type="pct"/>
        <w:tblLayout w:type="fixed"/>
        <w:tblLook w:val="04A0" w:firstRow="1" w:lastRow="0" w:firstColumn="1" w:lastColumn="0" w:noHBand="0" w:noVBand="1"/>
      </w:tblPr>
      <w:tblGrid>
        <w:gridCol w:w="770"/>
        <w:gridCol w:w="2541"/>
        <w:gridCol w:w="1050"/>
        <w:gridCol w:w="1177"/>
        <w:gridCol w:w="1861"/>
        <w:gridCol w:w="2067"/>
        <w:gridCol w:w="2483"/>
        <w:gridCol w:w="2588"/>
      </w:tblGrid>
      <w:tr w:rsidR="009040D2" w:rsidRPr="00821D4F" w14:paraId="69D8B0E6"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AC76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1</w:t>
            </w:r>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771FF06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2</w:t>
            </w:r>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1F55F47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3</w:t>
            </w:r>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3F910FE4"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4</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3B1B654F"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5</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250A6C7B"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6</w:t>
            </w:r>
          </w:p>
        </w:tc>
        <w:tc>
          <w:tcPr>
            <w:tcW w:w="854" w:type="pct"/>
            <w:tcBorders>
              <w:top w:val="single" w:sz="4" w:space="0" w:color="auto"/>
              <w:left w:val="nil"/>
              <w:bottom w:val="single" w:sz="4" w:space="0" w:color="auto"/>
              <w:right w:val="single" w:sz="4" w:space="0" w:color="auto"/>
            </w:tcBorders>
          </w:tcPr>
          <w:p w14:paraId="1BF069E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7</w:t>
            </w:r>
          </w:p>
        </w:tc>
        <w:tc>
          <w:tcPr>
            <w:tcW w:w="890" w:type="pct"/>
            <w:tcBorders>
              <w:top w:val="single" w:sz="4" w:space="0" w:color="auto"/>
              <w:left w:val="nil"/>
              <w:bottom w:val="single" w:sz="4" w:space="0" w:color="auto"/>
              <w:right w:val="single" w:sz="4" w:space="0" w:color="auto"/>
            </w:tcBorders>
          </w:tcPr>
          <w:p w14:paraId="711C6842"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r w:rsidRPr="00821D4F">
              <w:rPr>
                <w:rFonts w:asciiTheme="minorHAnsi" w:eastAsia="Times New Roman" w:hAnsiTheme="minorHAnsi" w:cstheme="minorHAnsi"/>
                <w:kern w:val="0"/>
                <w:sz w:val="22"/>
                <w:szCs w:val="22"/>
                <w:lang w:eastAsia="en-US"/>
              </w:rPr>
              <w:t>8</w:t>
            </w:r>
          </w:p>
        </w:tc>
      </w:tr>
      <w:tr w:rsidR="009040D2" w:rsidRPr="00821D4F" w14:paraId="4D70D4AF" w14:textId="77777777" w:rsidTr="009A6358">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74A63"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р.б</w:t>
            </w:r>
            <w:proofErr w:type="spellEnd"/>
          </w:p>
        </w:tc>
        <w:tc>
          <w:tcPr>
            <w:tcW w:w="874" w:type="pct"/>
            <w:tcBorders>
              <w:top w:val="single" w:sz="4" w:space="0" w:color="auto"/>
              <w:left w:val="nil"/>
              <w:bottom w:val="single" w:sz="4" w:space="0" w:color="auto"/>
              <w:right w:val="single" w:sz="4" w:space="0" w:color="auto"/>
            </w:tcBorders>
            <w:shd w:val="clear" w:color="auto" w:fill="auto"/>
            <w:noWrap/>
            <w:vAlign w:val="center"/>
            <w:hideMark/>
          </w:tcPr>
          <w:p w14:paraId="67BD81D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Назив</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артикла</w:t>
            </w:r>
            <w:proofErr w:type="spellEnd"/>
          </w:p>
        </w:tc>
        <w:tc>
          <w:tcPr>
            <w:tcW w:w="361" w:type="pct"/>
            <w:tcBorders>
              <w:top w:val="single" w:sz="4" w:space="0" w:color="auto"/>
              <w:left w:val="nil"/>
              <w:bottom w:val="single" w:sz="4" w:space="0" w:color="auto"/>
              <w:right w:val="single" w:sz="4" w:space="0" w:color="auto"/>
            </w:tcBorders>
            <w:shd w:val="clear" w:color="auto" w:fill="auto"/>
            <w:noWrap/>
            <w:vAlign w:val="center"/>
            <w:hideMark/>
          </w:tcPr>
          <w:p w14:paraId="6C2B190D"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јм</w:t>
            </w:r>
            <w:proofErr w:type="spellEnd"/>
          </w:p>
        </w:tc>
        <w:tc>
          <w:tcPr>
            <w:tcW w:w="405" w:type="pct"/>
            <w:tcBorders>
              <w:top w:val="single" w:sz="4" w:space="0" w:color="auto"/>
              <w:left w:val="nil"/>
              <w:bottom w:val="single" w:sz="4" w:space="0" w:color="auto"/>
              <w:right w:val="single" w:sz="4" w:space="0" w:color="auto"/>
            </w:tcBorders>
            <w:shd w:val="clear" w:color="auto" w:fill="auto"/>
            <w:noWrap/>
            <w:vAlign w:val="center"/>
            <w:hideMark/>
          </w:tcPr>
          <w:p w14:paraId="4C6D02E8"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кол</w:t>
            </w:r>
            <w:proofErr w:type="spellEnd"/>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0D154970"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711" w:type="pct"/>
            <w:tcBorders>
              <w:top w:val="single" w:sz="4" w:space="0" w:color="auto"/>
              <w:left w:val="nil"/>
              <w:bottom w:val="single" w:sz="4" w:space="0" w:color="auto"/>
              <w:right w:val="single" w:sz="4" w:space="0" w:color="auto"/>
            </w:tcBorders>
            <w:shd w:val="clear" w:color="auto" w:fill="auto"/>
            <w:noWrap/>
            <w:vAlign w:val="center"/>
            <w:hideMark/>
          </w:tcPr>
          <w:p w14:paraId="04AF0849"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Јединична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c>
          <w:tcPr>
            <w:tcW w:w="854" w:type="pct"/>
            <w:tcBorders>
              <w:top w:val="single" w:sz="4" w:space="0" w:color="auto"/>
              <w:left w:val="nil"/>
              <w:bottom w:val="single" w:sz="4" w:space="0" w:color="auto"/>
              <w:right w:val="single" w:sz="4" w:space="0" w:color="auto"/>
            </w:tcBorders>
          </w:tcPr>
          <w:p w14:paraId="49DD8DA5"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без</w:t>
            </w:r>
            <w:proofErr w:type="spellEnd"/>
            <w:r w:rsidRPr="00821D4F">
              <w:rPr>
                <w:rFonts w:asciiTheme="minorHAnsi" w:eastAsia="Times New Roman" w:hAnsiTheme="minorHAnsi" w:cstheme="minorHAnsi"/>
                <w:kern w:val="0"/>
                <w:sz w:val="22"/>
                <w:szCs w:val="22"/>
                <w:lang w:eastAsia="en-US"/>
              </w:rPr>
              <w:t xml:space="preserve"> ПДВ-а:</w:t>
            </w:r>
          </w:p>
        </w:tc>
        <w:tc>
          <w:tcPr>
            <w:tcW w:w="890" w:type="pct"/>
            <w:tcBorders>
              <w:top w:val="single" w:sz="4" w:space="0" w:color="auto"/>
              <w:left w:val="nil"/>
              <w:bottom w:val="single" w:sz="4" w:space="0" w:color="auto"/>
              <w:right w:val="single" w:sz="4" w:space="0" w:color="auto"/>
            </w:tcBorders>
          </w:tcPr>
          <w:p w14:paraId="538FC476" w14:textId="77777777" w:rsidR="009040D2" w:rsidRPr="00821D4F" w:rsidRDefault="009040D2" w:rsidP="009A6358">
            <w:pPr>
              <w:suppressAutoHyphens w:val="0"/>
              <w:spacing w:line="240" w:lineRule="auto"/>
              <w:jc w:val="center"/>
              <w:rPr>
                <w:rFonts w:asciiTheme="minorHAnsi" w:eastAsia="Times New Roman" w:hAnsiTheme="minorHAnsi" w:cstheme="minorHAnsi"/>
                <w:kern w:val="0"/>
                <w:lang w:eastAsia="en-US"/>
              </w:rPr>
            </w:pPr>
            <w:proofErr w:type="spellStart"/>
            <w:r w:rsidRPr="00821D4F">
              <w:rPr>
                <w:rFonts w:asciiTheme="minorHAnsi" w:eastAsia="Times New Roman" w:hAnsiTheme="minorHAnsi" w:cstheme="minorHAnsi"/>
                <w:kern w:val="0"/>
                <w:sz w:val="22"/>
                <w:szCs w:val="22"/>
                <w:lang w:eastAsia="en-US"/>
              </w:rPr>
              <w:t>Укупна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цена</w:t>
            </w:r>
            <w:proofErr w:type="spellEnd"/>
            <w:r w:rsidRPr="00821D4F">
              <w:rPr>
                <w:rFonts w:asciiTheme="minorHAnsi" w:eastAsia="Times New Roman" w:hAnsiTheme="minorHAnsi" w:cstheme="minorHAnsi"/>
                <w:kern w:val="0"/>
                <w:sz w:val="22"/>
                <w:szCs w:val="22"/>
                <w:lang w:eastAsia="en-US"/>
              </w:rPr>
              <w:t xml:space="preserve"> </w:t>
            </w:r>
            <w:proofErr w:type="spellStart"/>
            <w:r w:rsidRPr="00821D4F">
              <w:rPr>
                <w:rFonts w:asciiTheme="minorHAnsi" w:eastAsia="Times New Roman" w:hAnsiTheme="minorHAnsi" w:cstheme="minorHAnsi"/>
                <w:kern w:val="0"/>
                <w:sz w:val="22"/>
                <w:szCs w:val="22"/>
                <w:lang w:eastAsia="en-US"/>
              </w:rPr>
              <w:t>са</w:t>
            </w:r>
            <w:proofErr w:type="spellEnd"/>
            <w:r w:rsidRPr="00821D4F">
              <w:rPr>
                <w:rFonts w:asciiTheme="minorHAnsi" w:eastAsia="Times New Roman" w:hAnsiTheme="minorHAnsi" w:cstheme="minorHAnsi"/>
                <w:kern w:val="0"/>
                <w:sz w:val="22"/>
                <w:szCs w:val="22"/>
                <w:lang w:eastAsia="en-US"/>
              </w:rPr>
              <w:t xml:space="preserve"> ПДВ-</w:t>
            </w:r>
            <w:proofErr w:type="spellStart"/>
            <w:r w:rsidRPr="00821D4F">
              <w:rPr>
                <w:rFonts w:asciiTheme="minorHAnsi" w:eastAsia="Times New Roman" w:hAnsiTheme="minorHAnsi" w:cstheme="minorHAnsi"/>
                <w:kern w:val="0"/>
                <w:sz w:val="22"/>
                <w:szCs w:val="22"/>
                <w:lang w:eastAsia="en-US"/>
              </w:rPr>
              <w:t>ом</w:t>
            </w:r>
            <w:proofErr w:type="spellEnd"/>
            <w:r w:rsidRPr="00821D4F">
              <w:rPr>
                <w:rFonts w:asciiTheme="minorHAnsi" w:eastAsia="Times New Roman" w:hAnsiTheme="minorHAnsi" w:cstheme="minorHAnsi"/>
                <w:kern w:val="0"/>
                <w:sz w:val="22"/>
                <w:szCs w:val="22"/>
                <w:lang w:eastAsia="en-US"/>
              </w:rPr>
              <w:t>:</w:t>
            </w:r>
          </w:p>
        </w:tc>
      </w:tr>
      <w:tr w:rsidR="009B1002" w:rsidRPr="00821D4F" w14:paraId="0920FCFF" w14:textId="77777777" w:rsidTr="009B1002">
        <w:trPr>
          <w:trHeight w:val="300"/>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C140A" w14:textId="12D1E640" w:rsidR="009B1002" w:rsidRPr="009B1002" w:rsidRDefault="009B1002" w:rsidP="009B1002">
            <w:pPr>
              <w:jc w:val="center"/>
              <w:rPr>
                <w:rFonts w:asciiTheme="minorHAnsi" w:hAnsiTheme="minorHAnsi" w:cstheme="minorHAnsi"/>
                <w:sz w:val="22"/>
                <w:szCs w:val="22"/>
              </w:rPr>
            </w:pPr>
            <w:r w:rsidRPr="009B1002">
              <w:rPr>
                <w:rFonts w:asciiTheme="minorHAnsi" w:hAnsiTheme="minorHAnsi"/>
                <w:sz w:val="22"/>
                <w:szCs w:val="22"/>
              </w:rPr>
              <w:t>1</w:t>
            </w:r>
          </w:p>
        </w:tc>
        <w:tc>
          <w:tcPr>
            <w:tcW w:w="874" w:type="pct"/>
            <w:tcBorders>
              <w:top w:val="single" w:sz="4" w:space="0" w:color="auto"/>
              <w:left w:val="nil"/>
              <w:bottom w:val="single" w:sz="4" w:space="0" w:color="auto"/>
              <w:right w:val="single" w:sz="4" w:space="0" w:color="auto"/>
            </w:tcBorders>
            <w:shd w:val="clear" w:color="auto" w:fill="auto"/>
            <w:noWrap/>
            <w:vAlign w:val="center"/>
          </w:tcPr>
          <w:p w14:paraId="0AB9B501" w14:textId="197AE338" w:rsidR="009B1002" w:rsidRPr="009B1002" w:rsidRDefault="009B1002" w:rsidP="009B1002">
            <w:pPr>
              <w:jc w:val="center"/>
              <w:rPr>
                <w:rFonts w:asciiTheme="minorHAnsi" w:hAnsiTheme="minorHAnsi" w:cstheme="minorHAnsi"/>
                <w:sz w:val="22"/>
                <w:szCs w:val="22"/>
              </w:rPr>
            </w:pPr>
            <w:proofErr w:type="spellStart"/>
            <w:r w:rsidRPr="009B1002">
              <w:rPr>
                <w:rFonts w:asciiTheme="minorHAnsi" w:hAnsiTheme="minorHAnsi"/>
                <w:sz w:val="22"/>
                <w:szCs w:val="22"/>
              </w:rPr>
              <w:t>glucosi</w:t>
            </w:r>
            <w:proofErr w:type="spellEnd"/>
            <w:r w:rsidRPr="009B1002">
              <w:rPr>
                <w:rFonts w:asciiTheme="minorHAnsi" w:hAnsiTheme="minorHAnsi"/>
                <w:sz w:val="22"/>
                <w:szCs w:val="22"/>
              </w:rPr>
              <w:t xml:space="preserve"> inf. 50% a 100 ml</w:t>
            </w:r>
          </w:p>
        </w:tc>
        <w:tc>
          <w:tcPr>
            <w:tcW w:w="361" w:type="pct"/>
            <w:tcBorders>
              <w:top w:val="single" w:sz="4" w:space="0" w:color="auto"/>
              <w:left w:val="single" w:sz="8" w:space="0" w:color="auto"/>
              <w:bottom w:val="single" w:sz="4" w:space="0" w:color="auto"/>
              <w:right w:val="single" w:sz="8" w:space="0" w:color="auto"/>
            </w:tcBorders>
            <w:shd w:val="clear" w:color="auto" w:fill="auto"/>
            <w:noWrap/>
            <w:vAlign w:val="center"/>
          </w:tcPr>
          <w:p w14:paraId="11619419" w14:textId="1A6B9724" w:rsidR="009B1002" w:rsidRPr="009B1002" w:rsidRDefault="009B1002" w:rsidP="009B1002">
            <w:pPr>
              <w:jc w:val="center"/>
              <w:rPr>
                <w:rFonts w:asciiTheme="minorHAnsi" w:hAnsiTheme="minorHAnsi" w:cstheme="minorHAnsi"/>
                <w:sz w:val="22"/>
                <w:szCs w:val="22"/>
              </w:rPr>
            </w:pPr>
            <w:proofErr w:type="spellStart"/>
            <w:r w:rsidRPr="009B1002">
              <w:rPr>
                <w:rFonts w:asciiTheme="minorHAnsi" w:hAnsiTheme="minorHAnsi"/>
                <w:sz w:val="22"/>
                <w:szCs w:val="22"/>
              </w:rPr>
              <w:t>kom</w:t>
            </w:r>
            <w:proofErr w:type="spellEnd"/>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7B476A" w14:textId="2C91F19B" w:rsidR="009B1002" w:rsidRPr="009B1002" w:rsidRDefault="009B1002" w:rsidP="009B1002">
            <w:pPr>
              <w:jc w:val="center"/>
              <w:rPr>
                <w:rFonts w:asciiTheme="minorHAnsi" w:hAnsiTheme="minorHAnsi" w:cstheme="minorHAnsi"/>
                <w:sz w:val="22"/>
                <w:szCs w:val="22"/>
              </w:rPr>
            </w:pPr>
            <w:r w:rsidRPr="009B1002">
              <w:rPr>
                <w:rFonts w:asciiTheme="minorHAnsi" w:hAnsiTheme="minorHAnsi"/>
                <w:sz w:val="22"/>
                <w:szCs w:val="22"/>
              </w:rPr>
              <w:t>40</w:t>
            </w:r>
          </w:p>
        </w:tc>
        <w:tc>
          <w:tcPr>
            <w:tcW w:w="640" w:type="pct"/>
            <w:tcBorders>
              <w:top w:val="single" w:sz="4" w:space="0" w:color="auto"/>
              <w:left w:val="nil"/>
              <w:bottom w:val="single" w:sz="4" w:space="0" w:color="auto"/>
              <w:right w:val="single" w:sz="4" w:space="0" w:color="auto"/>
            </w:tcBorders>
            <w:shd w:val="clear" w:color="auto" w:fill="auto"/>
            <w:noWrap/>
            <w:vAlign w:val="center"/>
            <w:hideMark/>
          </w:tcPr>
          <w:p w14:paraId="7F6FA085"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c>
          <w:tcPr>
            <w:tcW w:w="711" w:type="pct"/>
            <w:tcBorders>
              <w:top w:val="single" w:sz="4" w:space="0" w:color="auto"/>
              <w:left w:val="single" w:sz="8" w:space="0" w:color="auto"/>
              <w:bottom w:val="single" w:sz="4" w:space="0" w:color="auto"/>
              <w:right w:val="nil"/>
            </w:tcBorders>
            <w:shd w:val="clear" w:color="auto" w:fill="auto"/>
            <w:noWrap/>
            <w:vAlign w:val="center"/>
            <w:hideMark/>
          </w:tcPr>
          <w:p w14:paraId="786E078C"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c>
          <w:tcPr>
            <w:tcW w:w="854" w:type="pct"/>
            <w:tcBorders>
              <w:top w:val="single" w:sz="4" w:space="0" w:color="auto"/>
              <w:left w:val="single" w:sz="8" w:space="0" w:color="auto"/>
              <w:bottom w:val="single" w:sz="4" w:space="0" w:color="auto"/>
              <w:right w:val="nil"/>
            </w:tcBorders>
            <w:vAlign w:val="center"/>
          </w:tcPr>
          <w:p w14:paraId="3024822B"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c>
          <w:tcPr>
            <w:tcW w:w="890" w:type="pct"/>
            <w:tcBorders>
              <w:top w:val="single" w:sz="4" w:space="0" w:color="auto"/>
              <w:left w:val="single" w:sz="8" w:space="0" w:color="auto"/>
              <w:bottom w:val="single" w:sz="4" w:space="0" w:color="auto"/>
              <w:right w:val="single" w:sz="4" w:space="0" w:color="auto"/>
            </w:tcBorders>
            <w:vAlign w:val="center"/>
          </w:tcPr>
          <w:p w14:paraId="03A26C4A" w14:textId="77777777" w:rsidR="009B1002" w:rsidRPr="00821D4F" w:rsidRDefault="009B1002" w:rsidP="009B1002">
            <w:pPr>
              <w:suppressAutoHyphens w:val="0"/>
              <w:spacing w:line="240" w:lineRule="auto"/>
              <w:jc w:val="center"/>
              <w:rPr>
                <w:rFonts w:asciiTheme="minorHAnsi" w:eastAsia="Times New Roman" w:hAnsiTheme="minorHAnsi" w:cstheme="minorHAnsi"/>
                <w:kern w:val="0"/>
                <w:lang w:eastAsia="en-US"/>
              </w:rPr>
            </w:pPr>
          </w:p>
        </w:tc>
      </w:tr>
    </w:tbl>
    <w:p w14:paraId="51967942"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14B6C2C7"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425B120D"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3AD05AAF"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6633BCDF"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69E193EC"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p w14:paraId="0DF4A791" w14:textId="77777777" w:rsidR="009040D2" w:rsidRPr="00821D4F" w:rsidRDefault="009040D2" w:rsidP="009040D2">
      <w:pPr>
        <w:suppressAutoHyphens w:val="0"/>
        <w:spacing w:after="200" w:line="276" w:lineRule="auto"/>
        <w:jc w:val="center"/>
        <w:rPr>
          <w:rFonts w:asciiTheme="minorHAnsi" w:hAnsiTheme="minorHAnsi" w:cstheme="minorHAnsi"/>
          <w:b/>
          <w:noProof/>
          <w:sz w:val="22"/>
          <w:szCs w:val="22"/>
          <w:lang w:val="ro-RO"/>
        </w:rPr>
      </w:pPr>
    </w:p>
    <w:tbl>
      <w:tblPr>
        <w:tblStyle w:val="TableGrid"/>
        <w:tblW w:w="149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61"/>
        <w:gridCol w:w="6804"/>
        <w:gridCol w:w="3827"/>
      </w:tblGrid>
      <w:tr w:rsidR="009040D2" w:rsidRPr="00821D4F" w14:paraId="3242317B" w14:textId="77777777" w:rsidTr="009A6358">
        <w:tc>
          <w:tcPr>
            <w:tcW w:w="4361" w:type="dxa"/>
          </w:tcPr>
          <w:p w14:paraId="7DCD2F8D"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43A6382C" w14:textId="77777777" w:rsidR="009040D2" w:rsidRPr="00821D4F" w:rsidRDefault="009040D2" w:rsidP="009A6358">
            <w:pPr>
              <w:jc w:val="both"/>
              <w:rPr>
                <w:rFonts w:asciiTheme="minorHAnsi" w:hAnsiTheme="minorHAnsi" w:cstheme="minorHAnsi"/>
                <w:noProof/>
                <w:sz w:val="22"/>
                <w:szCs w:val="22"/>
                <w:lang w:val="sr-Cyrl-CS"/>
              </w:rPr>
            </w:pPr>
          </w:p>
          <w:p w14:paraId="5AC5C4E0" w14:textId="77777777" w:rsidR="009040D2" w:rsidRPr="00821D4F" w:rsidRDefault="009040D2" w:rsidP="009A6358">
            <w:pPr>
              <w:jc w:val="both"/>
              <w:rPr>
                <w:rFonts w:asciiTheme="minorHAnsi" w:hAnsiTheme="minorHAnsi" w:cstheme="minorHAnsi"/>
                <w:noProof/>
                <w:sz w:val="22"/>
                <w:szCs w:val="22"/>
                <w:lang w:val="sr-Cyrl-CS"/>
              </w:rPr>
            </w:pPr>
          </w:p>
          <w:p w14:paraId="701EBDDB" w14:textId="77777777" w:rsidR="009040D2" w:rsidRPr="00821D4F" w:rsidRDefault="009040D2" w:rsidP="009A6358">
            <w:pPr>
              <w:jc w:val="both"/>
              <w:rPr>
                <w:rFonts w:asciiTheme="minorHAnsi" w:hAnsiTheme="minorHAnsi" w:cstheme="minorHAnsi"/>
                <w:noProof/>
                <w:sz w:val="22"/>
                <w:szCs w:val="22"/>
                <w:lang w:val="sr-Cyrl-CS"/>
              </w:rPr>
            </w:pPr>
          </w:p>
          <w:p w14:paraId="66667DC2"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6804" w:type="dxa"/>
          </w:tcPr>
          <w:p w14:paraId="04F3576B"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827" w:type="dxa"/>
          </w:tcPr>
          <w:p w14:paraId="066D527B"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2B01EB69" w14:textId="77777777" w:rsidR="009040D2" w:rsidRPr="00821D4F" w:rsidRDefault="009040D2" w:rsidP="009A6358">
            <w:pPr>
              <w:jc w:val="right"/>
              <w:rPr>
                <w:rFonts w:asciiTheme="minorHAnsi" w:hAnsiTheme="minorHAnsi" w:cstheme="minorHAnsi"/>
                <w:noProof/>
                <w:sz w:val="22"/>
                <w:szCs w:val="22"/>
                <w:lang w:val="sr-Cyrl-CS"/>
              </w:rPr>
            </w:pPr>
          </w:p>
          <w:p w14:paraId="03B0F3DD" w14:textId="77777777" w:rsidR="009040D2" w:rsidRPr="00821D4F" w:rsidRDefault="009040D2" w:rsidP="009A6358">
            <w:pPr>
              <w:jc w:val="right"/>
              <w:rPr>
                <w:rFonts w:asciiTheme="minorHAnsi" w:hAnsiTheme="minorHAnsi" w:cstheme="minorHAnsi"/>
                <w:noProof/>
                <w:sz w:val="22"/>
                <w:szCs w:val="22"/>
                <w:lang w:val="sr-Cyrl-CS"/>
              </w:rPr>
            </w:pPr>
          </w:p>
          <w:p w14:paraId="36881B29" w14:textId="77777777" w:rsidR="009040D2" w:rsidRPr="00821D4F" w:rsidRDefault="009040D2" w:rsidP="009A6358">
            <w:pPr>
              <w:jc w:val="right"/>
              <w:rPr>
                <w:rFonts w:asciiTheme="minorHAnsi" w:hAnsiTheme="minorHAnsi" w:cstheme="minorHAnsi"/>
                <w:noProof/>
                <w:sz w:val="22"/>
                <w:szCs w:val="22"/>
                <w:lang w:val="sr-Cyrl-CS"/>
              </w:rPr>
            </w:pPr>
          </w:p>
          <w:p w14:paraId="1E86BE60"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307115E6"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sectPr w:rsidR="009040D2" w:rsidRPr="00821D4F" w:rsidSect="004E66BB">
          <w:pgSz w:w="16838" w:h="11906" w:orient="landscape" w:code="9"/>
          <w:pgMar w:top="1077" w:right="1440" w:bottom="1077" w:left="851" w:header="720" w:footer="391" w:gutter="0"/>
          <w:cols w:space="720"/>
          <w:docGrid w:linePitch="360" w:charSpace="32768"/>
        </w:sectPr>
      </w:pPr>
    </w:p>
    <w:p w14:paraId="7D61E6B4"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p>
    <w:p w14:paraId="2FDC728A"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X ОБРАЗАЦ ТРОШКОВА ПРИПРЕМЕ ПОНУДЕ</w:t>
      </w:r>
    </w:p>
    <w:p w14:paraId="3722E862" w14:textId="77777777" w:rsidR="009040D2" w:rsidRPr="00821D4F" w:rsidRDefault="009040D2" w:rsidP="009040D2">
      <w:pPr>
        <w:jc w:val="both"/>
        <w:rPr>
          <w:rFonts w:asciiTheme="minorHAnsi" w:hAnsiTheme="minorHAnsi" w:cstheme="minorHAnsi"/>
          <w:noProof/>
          <w:sz w:val="22"/>
          <w:szCs w:val="22"/>
          <w:lang w:val="sr-Cyrl-CS"/>
        </w:rPr>
      </w:pPr>
    </w:p>
    <w:p w14:paraId="5139BFA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складу са чланом 88. став 1. Закона, понуђач </w:t>
      </w:r>
      <w:r w:rsidRPr="00821D4F">
        <w:rPr>
          <w:rFonts w:asciiTheme="minorHAnsi" w:hAnsiTheme="minorHAnsi" w:cstheme="minorHAnsi"/>
          <w:noProof/>
          <w:sz w:val="22"/>
          <w:szCs w:val="22"/>
        </w:rPr>
        <w:t>____________________________</w:t>
      </w:r>
      <w:r w:rsidRPr="00821D4F">
        <w:rPr>
          <w:rFonts w:asciiTheme="minorHAnsi" w:hAnsiTheme="minorHAnsi" w:cstheme="minorHAnsi"/>
          <w:noProof/>
          <w:sz w:val="22"/>
          <w:szCs w:val="22"/>
          <w:lang w:val="sr-Cyrl-CS"/>
        </w:rPr>
        <w:t>, доставља укупан износ и структуру трошкова припремања понуде, како следи у табели:</w:t>
      </w:r>
    </w:p>
    <w:p w14:paraId="2F7B6C60" w14:textId="77777777" w:rsidR="009040D2" w:rsidRPr="00821D4F" w:rsidRDefault="009040D2" w:rsidP="009040D2">
      <w:pPr>
        <w:jc w:val="both"/>
        <w:rPr>
          <w:rFonts w:asciiTheme="minorHAnsi" w:hAnsiTheme="minorHAnsi" w:cstheme="minorHAnsi"/>
          <w:noProof/>
          <w:sz w:val="22"/>
          <w:szCs w:val="22"/>
          <w:lang w:val="sr-Cyrl-CS"/>
        </w:rPr>
      </w:pPr>
    </w:p>
    <w:p w14:paraId="2CF96383" w14:textId="77777777" w:rsidR="009040D2" w:rsidRPr="00821D4F" w:rsidRDefault="009040D2" w:rsidP="009040D2">
      <w:pPr>
        <w:jc w:val="both"/>
        <w:rPr>
          <w:rFonts w:asciiTheme="minorHAnsi" w:hAnsiTheme="minorHAnsi" w:cstheme="minorHAnsi"/>
          <w:noProof/>
          <w:sz w:val="22"/>
          <w:szCs w:val="22"/>
          <w:lang w:val="sr-Cyrl-CS"/>
        </w:rPr>
      </w:pPr>
    </w:p>
    <w:p w14:paraId="766B5AC0" w14:textId="77777777" w:rsidR="009040D2" w:rsidRPr="00821D4F" w:rsidRDefault="009040D2" w:rsidP="009040D2">
      <w:pPr>
        <w:jc w:val="both"/>
        <w:rPr>
          <w:rFonts w:asciiTheme="minorHAnsi" w:hAnsiTheme="minorHAnsi" w:cstheme="minorHAnsi"/>
          <w:noProof/>
          <w:sz w:val="22"/>
          <w:szCs w:val="22"/>
          <w:lang w:val="sr-Cyrl-CS"/>
        </w:rPr>
      </w:pPr>
    </w:p>
    <w:p w14:paraId="0F856081" w14:textId="77777777" w:rsidR="009040D2" w:rsidRPr="00821D4F" w:rsidRDefault="009040D2" w:rsidP="009040D2">
      <w:pPr>
        <w:jc w:val="both"/>
        <w:rPr>
          <w:rFonts w:asciiTheme="minorHAnsi" w:hAnsiTheme="minorHAnsi" w:cstheme="minorHAnsi"/>
          <w:noProof/>
          <w:sz w:val="22"/>
          <w:szCs w:val="22"/>
          <w:lang w:val="sr-Cyrl-CS"/>
        </w:rPr>
      </w:pPr>
    </w:p>
    <w:tbl>
      <w:tblPr>
        <w:tblW w:w="0" w:type="auto"/>
        <w:tblInd w:w="153" w:type="dxa"/>
        <w:tblLayout w:type="fixed"/>
        <w:tblLook w:val="0000" w:firstRow="0" w:lastRow="0" w:firstColumn="0" w:lastColumn="0" w:noHBand="0" w:noVBand="0"/>
      </w:tblPr>
      <w:tblGrid>
        <w:gridCol w:w="5058"/>
        <w:gridCol w:w="3807"/>
      </w:tblGrid>
      <w:tr w:rsidR="009040D2" w:rsidRPr="00821D4F" w14:paraId="0BD9F7AF" w14:textId="77777777" w:rsidTr="009A6358">
        <w:tc>
          <w:tcPr>
            <w:tcW w:w="5058" w:type="dxa"/>
            <w:tcBorders>
              <w:top w:val="single" w:sz="4" w:space="0" w:color="000000"/>
              <w:left w:val="single" w:sz="4" w:space="0" w:color="000000"/>
              <w:bottom w:val="single" w:sz="4" w:space="0" w:color="000000"/>
            </w:tcBorders>
            <w:shd w:val="clear" w:color="auto" w:fill="auto"/>
          </w:tcPr>
          <w:p w14:paraId="0AD3E5F2" w14:textId="77777777" w:rsidR="009040D2" w:rsidRPr="00821D4F" w:rsidRDefault="009040D2" w:rsidP="009A6358">
            <w:pPr>
              <w:jc w:val="center"/>
              <w:rPr>
                <w:rFonts w:asciiTheme="minorHAnsi" w:hAnsiTheme="minorHAnsi" w:cstheme="minorHAnsi"/>
                <w:noProof/>
                <w:lang w:val="sr-Cyrl-CS"/>
              </w:rPr>
            </w:pPr>
            <w:r w:rsidRPr="00821D4F">
              <w:rPr>
                <w:rFonts w:asciiTheme="minorHAnsi" w:hAnsiTheme="minorHAnsi" w:cstheme="minorHAnsi"/>
                <w:noProof/>
                <w:sz w:val="22"/>
                <w:szCs w:val="22"/>
                <w:lang w:val="sr-Cyrl-CS"/>
              </w:rPr>
              <w:t>Врста трошка</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E29276A" w14:textId="77777777" w:rsidR="009040D2" w:rsidRPr="00821D4F" w:rsidRDefault="009040D2" w:rsidP="009A6358">
            <w:pPr>
              <w:jc w:val="center"/>
              <w:rPr>
                <w:rFonts w:asciiTheme="minorHAnsi" w:hAnsiTheme="minorHAnsi" w:cstheme="minorHAnsi"/>
                <w:noProof/>
                <w:lang w:val="sr-Cyrl-CS"/>
              </w:rPr>
            </w:pPr>
            <w:r w:rsidRPr="00821D4F">
              <w:rPr>
                <w:rFonts w:asciiTheme="minorHAnsi" w:hAnsiTheme="minorHAnsi" w:cstheme="minorHAnsi"/>
                <w:noProof/>
                <w:sz w:val="22"/>
                <w:szCs w:val="22"/>
                <w:lang w:val="sr-Cyrl-CS"/>
              </w:rPr>
              <w:t>Износ трошка у рсд</w:t>
            </w:r>
          </w:p>
        </w:tc>
      </w:tr>
      <w:tr w:rsidR="009040D2" w:rsidRPr="00821D4F" w14:paraId="1132B401" w14:textId="77777777" w:rsidTr="009A6358">
        <w:tc>
          <w:tcPr>
            <w:tcW w:w="5058" w:type="dxa"/>
            <w:tcBorders>
              <w:top w:val="single" w:sz="4" w:space="0" w:color="000000"/>
              <w:left w:val="single" w:sz="4" w:space="0" w:color="000000"/>
              <w:bottom w:val="single" w:sz="4" w:space="0" w:color="000000"/>
            </w:tcBorders>
            <w:shd w:val="clear" w:color="auto" w:fill="auto"/>
          </w:tcPr>
          <w:p w14:paraId="43FFB6E3" w14:textId="77777777" w:rsidR="009040D2" w:rsidRPr="00821D4F" w:rsidRDefault="009040D2" w:rsidP="009A6358">
            <w:pPr>
              <w:jc w:val="both"/>
              <w:rPr>
                <w:rFonts w:asciiTheme="minorHAnsi" w:hAnsiTheme="minorHAnsi" w:cstheme="minorHAnsi"/>
                <w:noProof/>
                <w:lang w:val="sr-Cyrl-CS"/>
              </w:rPr>
            </w:pPr>
          </w:p>
          <w:p w14:paraId="4417F2CA" w14:textId="77777777" w:rsidR="009040D2" w:rsidRPr="00821D4F" w:rsidRDefault="009040D2" w:rsidP="009A6358">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65C9FE6E" w14:textId="77777777" w:rsidR="009040D2" w:rsidRPr="00821D4F" w:rsidRDefault="009040D2" w:rsidP="009A6358">
            <w:pPr>
              <w:jc w:val="both"/>
              <w:rPr>
                <w:rFonts w:asciiTheme="minorHAnsi" w:hAnsiTheme="minorHAnsi" w:cstheme="minorHAnsi"/>
                <w:noProof/>
                <w:lang w:val="sr-Cyrl-CS"/>
              </w:rPr>
            </w:pPr>
          </w:p>
        </w:tc>
      </w:tr>
      <w:tr w:rsidR="009040D2" w:rsidRPr="00821D4F" w14:paraId="7C64B83E" w14:textId="77777777" w:rsidTr="009A6358">
        <w:tc>
          <w:tcPr>
            <w:tcW w:w="5058" w:type="dxa"/>
            <w:tcBorders>
              <w:top w:val="single" w:sz="4" w:space="0" w:color="000000"/>
              <w:left w:val="single" w:sz="4" w:space="0" w:color="000000"/>
              <w:bottom w:val="single" w:sz="4" w:space="0" w:color="000000"/>
            </w:tcBorders>
            <w:shd w:val="clear" w:color="auto" w:fill="auto"/>
          </w:tcPr>
          <w:p w14:paraId="61304F5F" w14:textId="77777777" w:rsidR="009040D2" w:rsidRPr="00821D4F" w:rsidRDefault="009040D2" w:rsidP="009A6358">
            <w:pPr>
              <w:jc w:val="both"/>
              <w:rPr>
                <w:rFonts w:asciiTheme="minorHAnsi" w:hAnsiTheme="minorHAnsi" w:cstheme="minorHAnsi"/>
                <w:noProof/>
                <w:lang w:val="sr-Cyrl-CS"/>
              </w:rPr>
            </w:pPr>
          </w:p>
          <w:p w14:paraId="1561D485" w14:textId="77777777" w:rsidR="009040D2" w:rsidRPr="00821D4F" w:rsidRDefault="009040D2" w:rsidP="009A6358">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6522A018" w14:textId="77777777" w:rsidR="009040D2" w:rsidRPr="00821D4F" w:rsidRDefault="009040D2" w:rsidP="009A6358">
            <w:pPr>
              <w:jc w:val="both"/>
              <w:rPr>
                <w:rFonts w:asciiTheme="minorHAnsi" w:hAnsiTheme="minorHAnsi" w:cstheme="minorHAnsi"/>
                <w:noProof/>
                <w:lang w:val="sr-Cyrl-CS"/>
              </w:rPr>
            </w:pPr>
          </w:p>
        </w:tc>
      </w:tr>
      <w:tr w:rsidR="009040D2" w:rsidRPr="00821D4F" w14:paraId="1B1512F1" w14:textId="77777777" w:rsidTr="009A6358">
        <w:tc>
          <w:tcPr>
            <w:tcW w:w="5058" w:type="dxa"/>
            <w:tcBorders>
              <w:top w:val="single" w:sz="4" w:space="0" w:color="000000"/>
              <w:left w:val="single" w:sz="4" w:space="0" w:color="000000"/>
              <w:bottom w:val="single" w:sz="4" w:space="0" w:color="000000"/>
            </w:tcBorders>
            <w:shd w:val="clear" w:color="auto" w:fill="auto"/>
          </w:tcPr>
          <w:p w14:paraId="3EFD2892" w14:textId="77777777" w:rsidR="009040D2" w:rsidRPr="00821D4F" w:rsidRDefault="009040D2" w:rsidP="009A6358">
            <w:pPr>
              <w:jc w:val="both"/>
              <w:rPr>
                <w:rFonts w:asciiTheme="minorHAnsi" w:hAnsiTheme="minorHAnsi" w:cstheme="minorHAnsi"/>
                <w:noProof/>
                <w:lang w:val="sr-Cyrl-CS"/>
              </w:rPr>
            </w:pPr>
          </w:p>
          <w:p w14:paraId="110A413C" w14:textId="77777777" w:rsidR="009040D2" w:rsidRPr="00821D4F" w:rsidRDefault="009040D2" w:rsidP="009A6358">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51754641" w14:textId="77777777" w:rsidR="009040D2" w:rsidRPr="00821D4F" w:rsidRDefault="009040D2" w:rsidP="009A6358">
            <w:pPr>
              <w:jc w:val="both"/>
              <w:rPr>
                <w:rFonts w:asciiTheme="minorHAnsi" w:hAnsiTheme="minorHAnsi" w:cstheme="minorHAnsi"/>
                <w:noProof/>
                <w:lang w:val="sr-Cyrl-CS"/>
              </w:rPr>
            </w:pPr>
          </w:p>
        </w:tc>
      </w:tr>
      <w:tr w:rsidR="009040D2" w:rsidRPr="00821D4F" w14:paraId="2346DCD2" w14:textId="77777777" w:rsidTr="009A6358">
        <w:tc>
          <w:tcPr>
            <w:tcW w:w="5058" w:type="dxa"/>
            <w:tcBorders>
              <w:top w:val="single" w:sz="4" w:space="0" w:color="000000"/>
              <w:left w:val="single" w:sz="4" w:space="0" w:color="000000"/>
              <w:bottom w:val="single" w:sz="4" w:space="0" w:color="000000"/>
            </w:tcBorders>
            <w:shd w:val="clear" w:color="auto" w:fill="auto"/>
          </w:tcPr>
          <w:p w14:paraId="12846D89" w14:textId="77777777" w:rsidR="009040D2" w:rsidRPr="00821D4F" w:rsidRDefault="009040D2" w:rsidP="009A6358">
            <w:pPr>
              <w:jc w:val="both"/>
              <w:rPr>
                <w:rFonts w:asciiTheme="minorHAnsi" w:hAnsiTheme="minorHAnsi" w:cstheme="minorHAnsi"/>
                <w:noProof/>
                <w:lang w:val="sr-Cyrl-CS"/>
              </w:rPr>
            </w:pPr>
          </w:p>
          <w:p w14:paraId="7D6AED45" w14:textId="77777777" w:rsidR="009040D2" w:rsidRPr="00821D4F" w:rsidRDefault="009040D2" w:rsidP="009A6358">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0A1D5B5E" w14:textId="77777777" w:rsidR="009040D2" w:rsidRPr="00821D4F" w:rsidRDefault="009040D2" w:rsidP="009A6358">
            <w:pPr>
              <w:jc w:val="both"/>
              <w:rPr>
                <w:rFonts w:asciiTheme="minorHAnsi" w:hAnsiTheme="minorHAnsi" w:cstheme="minorHAnsi"/>
                <w:noProof/>
                <w:lang w:val="sr-Cyrl-CS"/>
              </w:rPr>
            </w:pPr>
          </w:p>
        </w:tc>
      </w:tr>
      <w:tr w:rsidR="009040D2" w:rsidRPr="00821D4F" w14:paraId="458585DB" w14:textId="77777777" w:rsidTr="009A6358">
        <w:tc>
          <w:tcPr>
            <w:tcW w:w="5058" w:type="dxa"/>
            <w:tcBorders>
              <w:top w:val="single" w:sz="4" w:space="0" w:color="000000"/>
              <w:left w:val="single" w:sz="4" w:space="0" w:color="000000"/>
              <w:bottom w:val="single" w:sz="4" w:space="0" w:color="000000"/>
            </w:tcBorders>
            <w:shd w:val="clear" w:color="auto" w:fill="auto"/>
          </w:tcPr>
          <w:p w14:paraId="70923C8D" w14:textId="77777777" w:rsidR="009040D2" w:rsidRPr="00821D4F" w:rsidRDefault="009040D2" w:rsidP="009A6358">
            <w:pPr>
              <w:jc w:val="both"/>
              <w:rPr>
                <w:rFonts w:asciiTheme="minorHAnsi" w:hAnsiTheme="minorHAnsi" w:cstheme="minorHAnsi"/>
                <w:noProof/>
                <w:lang w:val="sr-Cyrl-CS"/>
              </w:rPr>
            </w:pPr>
          </w:p>
          <w:p w14:paraId="3529EC61" w14:textId="77777777" w:rsidR="009040D2" w:rsidRPr="00821D4F" w:rsidRDefault="009040D2" w:rsidP="009A6358">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245E0228" w14:textId="77777777" w:rsidR="009040D2" w:rsidRPr="00821D4F" w:rsidRDefault="009040D2" w:rsidP="009A6358">
            <w:pPr>
              <w:jc w:val="both"/>
              <w:rPr>
                <w:rFonts w:asciiTheme="minorHAnsi" w:hAnsiTheme="minorHAnsi" w:cstheme="minorHAnsi"/>
                <w:noProof/>
                <w:lang w:val="sr-Cyrl-CS"/>
              </w:rPr>
            </w:pPr>
          </w:p>
        </w:tc>
      </w:tr>
      <w:tr w:rsidR="009040D2" w:rsidRPr="00821D4F" w14:paraId="30B888A3" w14:textId="77777777" w:rsidTr="009A6358">
        <w:tc>
          <w:tcPr>
            <w:tcW w:w="5058" w:type="dxa"/>
            <w:tcBorders>
              <w:top w:val="single" w:sz="4" w:space="0" w:color="000000"/>
              <w:left w:val="single" w:sz="4" w:space="0" w:color="000000"/>
              <w:bottom w:val="single" w:sz="4" w:space="0" w:color="000000"/>
            </w:tcBorders>
            <w:shd w:val="clear" w:color="auto" w:fill="auto"/>
          </w:tcPr>
          <w:p w14:paraId="2E6D0DC8" w14:textId="77777777" w:rsidR="009040D2" w:rsidRPr="00821D4F" w:rsidRDefault="009040D2" w:rsidP="009A6358">
            <w:pPr>
              <w:jc w:val="both"/>
              <w:rPr>
                <w:rFonts w:asciiTheme="minorHAnsi" w:hAnsiTheme="minorHAnsi" w:cstheme="minorHAnsi"/>
                <w:noProof/>
                <w:lang w:val="sr-Cyrl-CS"/>
              </w:rPr>
            </w:pPr>
          </w:p>
          <w:p w14:paraId="28B688BA" w14:textId="77777777" w:rsidR="009040D2" w:rsidRPr="00821D4F" w:rsidRDefault="009040D2" w:rsidP="009A6358">
            <w:pPr>
              <w:jc w:val="both"/>
              <w:rPr>
                <w:rFonts w:asciiTheme="minorHAnsi" w:hAnsiTheme="minorHAnsi" w:cstheme="minorHAnsi"/>
                <w:noProof/>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DA7FD97" w14:textId="77777777" w:rsidR="009040D2" w:rsidRPr="00821D4F" w:rsidRDefault="009040D2" w:rsidP="009A6358">
            <w:pPr>
              <w:jc w:val="both"/>
              <w:rPr>
                <w:rFonts w:asciiTheme="minorHAnsi" w:hAnsiTheme="minorHAnsi" w:cstheme="minorHAnsi"/>
                <w:noProof/>
                <w:lang w:val="sr-Cyrl-CS"/>
              </w:rPr>
            </w:pPr>
          </w:p>
        </w:tc>
      </w:tr>
      <w:tr w:rsidR="009040D2" w:rsidRPr="00821D4F" w14:paraId="59F91202" w14:textId="77777777" w:rsidTr="009A6358">
        <w:tc>
          <w:tcPr>
            <w:tcW w:w="5058" w:type="dxa"/>
            <w:tcBorders>
              <w:top w:val="single" w:sz="4" w:space="0" w:color="000000"/>
              <w:left w:val="single" w:sz="4" w:space="0" w:color="000000"/>
              <w:bottom w:val="single" w:sz="4" w:space="0" w:color="000000"/>
            </w:tcBorders>
            <w:shd w:val="clear" w:color="auto" w:fill="auto"/>
          </w:tcPr>
          <w:p w14:paraId="325E9594" w14:textId="77777777" w:rsidR="009040D2" w:rsidRPr="00821D4F" w:rsidRDefault="009040D2" w:rsidP="009A6358">
            <w:pPr>
              <w:jc w:val="both"/>
              <w:rPr>
                <w:rFonts w:asciiTheme="minorHAnsi" w:hAnsiTheme="minorHAnsi" w:cstheme="minorHAnsi"/>
                <w:noProof/>
                <w:lang w:val="sr-Cyrl-CS"/>
              </w:rPr>
            </w:pPr>
          </w:p>
          <w:p w14:paraId="719D29BA" w14:textId="77777777" w:rsidR="009040D2" w:rsidRPr="00821D4F" w:rsidRDefault="009040D2" w:rsidP="009A6358">
            <w:pPr>
              <w:jc w:val="both"/>
              <w:rPr>
                <w:rFonts w:asciiTheme="minorHAnsi" w:hAnsiTheme="minorHAnsi" w:cstheme="minorHAnsi"/>
                <w:noProof/>
                <w:lang w:val="sr-Cyrl-CS"/>
              </w:rPr>
            </w:pPr>
            <w:r w:rsidRPr="00821D4F">
              <w:rPr>
                <w:rFonts w:asciiTheme="minorHAnsi" w:hAnsiTheme="minorHAnsi" w:cstheme="minorHAnsi"/>
                <w:noProof/>
                <w:sz w:val="22"/>
                <w:szCs w:val="22"/>
                <w:lang w:val="sr-Cyrl-CS"/>
              </w:rPr>
              <w:t>Укупан износ трошкова припремања понуде</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3556B20B" w14:textId="77777777" w:rsidR="009040D2" w:rsidRPr="00821D4F" w:rsidRDefault="009040D2" w:rsidP="009A6358">
            <w:pPr>
              <w:jc w:val="both"/>
              <w:rPr>
                <w:rFonts w:asciiTheme="minorHAnsi" w:hAnsiTheme="minorHAnsi" w:cstheme="minorHAnsi"/>
                <w:noProof/>
                <w:lang w:val="sr-Cyrl-CS"/>
              </w:rPr>
            </w:pPr>
          </w:p>
        </w:tc>
      </w:tr>
    </w:tbl>
    <w:p w14:paraId="4334B18A" w14:textId="77777777" w:rsidR="009040D2" w:rsidRPr="00821D4F" w:rsidRDefault="009040D2" w:rsidP="009040D2">
      <w:pPr>
        <w:jc w:val="both"/>
        <w:rPr>
          <w:rFonts w:asciiTheme="minorHAnsi" w:hAnsiTheme="minorHAnsi" w:cstheme="minorHAnsi"/>
          <w:noProof/>
          <w:sz w:val="22"/>
          <w:szCs w:val="22"/>
          <w:lang w:val="sr-Cyrl-CS"/>
        </w:rPr>
      </w:pPr>
    </w:p>
    <w:p w14:paraId="578BDAAA"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Трошкове припреме и подношења понуде сноси искључиво понуђач и не може тражити од наручиоца накнаду трошкова.</w:t>
      </w:r>
    </w:p>
    <w:p w14:paraId="2B509C4D"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14:paraId="4E890911" w14:textId="77777777" w:rsidR="009040D2" w:rsidRPr="00821D4F" w:rsidRDefault="009040D2" w:rsidP="009040D2">
      <w:pPr>
        <w:jc w:val="both"/>
        <w:rPr>
          <w:rFonts w:asciiTheme="minorHAnsi" w:hAnsiTheme="minorHAnsi" w:cstheme="minorHAnsi"/>
          <w:noProof/>
          <w:sz w:val="22"/>
          <w:szCs w:val="22"/>
          <w:lang w:val="sr-Cyrl-CS"/>
        </w:rPr>
      </w:pPr>
    </w:p>
    <w:p w14:paraId="7A2DBBDF"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Напомена: Достављање овог обрасца није обавезно.</w:t>
      </w:r>
    </w:p>
    <w:p w14:paraId="478D4D07" w14:textId="77777777" w:rsidR="009040D2" w:rsidRPr="00821D4F" w:rsidRDefault="009040D2" w:rsidP="009040D2">
      <w:pPr>
        <w:jc w:val="both"/>
        <w:rPr>
          <w:rFonts w:asciiTheme="minorHAnsi" w:hAnsiTheme="minorHAnsi" w:cstheme="minorHAnsi"/>
          <w:noProof/>
          <w:sz w:val="22"/>
          <w:szCs w:val="22"/>
          <w:lang w:val="sr-Cyrl-CS"/>
        </w:rPr>
      </w:pPr>
    </w:p>
    <w:p w14:paraId="12D0D87E" w14:textId="77777777" w:rsidR="009040D2" w:rsidRPr="00821D4F" w:rsidRDefault="009040D2" w:rsidP="009040D2">
      <w:pPr>
        <w:jc w:val="both"/>
        <w:rPr>
          <w:rFonts w:asciiTheme="minorHAnsi" w:hAnsiTheme="minorHAnsi" w:cstheme="minorHAnsi"/>
          <w:noProof/>
          <w:sz w:val="22"/>
          <w:szCs w:val="22"/>
          <w:lang w:val="ro-RO"/>
        </w:rPr>
      </w:pPr>
    </w:p>
    <w:p w14:paraId="710E102B" w14:textId="77777777" w:rsidR="009040D2" w:rsidRPr="00821D4F" w:rsidRDefault="009040D2" w:rsidP="009040D2">
      <w:pPr>
        <w:jc w:val="both"/>
        <w:rPr>
          <w:rFonts w:asciiTheme="minorHAnsi" w:hAnsiTheme="minorHAnsi" w:cstheme="minorHAnsi"/>
          <w:noProof/>
          <w:sz w:val="22"/>
          <w:szCs w:val="22"/>
          <w:lang w:val="sr-Cyrl-CS"/>
        </w:rPr>
      </w:pPr>
    </w:p>
    <w:p w14:paraId="438F3CE1" w14:textId="77777777" w:rsidR="009040D2" w:rsidRPr="00821D4F" w:rsidRDefault="009040D2" w:rsidP="009040D2">
      <w:pPr>
        <w:jc w:val="both"/>
        <w:rPr>
          <w:rFonts w:asciiTheme="minorHAnsi" w:hAnsiTheme="minorHAnsi" w:cstheme="minorHAnsi"/>
          <w:noProof/>
          <w:sz w:val="22"/>
          <w:szCs w:val="22"/>
          <w:lang w:val="sr-Cyrl-CS"/>
        </w:rPr>
      </w:pPr>
    </w:p>
    <w:p w14:paraId="691F55EF" w14:textId="77777777" w:rsidR="009040D2" w:rsidRPr="00821D4F" w:rsidRDefault="009040D2" w:rsidP="009040D2">
      <w:pPr>
        <w:jc w:val="both"/>
        <w:rPr>
          <w:rFonts w:asciiTheme="minorHAnsi" w:hAnsiTheme="minorHAnsi" w:cstheme="minorHAnsi"/>
          <w:noProof/>
          <w:sz w:val="22"/>
          <w:szCs w:val="22"/>
          <w:lang w:val="sr-Cyrl-CS"/>
        </w:rPr>
      </w:pPr>
    </w:p>
    <w:p w14:paraId="723095A0"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0689E36A" w14:textId="77777777" w:rsidTr="009A6358">
        <w:tc>
          <w:tcPr>
            <w:tcW w:w="3320" w:type="dxa"/>
          </w:tcPr>
          <w:p w14:paraId="4CE9193B"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2579BAE3" w14:textId="77777777" w:rsidR="009040D2" w:rsidRPr="00821D4F" w:rsidRDefault="009040D2" w:rsidP="009A6358">
            <w:pPr>
              <w:jc w:val="both"/>
              <w:rPr>
                <w:rFonts w:asciiTheme="minorHAnsi" w:hAnsiTheme="minorHAnsi" w:cstheme="minorHAnsi"/>
                <w:noProof/>
                <w:sz w:val="22"/>
                <w:szCs w:val="22"/>
                <w:lang w:val="sr-Cyrl-CS"/>
              </w:rPr>
            </w:pPr>
          </w:p>
          <w:p w14:paraId="4A0350C2" w14:textId="77777777" w:rsidR="009040D2" w:rsidRPr="00821D4F" w:rsidRDefault="009040D2" w:rsidP="009A6358">
            <w:pPr>
              <w:jc w:val="both"/>
              <w:rPr>
                <w:rFonts w:asciiTheme="minorHAnsi" w:hAnsiTheme="minorHAnsi" w:cstheme="minorHAnsi"/>
                <w:noProof/>
                <w:sz w:val="22"/>
                <w:szCs w:val="22"/>
                <w:lang w:val="sr-Cyrl-CS"/>
              </w:rPr>
            </w:pPr>
          </w:p>
          <w:p w14:paraId="7C3E0873" w14:textId="77777777" w:rsidR="009040D2" w:rsidRPr="00821D4F" w:rsidRDefault="009040D2" w:rsidP="009A6358">
            <w:pPr>
              <w:jc w:val="both"/>
              <w:rPr>
                <w:rFonts w:asciiTheme="minorHAnsi" w:hAnsiTheme="minorHAnsi" w:cstheme="minorHAnsi"/>
                <w:noProof/>
                <w:sz w:val="22"/>
                <w:szCs w:val="22"/>
                <w:lang w:val="sr-Cyrl-CS"/>
              </w:rPr>
            </w:pPr>
          </w:p>
          <w:p w14:paraId="72D72C25"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43C577C2"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0990321C"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7BDF0D79" w14:textId="77777777" w:rsidR="009040D2" w:rsidRPr="00821D4F" w:rsidRDefault="009040D2" w:rsidP="009A6358">
            <w:pPr>
              <w:jc w:val="right"/>
              <w:rPr>
                <w:rFonts w:asciiTheme="minorHAnsi" w:hAnsiTheme="minorHAnsi" w:cstheme="minorHAnsi"/>
                <w:noProof/>
                <w:sz w:val="22"/>
                <w:szCs w:val="22"/>
                <w:lang w:val="sr-Cyrl-CS"/>
              </w:rPr>
            </w:pPr>
          </w:p>
          <w:p w14:paraId="3714C8BA" w14:textId="77777777" w:rsidR="009040D2" w:rsidRPr="00821D4F" w:rsidRDefault="009040D2" w:rsidP="009A6358">
            <w:pPr>
              <w:jc w:val="right"/>
              <w:rPr>
                <w:rFonts w:asciiTheme="minorHAnsi" w:hAnsiTheme="minorHAnsi" w:cstheme="minorHAnsi"/>
                <w:noProof/>
                <w:sz w:val="22"/>
                <w:szCs w:val="22"/>
                <w:lang w:val="sr-Cyrl-CS"/>
              </w:rPr>
            </w:pPr>
          </w:p>
          <w:p w14:paraId="33656575" w14:textId="77777777" w:rsidR="009040D2" w:rsidRPr="00821D4F" w:rsidRDefault="009040D2" w:rsidP="009A6358">
            <w:pPr>
              <w:jc w:val="right"/>
              <w:rPr>
                <w:rFonts w:asciiTheme="minorHAnsi" w:hAnsiTheme="minorHAnsi" w:cstheme="minorHAnsi"/>
                <w:noProof/>
                <w:sz w:val="22"/>
                <w:szCs w:val="22"/>
                <w:lang w:val="sr-Cyrl-CS"/>
              </w:rPr>
            </w:pPr>
          </w:p>
          <w:p w14:paraId="53F203D5"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72E61599" w14:textId="77777777" w:rsidR="009040D2" w:rsidRPr="00821D4F" w:rsidRDefault="009040D2" w:rsidP="009040D2">
      <w:pPr>
        <w:jc w:val="center"/>
        <w:rPr>
          <w:rFonts w:asciiTheme="minorHAnsi" w:hAnsiTheme="minorHAnsi" w:cstheme="minorHAnsi"/>
          <w:b/>
          <w:noProof/>
          <w:sz w:val="22"/>
          <w:szCs w:val="22"/>
          <w:lang w:val="sr-Cyrl-CS"/>
        </w:rPr>
      </w:pPr>
    </w:p>
    <w:p w14:paraId="7FD78258" w14:textId="77777777" w:rsidR="009040D2" w:rsidRPr="00821D4F" w:rsidRDefault="009040D2" w:rsidP="009040D2">
      <w:pPr>
        <w:suppressAutoHyphens w:val="0"/>
        <w:spacing w:after="200" w:line="276" w:lineRule="auto"/>
        <w:rPr>
          <w:rFonts w:asciiTheme="minorHAnsi" w:hAnsiTheme="minorHAnsi" w:cstheme="minorHAnsi"/>
          <w:b/>
          <w:noProof/>
          <w:sz w:val="22"/>
          <w:szCs w:val="22"/>
        </w:rPr>
      </w:pPr>
      <w:r w:rsidRPr="00821D4F">
        <w:rPr>
          <w:rFonts w:asciiTheme="minorHAnsi" w:hAnsiTheme="minorHAnsi" w:cstheme="minorHAnsi"/>
          <w:b/>
          <w:noProof/>
          <w:sz w:val="22"/>
          <w:szCs w:val="22"/>
        </w:rPr>
        <w:br w:type="page"/>
      </w:r>
    </w:p>
    <w:p w14:paraId="09B05C3D"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rPr>
        <w:lastRenderedPageBreak/>
        <w:t>XI</w:t>
      </w:r>
      <w:r w:rsidRPr="00821D4F">
        <w:rPr>
          <w:rFonts w:asciiTheme="minorHAnsi" w:hAnsiTheme="minorHAnsi" w:cstheme="minorHAnsi"/>
          <w:b/>
          <w:noProof/>
          <w:sz w:val="22"/>
          <w:szCs w:val="22"/>
          <w:lang w:val="sr-Cyrl-CS"/>
        </w:rPr>
        <w:t xml:space="preserve"> ОБРАЗАЦ ИЗЈАВЕ О НЕЗАВИСНОЈ ПОНУДИ</w:t>
      </w:r>
    </w:p>
    <w:p w14:paraId="4DCF43C9" w14:textId="77777777" w:rsidR="009040D2" w:rsidRPr="00821D4F" w:rsidRDefault="009040D2" w:rsidP="009040D2">
      <w:pPr>
        <w:jc w:val="both"/>
        <w:rPr>
          <w:rFonts w:asciiTheme="minorHAnsi" w:hAnsiTheme="minorHAnsi" w:cstheme="minorHAnsi"/>
          <w:noProof/>
          <w:sz w:val="22"/>
          <w:szCs w:val="22"/>
          <w:lang w:val="sr-Cyrl-CS"/>
        </w:rPr>
      </w:pPr>
    </w:p>
    <w:p w14:paraId="236855A1" w14:textId="77777777" w:rsidR="009040D2" w:rsidRPr="00821D4F" w:rsidRDefault="009040D2" w:rsidP="009040D2">
      <w:pPr>
        <w:jc w:val="both"/>
        <w:rPr>
          <w:rFonts w:asciiTheme="minorHAnsi" w:hAnsiTheme="minorHAnsi" w:cstheme="minorHAnsi"/>
          <w:noProof/>
          <w:sz w:val="22"/>
          <w:szCs w:val="22"/>
          <w:lang w:val="sr-Cyrl-CS"/>
        </w:rPr>
      </w:pPr>
    </w:p>
    <w:p w14:paraId="74A9D2A2"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У складу са чланом 26. Закона, </w:t>
      </w:r>
      <w:r w:rsidRPr="00821D4F">
        <w:rPr>
          <w:rFonts w:asciiTheme="minorHAnsi" w:hAnsiTheme="minorHAnsi" w:cstheme="minorHAnsi"/>
          <w:noProof/>
          <w:sz w:val="22"/>
          <w:szCs w:val="22"/>
        </w:rPr>
        <w:t>__________________________________________________</w:t>
      </w:r>
      <w:r w:rsidRPr="00821D4F">
        <w:rPr>
          <w:rFonts w:asciiTheme="minorHAnsi" w:hAnsiTheme="minorHAnsi" w:cstheme="minorHAnsi"/>
          <w:noProof/>
          <w:sz w:val="22"/>
          <w:szCs w:val="22"/>
          <w:lang w:val="sr-Cyrl-CS"/>
        </w:rPr>
        <w:t xml:space="preserve">даје: </w:t>
      </w:r>
    </w:p>
    <w:p w14:paraId="32028631" w14:textId="77777777" w:rsidR="009040D2" w:rsidRPr="00821D4F" w:rsidRDefault="009040D2" w:rsidP="009040D2">
      <w:pPr>
        <w:jc w:val="both"/>
        <w:rPr>
          <w:rFonts w:asciiTheme="minorHAnsi" w:hAnsiTheme="minorHAnsi" w:cstheme="minorHAnsi"/>
          <w:noProof/>
          <w:sz w:val="22"/>
          <w:szCs w:val="22"/>
          <w:lang w:val="sr-Cyrl-CS"/>
        </w:rPr>
      </w:pPr>
    </w:p>
    <w:p w14:paraId="25E2CAA9" w14:textId="77777777" w:rsidR="009040D2" w:rsidRPr="00821D4F" w:rsidRDefault="009040D2" w:rsidP="009040D2">
      <w:pPr>
        <w:jc w:val="center"/>
        <w:rPr>
          <w:rFonts w:asciiTheme="minorHAnsi" w:hAnsiTheme="minorHAnsi" w:cstheme="minorHAnsi"/>
          <w:b/>
          <w:noProof/>
          <w:sz w:val="22"/>
          <w:szCs w:val="22"/>
          <w:lang w:val="sr-Cyrl-CS"/>
        </w:rPr>
      </w:pPr>
    </w:p>
    <w:p w14:paraId="08858C77" w14:textId="77777777" w:rsidR="009040D2" w:rsidRPr="00821D4F" w:rsidRDefault="009040D2" w:rsidP="009040D2">
      <w:pPr>
        <w:jc w:val="center"/>
        <w:rPr>
          <w:rFonts w:asciiTheme="minorHAnsi" w:hAnsiTheme="minorHAnsi" w:cstheme="minorHAnsi"/>
          <w:b/>
          <w:noProof/>
          <w:sz w:val="22"/>
          <w:szCs w:val="22"/>
          <w:lang w:val="sr-Cyrl-CS"/>
        </w:rPr>
      </w:pPr>
    </w:p>
    <w:p w14:paraId="066A6742" w14:textId="77777777" w:rsidR="009040D2" w:rsidRPr="00821D4F" w:rsidRDefault="009040D2" w:rsidP="009040D2">
      <w:pPr>
        <w:jc w:val="center"/>
        <w:rPr>
          <w:rFonts w:asciiTheme="minorHAnsi" w:hAnsiTheme="minorHAnsi" w:cstheme="minorHAnsi"/>
          <w:b/>
          <w:noProof/>
          <w:sz w:val="22"/>
          <w:szCs w:val="22"/>
          <w:lang w:val="sr-Cyrl-CS"/>
        </w:rPr>
      </w:pPr>
    </w:p>
    <w:p w14:paraId="3B080107" w14:textId="77777777" w:rsidR="009040D2" w:rsidRPr="00821D4F" w:rsidRDefault="009040D2" w:rsidP="009040D2">
      <w:pPr>
        <w:jc w:val="center"/>
        <w:rPr>
          <w:rFonts w:asciiTheme="minorHAnsi" w:hAnsiTheme="minorHAnsi" w:cstheme="minorHAnsi"/>
          <w:b/>
          <w:noProof/>
          <w:sz w:val="22"/>
          <w:szCs w:val="22"/>
          <w:lang w:val="sr-Cyrl-CS"/>
        </w:rPr>
      </w:pPr>
    </w:p>
    <w:p w14:paraId="3D1C5045" w14:textId="77777777" w:rsidR="009040D2" w:rsidRPr="00821D4F" w:rsidRDefault="009040D2" w:rsidP="009040D2">
      <w:pPr>
        <w:jc w:val="center"/>
        <w:rPr>
          <w:rFonts w:asciiTheme="minorHAnsi" w:hAnsiTheme="minorHAnsi" w:cstheme="minorHAnsi"/>
          <w:b/>
          <w:noProof/>
          <w:sz w:val="22"/>
          <w:szCs w:val="22"/>
          <w:lang w:val="sr-Cyrl-CS"/>
        </w:rPr>
      </w:pPr>
    </w:p>
    <w:p w14:paraId="02404209" w14:textId="77777777" w:rsidR="009040D2" w:rsidRPr="00821D4F" w:rsidRDefault="009040D2" w:rsidP="009040D2">
      <w:pPr>
        <w:jc w:val="center"/>
        <w:rPr>
          <w:rFonts w:asciiTheme="minorHAnsi" w:hAnsiTheme="minorHAnsi" w:cstheme="minorHAnsi"/>
          <w:b/>
          <w:noProof/>
          <w:sz w:val="22"/>
          <w:szCs w:val="22"/>
          <w:lang w:val="sr-Cyrl-CS"/>
        </w:rPr>
      </w:pPr>
    </w:p>
    <w:p w14:paraId="7631F403" w14:textId="77777777" w:rsidR="009040D2" w:rsidRPr="00821D4F" w:rsidRDefault="009040D2" w:rsidP="009040D2">
      <w:pPr>
        <w:jc w:val="center"/>
        <w:rPr>
          <w:rFonts w:asciiTheme="minorHAnsi" w:hAnsiTheme="minorHAnsi" w:cstheme="minorHAnsi"/>
          <w:b/>
          <w:noProof/>
          <w:sz w:val="22"/>
          <w:szCs w:val="22"/>
          <w:lang w:val="sr-Cyrl-CS"/>
        </w:rPr>
      </w:pPr>
    </w:p>
    <w:p w14:paraId="756AFF64" w14:textId="77777777" w:rsidR="009040D2" w:rsidRPr="00821D4F" w:rsidRDefault="009040D2" w:rsidP="009040D2">
      <w:pPr>
        <w:jc w:val="center"/>
        <w:rPr>
          <w:rFonts w:asciiTheme="minorHAnsi" w:hAnsiTheme="minorHAnsi" w:cstheme="minorHAnsi"/>
          <w:b/>
          <w:noProof/>
          <w:sz w:val="22"/>
          <w:szCs w:val="22"/>
          <w:lang w:val="sr-Cyrl-CS"/>
        </w:rPr>
      </w:pPr>
    </w:p>
    <w:p w14:paraId="24D48A41" w14:textId="77777777" w:rsidR="009040D2" w:rsidRPr="00821D4F" w:rsidRDefault="009040D2" w:rsidP="009040D2">
      <w:pPr>
        <w:jc w:val="center"/>
        <w:rPr>
          <w:rFonts w:asciiTheme="minorHAnsi" w:hAnsiTheme="minorHAnsi" w:cstheme="minorHAnsi"/>
          <w:b/>
          <w:noProof/>
          <w:sz w:val="22"/>
          <w:szCs w:val="22"/>
          <w:lang w:val="sr-Cyrl-CS"/>
        </w:rPr>
      </w:pPr>
    </w:p>
    <w:p w14:paraId="08C89AE3" w14:textId="77777777" w:rsidR="009040D2" w:rsidRPr="00821D4F" w:rsidRDefault="009040D2" w:rsidP="009040D2">
      <w:pPr>
        <w:jc w:val="center"/>
        <w:rPr>
          <w:rFonts w:asciiTheme="minorHAnsi" w:hAnsiTheme="minorHAnsi" w:cstheme="minorHAnsi"/>
          <w:b/>
          <w:noProof/>
          <w:sz w:val="22"/>
          <w:szCs w:val="22"/>
          <w:lang w:val="sr-Cyrl-CS"/>
        </w:rPr>
      </w:pPr>
    </w:p>
    <w:p w14:paraId="12EA9D95" w14:textId="77777777" w:rsidR="009040D2" w:rsidRPr="00821D4F" w:rsidRDefault="009040D2" w:rsidP="009040D2">
      <w:pPr>
        <w:jc w:val="center"/>
        <w:rPr>
          <w:rFonts w:asciiTheme="minorHAnsi" w:hAnsiTheme="minorHAnsi" w:cstheme="minorHAnsi"/>
          <w:b/>
          <w:noProof/>
          <w:sz w:val="22"/>
          <w:szCs w:val="22"/>
          <w:lang w:val="sr-Cyrl-CS"/>
        </w:rPr>
      </w:pPr>
      <w:r w:rsidRPr="00821D4F">
        <w:rPr>
          <w:rFonts w:asciiTheme="minorHAnsi" w:hAnsiTheme="minorHAnsi" w:cstheme="minorHAnsi"/>
          <w:b/>
          <w:noProof/>
          <w:sz w:val="22"/>
          <w:szCs w:val="22"/>
          <w:lang w:val="sr-Cyrl-CS"/>
        </w:rPr>
        <w:t>Изјаву</w:t>
      </w:r>
    </w:p>
    <w:p w14:paraId="4DAC0990" w14:textId="77777777" w:rsidR="009040D2" w:rsidRPr="00821D4F" w:rsidRDefault="009040D2" w:rsidP="009040D2">
      <w:pPr>
        <w:pStyle w:val="TableHeading"/>
        <w:suppressLineNumbers w:val="0"/>
        <w:rPr>
          <w:rFonts w:asciiTheme="minorHAnsi" w:hAnsiTheme="minorHAnsi" w:cstheme="minorHAnsi"/>
          <w:bCs w:val="0"/>
          <w:noProof/>
          <w:sz w:val="22"/>
          <w:szCs w:val="22"/>
          <w:lang w:val="sr-Cyrl-CS"/>
        </w:rPr>
      </w:pPr>
      <w:r w:rsidRPr="00821D4F">
        <w:rPr>
          <w:rFonts w:asciiTheme="minorHAnsi" w:hAnsiTheme="minorHAnsi" w:cstheme="minorHAnsi"/>
          <w:bCs w:val="0"/>
          <w:noProof/>
          <w:sz w:val="22"/>
          <w:szCs w:val="22"/>
          <w:lang w:val="sr-Cyrl-CS"/>
        </w:rPr>
        <w:t>О независној понуди</w:t>
      </w:r>
    </w:p>
    <w:p w14:paraId="5BF7A823" w14:textId="77777777" w:rsidR="009040D2" w:rsidRPr="00821D4F" w:rsidRDefault="009040D2" w:rsidP="009040D2">
      <w:pPr>
        <w:jc w:val="both"/>
        <w:rPr>
          <w:rFonts w:asciiTheme="minorHAnsi" w:hAnsiTheme="minorHAnsi" w:cstheme="minorHAnsi"/>
          <w:noProof/>
          <w:sz w:val="22"/>
          <w:szCs w:val="22"/>
          <w:lang w:val="sr-Cyrl-CS"/>
        </w:rPr>
      </w:pPr>
    </w:p>
    <w:p w14:paraId="46FA23DA" w14:textId="3A13229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 xml:space="preserve">Под пуном материјалном и кривичном одговорношћу потврђујем да сам понуду у поступку јавне набавке </w:t>
      </w:r>
      <w:r w:rsidRPr="00821D4F">
        <w:rPr>
          <w:rFonts w:asciiTheme="minorHAnsi" w:hAnsiTheme="minorHAnsi" w:cstheme="minorHAnsi"/>
          <w:b/>
          <w:noProof/>
          <w:sz w:val="22"/>
          <w:szCs w:val="22"/>
          <w:lang w:val="sr-Cyrl-CS"/>
        </w:rPr>
        <w:t xml:space="preserve">добара – </w:t>
      </w:r>
      <w:r w:rsidR="00136F24">
        <w:rPr>
          <w:rFonts w:asciiTheme="minorHAnsi" w:hAnsiTheme="minorHAnsi" w:cstheme="minorHAnsi"/>
          <w:b/>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CS"/>
        </w:rPr>
        <w:t xml:space="preserve">, бр. ЈН </w:t>
      </w:r>
      <w:r w:rsidR="0014616C">
        <w:rPr>
          <w:rFonts w:asciiTheme="minorHAnsi" w:hAnsiTheme="minorHAnsi" w:cstheme="minorHAnsi"/>
          <w:b/>
          <w:noProof/>
          <w:sz w:val="22"/>
          <w:szCs w:val="22"/>
          <w:lang w:val="sr-Cyrl-CS"/>
        </w:rPr>
        <w:t>11</w:t>
      </w:r>
      <w:r w:rsidRPr="00821D4F">
        <w:rPr>
          <w:rFonts w:asciiTheme="minorHAnsi" w:hAnsiTheme="minorHAnsi" w:cstheme="minorHAnsi"/>
          <w:b/>
          <w:noProof/>
          <w:sz w:val="22"/>
          <w:szCs w:val="22"/>
          <w:lang w:val="sr-Cyrl-CS"/>
        </w:rPr>
        <w:t>/20</w:t>
      </w:r>
      <w:r w:rsidR="0014616C">
        <w:rPr>
          <w:rFonts w:asciiTheme="minorHAnsi" w:hAnsiTheme="minorHAnsi" w:cstheme="minorHAnsi"/>
          <w:b/>
          <w:noProof/>
          <w:sz w:val="22"/>
          <w:szCs w:val="22"/>
          <w:lang w:val="sr-Cyrl-CS"/>
        </w:rPr>
        <w:t>20</w:t>
      </w:r>
      <w:r w:rsidRPr="00821D4F">
        <w:rPr>
          <w:rFonts w:asciiTheme="minorHAnsi" w:hAnsiTheme="minorHAnsi" w:cstheme="minorHAnsi"/>
          <w:b/>
          <w:noProof/>
          <w:sz w:val="22"/>
          <w:szCs w:val="22"/>
          <w:lang w:val="sr-Cyrl-CS"/>
        </w:rPr>
        <w:t>,</w:t>
      </w:r>
      <w:r w:rsidRPr="00821D4F">
        <w:rPr>
          <w:rFonts w:asciiTheme="minorHAnsi" w:hAnsiTheme="minorHAnsi" w:cstheme="minorHAnsi"/>
          <w:noProof/>
          <w:sz w:val="22"/>
          <w:szCs w:val="22"/>
          <w:lang w:val="sr-Cyrl-CS"/>
        </w:rPr>
        <w:t xml:space="preserve"> поднео независно, без договора са другим понуђачима или заинтересованим лицима.</w:t>
      </w:r>
    </w:p>
    <w:p w14:paraId="053E3392" w14:textId="77777777" w:rsidR="009040D2" w:rsidRPr="00821D4F" w:rsidRDefault="009040D2" w:rsidP="009040D2">
      <w:pPr>
        <w:jc w:val="both"/>
        <w:rPr>
          <w:rFonts w:asciiTheme="minorHAnsi" w:hAnsiTheme="minorHAnsi" w:cstheme="minorHAnsi"/>
          <w:noProof/>
          <w:sz w:val="22"/>
          <w:szCs w:val="22"/>
          <w:lang w:val="sr-Cyrl-CS"/>
        </w:rPr>
      </w:pPr>
    </w:p>
    <w:p w14:paraId="3E4D258E" w14:textId="77777777" w:rsidR="009040D2" w:rsidRPr="00821D4F" w:rsidRDefault="009040D2" w:rsidP="009040D2">
      <w:pPr>
        <w:jc w:val="both"/>
        <w:rPr>
          <w:rFonts w:asciiTheme="minorHAnsi" w:hAnsiTheme="minorHAnsi" w:cstheme="minorHAnsi"/>
          <w:noProof/>
          <w:sz w:val="22"/>
          <w:szCs w:val="22"/>
          <w:lang w:val="sr-Cyrl-CS"/>
        </w:rPr>
      </w:pPr>
    </w:p>
    <w:p w14:paraId="30A6974C" w14:textId="77777777" w:rsidR="009040D2" w:rsidRPr="00821D4F" w:rsidRDefault="009040D2" w:rsidP="009040D2">
      <w:pPr>
        <w:jc w:val="both"/>
        <w:rPr>
          <w:rFonts w:asciiTheme="minorHAnsi" w:hAnsiTheme="minorHAnsi" w:cstheme="minorHAnsi"/>
          <w:noProof/>
          <w:sz w:val="22"/>
          <w:szCs w:val="22"/>
          <w:lang w:val="sr-Cyrl-CS"/>
        </w:rPr>
      </w:pPr>
    </w:p>
    <w:p w14:paraId="020708DE" w14:textId="77777777" w:rsidR="009040D2" w:rsidRPr="00821D4F" w:rsidRDefault="009040D2" w:rsidP="009040D2">
      <w:pPr>
        <w:jc w:val="both"/>
        <w:rPr>
          <w:rFonts w:asciiTheme="minorHAnsi" w:hAnsiTheme="minorHAnsi" w:cstheme="minorHAnsi"/>
          <w:noProof/>
          <w:sz w:val="22"/>
          <w:szCs w:val="22"/>
          <w:lang w:val="sr-Cyrl-CS"/>
        </w:rPr>
      </w:pPr>
    </w:p>
    <w:p w14:paraId="62EBE059" w14:textId="77777777" w:rsidR="009040D2" w:rsidRPr="00821D4F" w:rsidRDefault="009040D2" w:rsidP="009040D2">
      <w:pPr>
        <w:jc w:val="both"/>
        <w:rPr>
          <w:rFonts w:asciiTheme="minorHAnsi" w:hAnsiTheme="minorHAnsi" w:cstheme="minorHAnsi"/>
          <w:noProof/>
          <w:sz w:val="22"/>
          <w:szCs w:val="22"/>
          <w:lang w:val="sr-Cyrl-CS"/>
        </w:rPr>
      </w:pPr>
    </w:p>
    <w:p w14:paraId="0E0A9CEA" w14:textId="77777777" w:rsidR="009040D2" w:rsidRPr="00821D4F" w:rsidRDefault="009040D2" w:rsidP="009040D2">
      <w:pPr>
        <w:jc w:val="both"/>
        <w:rPr>
          <w:rFonts w:asciiTheme="minorHAnsi" w:hAnsiTheme="minorHAnsi" w:cstheme="minorHAnsi"/>
          <w:noProof/>
          <w:sz w:val="22"/>
          <w:szCs w:val="22"/>
          <w:lang w:val="sr-Cyrl-CS"/>
        </w:rPr>
      </w:pPr>
    </w:p>
    <w:p w14:paraId="48327AAC" w14:textId="77777777" w:rsidR="009040D2" w:rsidRPr="00821D4F" w:rsidRDefault="009040D2" w:rsidP="009040D2">
      <w:pPr>
        <w:jc w:val="both"/>
        <w:rPr>
          <w:rFonts w:asciiTheme="minorHAnsi" w:hAnsiTheme="minorHAnsi" w:cstheme="minorHAnsi"/>
          <w:noProof/>
          <w:sz w:val="22"/>
          <w:szCs w:val="22"/>
          <w:lang w:val="sr-Cyrl-CS"/>
        </w:rPr>
      </w:pPr>
    </w:p>
    <w:p w14:paraId="53990521" w14:textId="77777777" w:rsidR="009040D2" w:rsidRPr="00821D4F" w:rsidRDefault="009040D2" w:rsidP="009040D2">
      <w:pPr>
        <w:jc w:val="both"/>
        <w:rPr>
          <w:rFonts w:asciiTheme="minorHAnsi" w:hAnsiTheme="minorHAnsi" w:cstheme="minorHAnsi"/>
          <w:noProof/>
          <w:sz w:val="22"/>
          <w:szCs w:val="22"/>
          <w:lang w:val="sr-Cyrl-CS"/>
        </w:rPr>
      </w:pPr>
    </w:p>
    <w:p w14:paraId="3066AB5D" w14:textId="77777777" w:rsidR="009040D2" w:rsidRPr="00821D4F" w:rsidRDefault="009040D2" w:rsidP="009040D2">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193E3751" w14:textId="77777777" w:rsidTr="009A6358">
        <w:tc>
          <w:tcPr>
            <w:tcW w:w="3320" w:type="dxa"/>
          </w:tcPr>
          <w:p w14:paraId="6DC8E999"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4FB6721D" w14:textId="77777777" w:rsidR="009040D2" w:rsidRPr="00821D4F" w:rsidRDefault="009040D2" w:rsidP="009A6358">
            <w:pPr>
              <w:jc w:val="both"/>
              <w:rPr>
                <w:rFonts w:asciiTheme="minorHAnsi" w:hAnsiTheme="minorHAnsi" w:cstheme="minorHAnsi"/>
                <w:noProof/>
                <w:sz w:val="22"/>
                <w:szCs w:val="22"/>
                <w:lang w:val="sr-Cyrl-CS"/>
              </w:rPr>
            </w:pPr>
          </w:p>
          <w:p w14:paraId="2544B328" w14:textId="77777777" w:rsidR="009040D2" w:rsidRPr="00821D4F" w:rsidRDefault="009040D2" w:rsidP="009A6358">
            <w:pPr>
              <w:jc w:val="both"/>
              <w:rPr>
                <w:rFonts w:asciiTheme="minorHAnsi" w:hAnsiTheme="minorHAnsi" w:cstheme="minorHAnsi"/>
                <w:noProof/>
                <w:sz w:val="22"/>
                <w:szCs w:val="22"/>
                <w:lang w:val="sr-Cyrl-CS"/>
              </w:rPr>
            </w:pPr>
          </w:p>
          <w:p w14:paraId="5799B93B" w14:textId="77777777" w:rsidR="009040D2" w:rsidRPr="00821D4F" w:rsidRDefault="009040D2" w:rsidP="009A6358">
            <w:pPr>
              <w:jc w:val="both"/>
              <w:rPr>
                <w:rFonts w:asciiTheme="minorHAnsi" w:hAnsiTheme="minorHAnsi" w:cstheme="minorHAnsi"/>
                <w:noProof/>
                <w:sz w:val="22"/>
                <w:szCs w:val="22"/>
                <w:lang w:val="sr-Cyrl-CS"/>
              </w:rPr>
            </w:pPr>
          </w:p>
          <w:p w14:paraId="3F63F303"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786E871D"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4342593F"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6366AD83" w14:textId="77777777" w:rsidR="009040D2" w:rsidRPr="00821D4F" w:rsidRDefault="009040D2" w:rsidP="009A6358">
            <w:pPr>
              <w:jc w:val="right"/>
              <w:rPr>
                <w:rFonts w:asciiTheme="minorHAnsi" w:hAnsiTheme="minorHAnsi" w:cstheme="minorHAnsi"/>
                <w:noProof/>
                <w:sz w:val="22"/>
                <w:szCs w:val="22"/>
                <w:lang w:val="sr-Cyrl-CS"/>
              </w:rPr>
            </w:pPr>
          </w:p>
          <w:p w14:paraId="751B5C71" w14:textId="77777777" w:rsidR="009040D2" w:rsidRPr="00821D4F" w:rsidRDefault="009040D2" w:rsidP="009A6358">
            <w:pPr>
              <w:jc w:val="right"/>
              <w:rPr>
                <w:rFonts w:asciiTheme="minorHAnsi" w:hAnsiTheme="minorHAnsi" w:cstheme="minorHAnsi"/>
                <w:noProof/>
                <w:sz w:val="22"/>
                <w:szCs w:val="22"/>
                <w:lang w:val="sr-Cyrl-CS"/>
              </w:rPr>
            </w:pPr>
          </w:p>
          <w:p w14:paraId="35B663CC" w14:textId="77777777" w:rsidR="009040D2" w:rsidRPr="00821D4F" w:rsidRDefault="009040D2" w:rsidP="009A6358">
            <w:pPr>
              <w:jc w:val="right"/>
              <w:rPr>
                <w:rFonts w:asciiTheme="minorHAnsi" w:hAnsiTheme="minorHAnsi" w:cstheme="minorHAnsi"/>
                <w:noProof/>
                <w:sz w:val="22"/>
                <w:szCs w:val="22"/>
                <w:lang w:val="sr-Cyrl-CS"/>
              </w:rPr>
            </w:pPr>
          </w:p>
          <w:p w14:paraId="311F4F9E"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02DCECE1" w14:textId="77777777" w:rsidR="009040D2" w:rsidRPr="00821D4F" w:rsidRDefault="009040D2" w:rsidP="009040D2">
      <w:pPr>
        <w:jc w:val="both"/>
        <w:rPr>
          <w:rFonts w:asciiTheme="minorHAnsi" w:hAnsiTheme="minorHAnsi" w:cstheme="minorHAnsi"/>
          <w:noProof/>
          <w:sz w:val="22"/>
          <w:szCs w:val="22"/>
          <w:lang w:val="sr-Cyrl-CS"/>
        </w:rPr>
      </w:pPr>
    </w:p>
    <w:p w14:paraId="70782E08" w14:textId="77777777" w:rsidR="009040D2" w:rsidRPr="00821D4F" w:rsidRDefault="009040D2" w:rsidP="009040D2">
      <w:pPr>
        <w:jc w:val="both"/>
        <w:rPr>
          <w:rFonts w:asciiTheme="minorHAnsi" w:hAnsiTheme="minorHAnsi" w:cstheme="minorHAnsi"/>
          <w:noProof/>
          <w:sz w:val="22"/>
          <w:szCs w:val="22"/>
          <w:lang w:val="sr-Cyrl-CS"/>
        </w:rPr>
      </w:pPr>
    </w:p>
    <w:p w14:paraId="4D8ACEE3" w14:textId="77777777" w:rsidR="009040D2" w:rsidRPr="00821D4F" w:rsidRDefault="009040D2" w:rsidP="009040D2">
      <w:pPr>
        <w:jc w:val="both"/>
        <w:rPr>
          <w:rFonts w:asciiTheme="minorHAnsi" w:hAnsiTheme="minorHAnsi" w:cstheme="minorHAnsi"/>
          <w:noProof/>
          <w:sz w:val="22"/>
          <w:szCs w:val="22"/>
          <w:lang w:val="sr-Cyrl-CS"/>
        </w:rPr>
      </w:pPr>
    </w:p>
    <w:p w14:paraId="612FAD1C" w14:textId="77777777" w:rsidR="009040D2" w:rsidRPr="00821D4F" w:rsidRDefault="009040D2" w:rsidP="009040D2">
      <w:pPr>
        <w:jc w:val="both"/>
        <w:rPr>
          <w:rFonts w:asciiTheme="minorHAnsi" w:hAnsiTheme="minorHAnsi" w:cstheme="minorHAnsi"/>
          <w:noProof/>
          <w:sz w:val="22"/>
          <w:szCs w:val="22"/>
          <w:lang w:val="sr-Cyrl-CS"/>
        </w:rPr>
      </w:pPr>
    </w:p>
    <w:p w14:paraId="7D10F26B"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b/>
          <w:noProof/>
          <w:sz w:val="22"/>
          <w:szCs w:val="22"/>
          <w:lang w:val="sr-Cyrl-CS"/>
        </w:rPr>
        <w:t>Напомена:</w:t>
      </w:r>
      <w:r w:rsidRPr="00821D4F">
        <w:rPr>
          <w:rFonts w:asciiTheme="minorHAnsi" w:hAnsiTheme="minorHAnsi" w:cstheme="minorHAnsi"/>
          <w:noProof/>
          <w:sz w:val="22"/>
          <w:szCs w:val="22"/>
        </w:rPr>
        <w:t xml:space="preserve"> </w:t>
      </w:r>
      <w:r w:rsidRPr="00821D4F">
        <w:rPr>
          <w:rFonts w:asciiTheme="minorHAnsi" w:hAnsiTheme="minorHAnsi" w:cstheme="minorHAnsi"/>
          <w:noProof/>
          <w:sz w:val="22"/>
          <w:szCs w:val="22"/>
          <w:lang w:val="sr-Cyrl-RS"/>
        </w:rPr>
        <w:t>У</w:t>
      </w:r>
      <w:r w:rsidRPr="00821D4F">
        <w:rPr>
          <w:rFonts w:asciiTheme="minorHAnsi" w:hAnsiTheme="minorHAnsi" w:cstheme="minorHAnsi"/>
          <w:noProof/>
          <w:sz w:val="22"/>
          <w:szCs w:val="22"/>
          <w:lang w:val="sr-Cyrl-CS"/>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14:paraId="0E30FE9E" w14:textId="77777777" w:rsidR="009040D2" w:rsidRPr="00821D4F" w:rsidRDefault="009040D2" w:rsidP="009040D2">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08A49DBD" w14:textId="77777777" w:rsidR="009040D2" w:rsidRPr="00821D4F" w:rsidRDefault="009040D2" w:rsidP="009040D2">
      <w:pPr>
        <w:jc w:val="both"/>
        <w:rPr>
          <w:rFonts w:asciiTheme="minorHAnsi" w:hAnsiTheme="minorHAnsi" w:cstheme="minorHAnsi"/>
          <w:noProof/>
          <w:sz w:val="22"/>
          <w:szCs w:val="22"/>
          <w:lang w:val="sr-Cyrl-CS"/>
        </w:rPr>
      </w:pPr>
    </w:p>
    <w:p w14:paraId="2E4400D3" w14:textId="77777777" w:rsidR="009040D2" w:rsidRPr="00821D4F" w:rsidRDefault="009040D2" w:rsidP="009040D2">
      <w:pPr>
        <w:jc w:val="both"/>
        <w:rPr>
          <w:rFonts w:asciiTheme="minorHAnsi" w:hAnsiTheme="minorHAnsi" w:cstheme="minorHAnsi"/>
          <w:noProof/>
          <w:sz w:val="22"/>
          <w:szCs w:val="22"/>
          <w:lang w:val="sr-Cyrl-CS"/>
        </w:rPr>
      </w:pPr>
    </w:p>
    <w:p w14:paraId="01E07C18" w14:textId="77777777" w:rsidR="009040D2" w:rsidRPr="00821D4F" w:rsidRDefault="009040D2" w:rsidP="009040D2">
      <w:pPr>
        <w:jc w:val="both"/>
        <w:rPr>
          <w:rFonts w:asciiTheme="minorHAnsi" w:hAnsiTheme="minorHAnsi" w:cstheme="minorHAnsi"/>
          <w:noProof/>
          <w:sz w:val="22"/>
          <w:szCs w:val="22"/>
          <w:lang w:val="sr-Cyrl-CS"/>
        </w:rPr>
      </w:pPr>
    </w:p>
    <w:p w14:paraId="1C05453D" w14:textId="77777777" w:rsidR="009040D2" w:rsidRPr="00821D4F" w:rsidRDefault="009040D2" w:rsidP="009040D2">
      <w:pPr>
        <w:jc w:val="both"/>
        <w:rPr>
          <w:rFonts w:asciiTheme="minorHAnsi" w:hAnsiTheme="minorHAnsi" w:cstheme="minorHAnsi"/>
          <w:noProof/>
          <w:sz w:val="22"/>
          <w:szCs w:val="22"/>
          <w:lang w:val="sr-Cyrl-CS"/>
        </w:rPr>
      </w:pPr>
    </w:p>
    <w:p w14:paraId="113E0890"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X</w:t>
      </w:r>
      <w:r w:rsidRPr="00821D4F">
        <w:rPr>
          <w:rFonts w:asciiTheme="minorHAnsi" w:hAnsiTheme="minorHAnsi" w:cstheme="minorHAnsi"/>
          <w:b/>
          <w:noProof/>
          <w:color w:val="000000" w:themeColor="text1"/>
          <w:sz w:val="22"/>
          <w:szCs w:val="22"/>
        </w:rPr>
        <w:t>II</w:t>
      </w:r>
      <w:r w:rsidRPr="00821D4F">
        <w:rPr>
          <w:rFonts w:asciiTheme="minorHAnsi" w:hAnsiTheme="minorHAnsi" w:cstheme="minorHAnsi"/>
          <w:b/>
          <w:noProof/>
          <w:color w:val="000000" w:themeColor="text1"/>
          <w:sz w:val="22"/>
          <w:szCs w:val="22"/>
          <w:lang w:val="sr-Cyrl-CS"/>
        </w:rPr>
        <w:t xml:space="preserve"> ОБРАЗАЦ ИЗЈАВЕ О ПОШТОВАЊУ ОБАВЕЗА И НЕПОСТОЈАЊА ЗАБРАНЕ ИЗ ЧЛ. 75. СТ. 2. ЗАКОНА</w:t>
      </w:r>
    </w:p>
    <w:p w14:paraId="13DB26CD" w14:textId="77777777" w:rsidR="009040D2" w:rsidRPr="00821D4F" w:rsidRDefault="009040D2" w:rsidP="009040D2">
      <w:pPr>
        <w:rPr>
          <w:rFonts w:asciiTheme="minorHAnsi" w:hAnsiTheme="minorHAnsi" w:cstheme="minorHAnsi"/>
          <w:b/>
          <w:noProof/>
          <w:color w:val="000000" w:themeColor="text1"/>
          <w:sz w:val="22"/>
          <w:szCs w:val="22"/>
          <w:lang w:val="sr-Cyrl-CS"/>
        </w:rPr>
      </w:pPr>
    </w:p>
    <w:p w14:paraId="596C3993" w14:textId="77777777" w:rsidR="009040D2" w:rsidRPr="00821D4F" w:rsidRDefault="009040D2" w:rsidP="009040D2">
      <w:pPr>
        <w:rPr>
          <w:rFonts w:asciiTheme="minorHAnsi" w:hAnsiTheme="minorHAnsi" w:cstheme="minorHAnsi"/>
          <w:b/>
          <w:noProof/>
          <w:color w:val="000000" w:themeColor="text1"/>
          <w:sz w:val="22"/>
          <w:szCs w:val="22"/>
          <w:lang w:val="sr-Cyrl-CS"/>
        </w:rPr>
      </w:pPr>
    </w:p>
    <w:p w14:paraId="27E9919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У вези члана 75. став 2. Закона о јавним набавкама, као заступник понуђача дајем следећу </w:t>
      </w:r>
    </w:p>
    <w:p w14:paraId="46836237"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395BA45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BBC2E3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D46C07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E51603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2E48ABA"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4AAC14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5C4E9F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E50127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0E1AE4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6CE6EEF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269930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73971B1"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r w:rsidRPr="00821D4F">
        <w:rPr>
          <w:rFonts w:asciiTheme="minorHAnsi" w:hAnsiTheme="minorHAnsi" w:cstheme="minorHAnsi"/>
          <w:b/>
          <w:noProof/>
          <w:color w:val="000000" w:themeColor="text1"/>
          <w:sz w:val="22"/>
          <w:szCs w:val="22"/>
          <w:lang w:val="sr-Cyrl-CS"/>
        </w:rPr>
        <w:t>Изјаву</w:t>
      </w:r>
    </w:p>
    <w:p w14:paraId="51CB7588" w14:textId="77777777" w:rsidR="009040D2" w:rsidRPr="00821D4F" w:rsidRDefault="009040D2" w:rsidP="009040D2">
      <w:pPr>
        <w:jc w:val="center"/>
        <w:rPr>
          <w:rFonts w:asciiTheme="minorHAnsi" w:hAnsiTheme="minorHAnsi" w:cstheme="minorHAnsi"/>
          <w:b/>
          <w:noProof/>
          <w:color w:val="000000" w:themeColor="text1"/>
          <w:sz w:val="22"/>
          <w:szCs w:val="22"/>
          <w:lang w:val="sr-Cyrl-CS"/>
        </w:rPr>
      </w:pPr>
    </w:p>
    <w:p w14:paraId="0568C14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ECB25E5" w14:textId="6D54C410" w:rsidR="009040D2" w:rsidRPr="00821D4F" w:rsidRDefault="009040D2" w:rsidP="009040D2">
      <w:pPr>
        <w:jc w:val="both"/>
        <w:rPr>
          <w:rFonts w:asciiTheme="minorHAnsi" w:hAnsiTheme="minorHAnsi" w:cstheme="minorHAnsi"/>
          <w:noProof/>
          <w:color w:val="000000" w:themeColor="text1"/>
          <w:sz w:val="22"/>
          <w:szCs w:val="22"/>
          <w:lang w:val="sr-Cyrl-CS"/>
        </w:rPr>
      </w:pPr>
      <w:r w:rsidRPr="00821D4F">
        <w:rPr>
          <w:rFonts w:asciiTheme="minorHAnsi" w:hAnsiTheme="minorHAnsi" w:cstheme="minorHAnsi"/>
          <w:noProof/>
          <w:color w:val="000000" w:themeColor="text1"/>
          <w:sz w:val="22"/>
          <w:szCs w:val="22"/>
          <w:lang w:val="sr-Cyrl-CS"/>
        </w:rPr>
        <w:t xml:space="preserve">Понуђач </w:t>
      </w:r>
      <w:r w:rsidRPr="00821D4F">
        <w:rPr>
          <w:rFonts w:asciiTheme="minorHAnsi" w:hAnsiTheme="minorHAnsi" w:cstheme="minorHAnsi"/>
          <w:noProof/>
          <w:sz w:val="22"/>
          <w:szCs w:val="22"/>
        </w:rPr>
        <w:t>________________________________________________________</w:t>
      </w:r>
      <w:r w:rsidRPr="00821D4F">
        <w:rPr>
          <w:rFonts w:asciiTheme="minorHAnsi" w:hAnsiTheme="minorHAnsi" w:cstheme="minorHAnsi"/>
          <w:noProof/>
          <w:sz w:val="22"/>
          <w:szCs w:val="22"/>
          <w:lang w:val="sr-Cyrl-CS"/>
        </w:rPr>
        <w:t xml:space="preserve"> </w:t>
      </w:r>
      <w:r w:rsidRPr="00821D4F">
        <w:rPr>
          <w:rFonts w:asciiTheme="minorHAnsi" w:hAnsiTheme="minorHAnsi" w:cstheme="minorHAnsi"/>
          <w:noProof/>
          <w:color w:val="000000" w:themeColor="text1"/>
          <w:sz w:val="22"/>
          <w:szCs w:val="22"/>
          <w:lang w:val="sr-Cyrl-CS"/>
        </w:rPr>
        <w:t xml:space="preserve">у поступку јавне набавке </w:t>
      </w:r>
      <w:r w:rsidRPr="00821D4F">
        <w:rPr>
          <w:rFonts w:asciiTheme="minorHAnsi" w:hAnsiTheme="minorHAnsi" w:cstheme="minorHAnsi"/>
          <w:b/>
          <w:noProof/>
          <w:sz w:val="22"/>
          <w:szCs w:val="22"/>
          <w:lang w:val="sr-Cyrl-CS"/>
        </w:rPr>
        <w:t xml:space="preserve">добара – </w:t>
      </w:r>
      <w:r w:rsidR="00136F24">
        <w:rPr>
          <w:rFonts w:asciiTheme="minorHAnsi" w:hAnsiTheme="minorHAnsi" w:cstheme="minorHAnsi"/>
          <w:b/>
          <w:noProof/>
          <w:sz w:val="22"/>
          <w:szCs w:val="22"/>
          <w:lang w:val="sr-Cyrl-CS"/>
        </w:rPr>
        <w:t xml:space="preserve"> Лекови са Д листе лекова и нерегистровани лекови које набавља установа за осигурана лица</w:t>
      </w:r>
      <w:r w:rsidRPr="00821D4F">
        <w:rPr>
          <w:rFonts w:asciiTheme="minorHAnsi" w:hAnsiTheme="minorHAnsi" w:cstheme="minorHAnsi"/>
          <w:b/>
          <w:noProof/>
          <w:sz w:val="22"/>
          <w:szCs w:val="22"/>
          <w:lang w:val="sr-Cyrl-CS"/>
        </w:rPr>
        <w:t xml:space="preserve">, бр. ЈН </w:t>
      </w:r>
      <w:r w:rsidR="0014616C">
        <w:rPr>
          <w:rFonts w:asciiTheme="minorHAnsi" w:hAnsiTheme="minorHAnsi" w:cstheme="minorHAnsi"/>
          <w:b/>
          <w:noProof/>
          <w:sz w:val="22"/>
          <w:szCs w:val="22"/>
          <w:lang w:val="sr-Cyrl-CS"/>
        </w:rPr>
        <w:t>11</w:t>
      </w:r>
      <w:r w:rsidRPr="00821D4F">
        <w:rPr>
          <w:rFonts w:asciiTheme="minorHAnsi" w:hAnsiTheme="minorHAnsi" w:cstheme="minorHAnsi"/>
          <w:b/>
          <w:noProof/>
          <w:sz w:val="22"/>
          <w:szCs w:val="22"/>
          <w:lang w:val="sr-Cyrl-CS"/>
        </w:rPr>
        <w:t>/20</w:t>
      </w:r>
      <w:r w:rsidR="0014616C">
        <w:rPr>
          <w:rFonts w:asciiTheme="minorHAnsi" w:hAnsiTheme="minorHAnsi" w:cstheme="minorHAnsi"/>
          <w:b/>
          <w:noProof/>
          <w:sz w:val="22"/>
          <w:szCs w:val="22"/>
          <w:lang w:val="sr-Cyrl-CS"/>
        </w:rPr>
        <w:t>20</w:t>
      </w:r>
      <w:r w:rsidRPr="00821D4F">
        <w:rPr>
          <w:rFonts w:asciiTheme="minorHAnsi" w:hAnsiTheme="minorHAnsi" w:cstheme="minorHAnsi"/>
          <w:noProof/>
          <w:color w:val="000000" w:themeColor="text1"/>
          <w:sz w:val="22"/>
          <w:szCs w:val="22"/>
          <w:lang w:val="sr-Cyrl-CS"/>
        </w:rPr>
        <w:t>, 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14:paraId="72799403"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3D301E6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A0BB4E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E28E1E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1704EC9"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C8B615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A231FCE"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0087CE6C"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7506BBA1"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1E590AC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8FE1F1F"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7FCCB05"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80541BB"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6CB75E4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51A89E3D"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17"/>
        <w:gridCol w:w="3101"/>
        <w:gridCol w:w="3318"/>
      </w:tblGrid>
      <w:tr w:rsidR="009040D2" w:rsidRPr="00821D4F" w14:paraId="59951BEA" w14:textId="77777777" w:rsidTr="009A6358">
        <w:tc>
          <w:tcPr>
            <w:tcW w:w="3320" w:type="dxa"/>
          </w:tcPr>
          <w:p w14:paraId="4CCB58E9"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Датум:</w:t>
            </w:r>
          </w:p>
          <w:p w14:paraId="301EB8D0" w14:textId="77777777" w:rsidR="009040D2" w:rsidRPr="00821D4F" w:rsidRDefault="009040D2" w:rsidP="009A6358">
            <w:pPr>
              <w:jc w:val="both"/>
              <w:rPr>
                <w:rFonts w:asciiTheme="minorHAnsi" w:hAnsiTheme="minorHAnsi" w:cstheme="minorHAnsi"/>
                <w:noProof/>
                <w:sz w:val="22"/>
                <w:szCs w:val="22"/>
                <w:lang w:val="sr-Cyrl-CS"/>
              </w:rPr>
            </w:pPr>
          </w:p>
          <w:p w14:paraId="25A4D90F" w14:textId="77777777" w:rsidR="009040D2" w:rsidRPr="00821D4F" w:rsidRDefault="009040D2" w:rsidP="009A6358">
            <w:pPr>
              <w:jc w:val="both"/>
              <w:rPr>
                <w:rFonts w:asciiTheme="minorHAnsi" w:hAnsiTheme="minorHAnsi" w:cstheme="minorHAnsi"/>
                <w:noProof/>
                <w:sz w:val="22"/>
                <w:szCs w:val="22"/>
                <w:lang w:val="sr-Cyrl-CS"/>
              </w:rPr>
            </w:pPr>
          </w:p>
          <w:p w14:paraId="4027D197" w14:textId="77777777" w:rsidR="009040D2" w:rsidRPr="00821D4F" w:rsidRDefault="009040D2" w:rsidP="009A6358">
            <w:pPr>
              <w:jc w:val="both"/>
              <w:rPr>
                <w:rFonts w:asciiTheme="minorHAnsi" w:hAnsiTheme="minorHAnsi" w:cstheme="minorHAnsi"/>
                <w:noProof/>
                <w:sz w:val="22"/>
                <w:szCs w:val="22"/>
                <w:lang w:val="sr-Cyrl-CS"/>
              </w:rPr>
            </w:pPr>
          </w:p>
          <w:p w14:paraId="52A07016" w14:textId="77777777" w:rsidR="009040D2" w:rsidRPr="00821D4F" w:rsidRDefault="009040D2" w:rsidP="009A6358">
            <w:pPr>
              <w:jc w:val="both"/>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c>
          <w:tcPr>
            <w:tcW w:w="3321" w:type="dxa"/>
          </w:tcPr>
          <w:p w14:paraId="6FF8DAD9" w14:textId="77777777" w:rsidR="009040D2" w:rsidRPr="00821D4F" w:rsidRDefault="009040D2" w:rsidP="009A6358">
            <w:pPr>
              <w:jc w:val="center"/>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М. П.</w:t>
            </w:r>
          </w:p>
        </w:tc>
        <w:tc>
          <w:tcPr>
            <w:tcW w:w="3321" w:type="dxa"/>
          </w:tcPr>
          <w:p w14:paraId="38F0B563"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lang w:val="sr-Cyrl-CS"/>
              </w:rPr>
              <w:t>Понуђач:</w:t>
            </w:r>
          </w:p>
          <w:p w14:paraId="056B68DE" w14:textId="77777777" w:rsidR="009040D2" w:rsidRPr="00821D4F" w:rsidRDefault="009040D2" w:rsidP="009A6358">
            <w:pPr>
              <w:jc w:val="right"/>
              <w:rPr>
                <w:rFonts w:asciiTheme="minorHAnsi" w:hAnsiTheme="minorHAnsi" w:cstheme="minorHAnsi"/>
                <w:noProof/>
                <w:sz w:val="22"/>
                <w:szCs w:val="22"/>
                <w:lang w:val="sr-Cyrl-CS"/>
              </w:rPr>
            </w:pPr>
          </w:p>
          <w:p w14:paraId="04A2AE38" w14:textId="77777777" w:rsidR="009040D2" w:rsidRPr="00821D4F" w:rsidRDefault="009040D2" w:rsidP="009A6358">
            <w:pPr>
              <w:jc w:val="right"/>
              <w:rPr>
                <w:rFonts w:asciiTheme="minorHAnsi" w:hAnsiTheme="minorHAnsi" w:cstheme="minorHAnsi"/>
                <w:noProof/>
                <w:sz w:val="22"/>
                <w:szCs w:val="22"/>
                <w:lang w:val="sr-Cyrl-CS"/>
              </w:rPr>
            </w:pPr>
          </w:p>
          <w:p w14:paraId="70025C34" w14:textId="77777777" w:rsidR="009040D2" w:rsidRPr="00821D4F" w:rsidRDefault="009040D2" w:rsidP="009A6358">
            <w:pPr>
              <w:jc w:val="right"/>
              <w:rPr>
                <w:rFonts w:asciiTheme="minorHAnsi" w:hAnsiTheme="minorHAnsi" w:cstheme="minorHAnsi"/>
                <w:noProof/>
                <w:sz w:val="22"/>
                <w:szCs w:val="22"/>
                <w:lang w:val="sr-Cyrl-CS"/>
              </w:rPr>
            </w:pPr>
          </w:p>
          <w:p w14:paraId="25982A22" w14:textId="77777777" w:rsidR="009040D2" w:rsidRPr="00821D4F" w:rsidRDefault="009040D2" w:rsidP="009A6358">
            <w:pPr>
              <w:jc w:val="right"/>
              <w:rPr>
                <w:rFonts w:asciiTheme="minorHAnsi" w:hAnsiTheme="minorHAnsi" w:cstheme="minorHAnsi"/>
                <w:noProof/>
                <w:sz w:val="22"/>
                <w:szCs w:val="22"/>
                <w:lang w:val="sr-Cyrl-CS"/>
              </w:rPr>
            </w:pPr>
            <w:r w:rsidRPr="00821D4F">
              <w:rPr>
                <w:rFonts w:asciiTheme="minorHAnsi" w:hAnsiTheme="minorHAnsi" w:cstheme="minorHAnsi"/>
                <w:noProof/>
                <w:sz w:val="22"/>
                <w:szCs w:val="22"/>
              </w:rPr>
              <w:t>____________________________</w:t>
            </w:r>
          </w:p>
        </w:tc>
      </w:tr>
    </w:tbl>
    <w:p w14:paraId="485CB760"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27F3AFC6" w14:textId="77777777" w:rsidR="009040D2" w:rsidRPr="00821D4F" w:rsidRDefault="009040D2" w:rsidP="009040D2">
      <w:pPr>
        <w:jc w:val="both"/>
        <w:rPr>
          <w:rFonts w:asciiTheme="minorHAnsi" w:hAnsiTheme="minorHAnsi" w:cstheme="minorHAnsi"/>
          <w:noProof/>
          <w:color w:val="000000" w:themeColor="text1"/>
          <w:sz w:val="22"/>
          <w:szCs w:val="22"/>
          <w:lang w:val="sr-Cyrl-CS"/>
        </w:rPr>
      </w:pPr>
    </w:p>
    <w:p w14:paraId="4AAB06DC" w14:textId="77777777" w:rsidR="009040D2" w:rsidRPr="00821D4F" w:rsidRDefault="009040D2" w:rsidP="009040D2">
      <w:pPr>
        <w:jc w:val="both"/>
        <w:rPr>
          <w:rFonts w:asciiTheme="minorHAnsi" w:hAnsiTheme="minorHAnsi" w:cstheme="minorHAnsi"/>
          <w:noProof/>
          <w:color w:val="000000" w:themeColor="text1"/>
          <w:sz w:val="22"/>
          <w:szCs w:val="22"/>
        </w:rPr>
      </w:pPr>
      <w:r w:rsidRPr="00821D4F">
        <w:rPr>
          <w:rFonts w:asciiTheme="minorHAnsi" w:hAnsiTheme="minorHAnsi" w:cstheme="minorHAnsi"/>
          <w:b/>
          <w:noProof/>
          <w:color w:val="000000" w:themeColor="text1"/>
          <w:sz w:val="22"/>
          <w:szCs w:val="22"/>
          <w:lang w:val="sr-Cyrl-CS"/>
        </w:rPr>
        <w:t>Напомена:</w:t>
      </w:r>
      <w:r w:rsidRPr="00821D4F">
        <w:rPr>
          <w:rFonts w:asciiTheme="minorHAnsi" w:hAnsiTheme="minorHAnsi" w:cstheme="minorHAnsi"/>
          <w:noProof/>
          <w:color w:val="000000" w:themeColor="text1"/>
          <w:sz w:val="22"/>
          <w:szCs w:val="22"/>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1E330E26" w14:textId="77777777" w:rsidR="009040D2" w:rsidRPr="00821D4F" w:rsidRDefault="009040D2" w:rsidP="009040D2">
      <w:pPr>
        <w:jc w:val="both"/>
        <w:rPr>
          <w:rFonts w:asciiTheme="minorHAnsi" w:hAnsiTheme="minorHAnsi" w:cstheme="minorHAnsi"/>
          <w:noProof/>
          <w:color w:val="000000" w:themeColor="text1"/>
          <w:sz w:val="22"/>
          <w:szCs w:val="22"/>
        </w:rPr>
      </w:pPr>
    </w:p>
    <w:p w14:paraId="27B294AF" w14:textId="77777777" w:rsidR="009040D2" w:rsidRPr="00821D4F" w:rsidRDefault="009040D2" w:rsidP="009040D2">
      <w:pPr>
        <w:jc w:val="both"/>
        <w:rPr>
          <w:rFonts w:asciiTheme="minorHAnsi" w:hAnsiTheme="minorHAnsi" w:cstheme="minorHAnsi"/>
          <w:noProof/>
          <w:color w:val="000000" w:themeColor="text1"/>
          <w:sz w:val="22"/>
          <w:szCs w:val="22"/>
        </w:rPr>
      </w:pPr>
    </w:p>
    <w:p w14:paraId="2FF1B957" w14:textId="77777777" w:rsidR="009040D2" w:rsidRPr="00821D4F" w:rsidRDefault="009040D2" w:rsidP="009040D2">
      <w:pPr>
        <w:jc w:val="both"/>
        <w:rPr>
          <w:rFonts w:asciiTheme="minorHAnsi" w:hAnsiTheme="minorHAnsi" w:cstheme="minorHAnsi"/>
          <w:noProof/>
          <w:color w:val="000000" w:themeColor="text1"/>
          <w:sz w:val="22"/>
          <w:szCs w:val="22"/>
        </w:rPr>
      </w:pPr>
    </w:p>
    <w:sectPr w:rsidR="009040D2" w:rsidRPr="00821D4F" w:rsidSect="00A57BFD">
      <w:headerReference w:type="even" r:id="rId19"/>
      <w:headerReference w:type="default" r:id="rId20"/>
      <w:footerReference w:type="even" r:id="rId21"/>
      <w:footerReference w:type="default" r:id="rId22"/>
      <w:headerReference w:type="first" r:id="rId23"/>
      <w:pgSz w:w="11906" w:h="16838" w:code="9"/>
      <w:pgMar w:top="851" w:right="1080" w:bottom="1440" w:left="1080" w:header="720" w:footer="393"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E989D" w14:textId="77777777" w:rsidR="00B12CD4" w:rsidRDefault="00B12CD4">
      <w:pPr>
        <w:spacing w:line="240" w:lineRule="auto"/>
      </w:pPr>
      <w:r>
        <w:separator/>
      </w:r>
    </w:p>
  </w:endnote>
  <w:endnote w:type="continuationSeparator" w:id="0">
    <w:p w14:paraId="2E737D1A" w14:textId="77777777" w:rsidR="00B12CD4" w:rsidRDefault="00B12C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3" w:usb1="00000000" w:usb2="00000000" w:usb3="00000000" w:csb0="00000005" w:csb1="00000000"/>
  </w:font>
  <w:font w:name="Cambria">
    <w:panose1 w:val="02040503050406030204"/>
    <w:charset w:val="EE"/>
    <w:family w:val="roman"/>
    <w:pitch w:val="variable"/>
    <w:sig w:usb0="E00006FF" w:usb1="420024FF" w:usb2="02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AE28A" w14:textId="77777777" w:rsidR="00B12CD4" w:rsidRPr="00247AA8" w:rsidRDefault="00B12CD4" w:rsidP="00897B69">
    <w:pPr>
      <w:pStyle w:val="Footer"/>
      <w:jc w:val="center"/>
      <w:rPr>
        <w:b/>
      </w:rPr>
    </w:pPr>
  </w:p>
  <w:p w14:paraId="1C5171B8" w14:textId="77777777" w:rsidR="00B12CD4" w:rsidRDefault="00B12C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Svetlakoordinatnamreatabele1"/>
      <w:tblW w:w="0" w:type="auto"/>
      <w:tblLayout w:type="fixed"/>
      <w:tblLook w:val="0000" w:firstRow="0" w:lastRow="0" w:firstColumn="0" w:lastColumn="0" w:noHBand="0" w:noVBand="0"/>
    </w:tblPr>
    <w:tblGrid>
      <w:gridCol w:w="7338"/>
      <w:gridCol w:w="1904"/>
    </w:tblGrid>
    <w:tr w:rsidR="00B12CD4" w:rsidRPr="00247AA8" w14:paraId="5E5387BA" w14:textId="77777777" w:rsidTr="00B12CD4">
      <w:tc>
        <w:tcPr>
          <w:tcW w:w="7338" w:type="dxa"/>
          <w:tcBorders>
            <w:top w:val="single" w:sz="4" w:space="0" w:color="000000"/>
            <w:left w:val="single" w:sz="4" w:space="0" w:color="000000"/>
            <w:bottom w:val="single" w:sz="4" w:space="0" w:color="000000"/>
            <w:right w:val="single" w:sz="4" w:space="0" w:color="000000"/>
          </w:tcBorders>
        </w:tcPr>
        <w:p w14:paraId="6BA26B7B" w14:textId="450F0232" w:rsidR="00B12CD4" w:rsidRPr="0093773D" w:rsidRDefault="00B12CD4" w:rsidP="00AF160F">
          <w:pPr>
            <w:jc w:val="center"/>
            <w:rPr>
              <w:rFonts w:asciiTheme="minorHAnsi" w:hAnsiTheme="minorHAnsi" w:cstheme="minorHAnsi"/>
              <w:b/>
              <w:sz w:val="22"/>
              <w:szCs w:val="22"/>
              <w:lang w:val="sr-Cyrl-RS"/>
            </w:rPr>
          </w:pPr>
          <w:proofErr w:type="spellStart"/>
          <w:r w:rsidRPr="0093773D">
            <w:rPr>
              <w:rFonts w:asciiTheme="minorHAnsi" w:hAnsiTheme="minorHAnsi" w:cstheme="minorHAnsi"/>
              <w:b/>
              <w:sz w:val="22"/>
              <w:szCs w:val="22"/>
            </w:rPr>
            <w:t>Конкурсна</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документација</w:t>
          </w:r>
          <w:proofErr w:type="spellEnd"/>
          <w:r w:rsidRPr="0093773D">
            <w:rPr>
              <w:rFonts w:asciiTheme="minorHAnsi" w:hAnsiTheme="minorHAnsi" w:cstheme="minorHAnsi"/>
              <w:b/>
              <w:sz w:val="22"/>
              <w:szCs w:val="22"/>
            </w:rPr>
            <w:t xml:space="preserve"> – </w:t>
          </w:r>
          <w:proofErr w:type="spellStart"/>
          <w:r w:rsidRPr="0093773D">
            <w:rPr>
              <w:rFonts w:asciiTheme="minorHAnsi" w:hAnsiTheme="minorHAnsi" w:cstheme="minorHAnsi"/>
              <w:b/>
              <w:sz w:val="22"/>
              <w:szCs w:val="22"/>
            </w:rPr>
            <w:t>отворени</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поступак</w:t>
          </w:r>
          <w:proofErr w:type="spellEnd"/>
          <w:r w:rsidRPr="0093773D">
            <w:rPr>
              <w:rFonts w:asciiTheme="minorHAnsi" w:hAnsiTheme="minorHAnsi" w:cstheme="minorHAnsi"/>
              <w:b/>
              <w:sz w:val="22"/>
              <w:szCs w:val="22"/>
            </w:rPr>
            <w:t xml:space="preserve"> – ЈН </w:t>
          </w:r>
          <w:r>
            <w:rPr>
              <w:rFonts w:asciiTheme="minorHAnsi" w:hAnsiTheme="minorHAnsi" w:cstheme="minorHAnsi"/>
              <w:b/>
              <w:sz w:val="22"/>
              <w:szCs w:val="22"/>
              <w:lang w:val="sr-Cyrl-RS"/>
            </w:rPr>
            <w:t>11/2020</w:t>
          </w:r>
        </w:p>
      </w:tc>
      <w:tc>
        <w:tcPr>
          <w:tcW w:w="1904" w:type="dxa"/>
          <w:tcBorders>
            <w:top w:val="single" w:sz="4" w:space="0" w:color="000000"/>
            <w:left w:val="single" w:sz="4" w:space="0" w:color="000000"/>
            <w:bottom w:val="single" w:sz="4" w:space="0" w:color="000000"/>
            <w:right w:val="single" w:sz="4" w:space="0" w:color="000000"/>
          </w:tcBorders>
        </w:tcPr>
        <w:p w14:paraId="51023FB9" w14:textId="77777777" w:rsidR="00B12CD4" w:rsidRPr="0093773D" w:rsidRDefault="00B12CD4" w:rsidP="00AF160F">
          <w:pPr>
            <w:pStyle w:val="Footer"/>
            <w:jc w:val="center"/>
            <w:rPr>
              <w:rFonts w:asciiTheme="minorHAnsi" w:hAnsiTheme="minorHAnsi" w:cstheme="minorHAnsi"/>
              <w:b/>
              <w:color w:val="000000" w:themeColor="text1"/>
              <w:sz w:val="22"/>
              <w:szCs w:val="22"/>
            </w:rPr>
          </w:pPr>
          <w:proofErr w:type="spellStart"/>
          <w:r w:rsidRPr="0093773D">
            <w:rPr>
              <w:rFonts w:asciiTheme="minorHAnsi" w:hAnsiTheme="minorHAnsi" w:cstheme="minorHAnsi"/>
              <w:b/>
              <w:bCs/>
              <w:color w:val="000000" w:themeColor="text1"/>
              <w:sz w:val="22"/>
              <w:szCs w:val="22"/>
            </w:rPr>
            <w:t>Страна</w:t>
          </w:r>
          <w:proofErr w:type="spellEnd"/>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PAGE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39</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 xml:space="preserve">. </w:t>
          </w:r>
          <w:r w:rsidRPr="0093773D">
            <w:rPr>
              <w:rFonts w:asciiTheme="minorHAnsi" w:hAnsiTheme="minorHAnsi" w:cstheme="minorHAnsi"/>
              <w:b/>
              <w:bCs/>
              <w:color w:val="000000" w:themeColor="text1"/>
              <w:sz w:val="22"/>
              <w:szCs w:val="22"/>
              <w:lang w:val="sr-Cyrl-RS"/>
            </w:rPr>
            <w:t>о</w:t>
          </w:r>
          <w:r w:rsidRPr="0093773D">
            <w:rPr>
              <w:rFonts w:asciiTheme="minorHAnsi" w:hAnsiTheme="minorHAnsi" w:cstheme="minorHAnsi"/>
              <w:b/>
              <w:bCs/>
              <w:color w:val="000000" w:themeColor="text1"/>
              <w:sz w:val="22"/>
              <w:szCs w:val="22"/>
            </w:rPr>
            <w:t>д</w:t>
          </w:r>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NUMPAGES \*Arabic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41</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w:t>
          </w:r>
        </w:p>
      </w:tc>
    </w:tr>
  </w:tbl>
  <w:p w14:paraId="4C763C4B" w14:textId="77777777" w:rsidR="00B12CD4" w:rsidRDefault="00B12C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116FD" w14:textId="77777777" w:rsidR="00B12CD4" w:rsidRPr="00247AA8" w:rsidRDefault="00B12CD4" w:rsidP="00897B69">
    <w:pPr>
      <w:pStyle w:val="Footer"/>
      <w:jc w:val="center"/>
      <w:rPr>
        <w:b/>
      </w:rPr>
    </w:pPr>
  </w:p>
  <w:p w14:paraId="0AEBCE57" w14:textId="77777777" w:rsidR="00B12CD4" w:rsidRDefault="00B12CD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Svetlakoordinatnamreatabele1"/>
      <w:tblW w:w="0" w:type="auto"/>
      <w:tblLayout w:type="fixed"/>
      <w:tblLook w:val="0000" w:firstRow="0" w:lastRow="0" w:firstColumn="0" w:lastColumn="0" w:noHBand="0" w:noVBand="0"/>
    </w:tblPr>
    <w:tblGrid>
      <w:gridCol w:w="7338"/>
      <w:gridCol w:w="1904"/>
    </w:tblGrid>
    <w:tr w:rsidR="00B12CD4" w:rsidRPr="00247AA8" w14:paraId="574F1270" w14:textId="77777777" w:rsidTr="007D782F">
      <w:tc>
        <w:tcPr>
          <w:tcW w:w="7338" w:type="dxa"/>
          <w:tcBorders>
            <w:top w:val="single" w:sz="4" w:space="0" w:color="000000"/>
            <w:left w:val="single" w:sz="4" w:space="0" w:color="000000"/>
            <w:bottom w:val="single" w:sz="4" w:space="0" w:color="000000"/>
            <w:right w:val="single" w:sz="4" w:space="0" w:color="000000"/>
          </w:tcBorders>
        </w:tcPr>
        <w:p w14:paraId="236FEA42" w14:textId="10B9F074" w:rsidR="00B12CD4" w:rsidRPr="0093773D" w:rsidRDefault="00B12CD4" w:rsidP="0079547D">
          <w:pPr>
            <w:jc w:val="center"/>
            <w:rPr>
              <w:rFonts w:asciiTheme="minorHAnsi" w:hAnsiTheme="minorHAnsi" w:cstheme="minorHAnsi"/>
              <w:b/>
              <w:sz w:val="22"/>
              <w:szCs w:val="22"/>
              <w:lang w:val="sr-Cyrl-RS"/>
            </w:rPr>
          </w:pPr>
          <w:proofErr w:type="spellStart"/>
          <w:r w:rsidRPr="0093773D">
            <w:rPr>
              <w:rFonts w:asciiTheme="minorHAnsi" w:hAnsiTheme="minorHAnsi" w:cstheme="minorHAnsi"/>
              <w:b/>
              <w:sz w:val="22"/>
              <w:szCs w:val="22"/>
            </w:rPr>
            <w:t>Конкурсна</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документација</w:t>
          </w:r>
          <w:proofErr w:type="spellEnd"/>
          <w:r w:rsidRPr="0093773D">
            <w:rPr>
              <w:rFonts w:asciiTheme="minorHAnsi" w:hAnsiTheme="minorHAnsi" w:cstheme="minorHAnsi"/>
              <w:b/>
              <w:sz w:val="22"/>
              <w:szCs w:val="22"/>
            </w:rPr>
            <w:t xml:space="preserve"> – </w:t>
          </w:r>
          <w:proofErr w:type="spellStart"/>
          <w:r w:rsidRPr="0093773D">
            <w:rPr>
              <w:rFonts w:asciiTheme="minorHAnsi" w:hAnsiTheme="minorHAnsi" w:cstheme="minorHAnsi"/>
              <w:b/>
              <w:sz w:val="22"/>
              <w:szCs w:val="22"/>
            </w:rPr>
            <w:t>отворени</w:t>
          </w:r>
          <w:proofErr w:type="spellEnd"/>
          <w:r w:rsidRPr="0093773D">
            <w:rPr>
              <w:rFonts w:asciiTheme="minorHAnsi" w:hAnsiTheme="minorHAnsi" w:cstheme="minorHAnsi"/>
              <w:b/>
              <w:sz w:val="22"/>
              <w:szCs w:val="22"/>
              <w:lang w:val="sr-Cyrl-RS"/>
            </w:rPr>
            <w:t xml:space="preserve"> </w:t>
          </w:r>
          <w:proofErr w:type="spellStart"/>
          <w:r w:rsidRPr="0093773D">
            <w:rPr>
              <w:rFonts w:asciiTheme="minorHAnsi" w:hAnsiTheme="minorHAnsi" w:cstheme="minorHAnsi"/>
              <w:b/>
              <w:sz w:val="22"/>
              <w:szCs w:val="22"/>
            </w:rPr>
            <w:t>поступак</w:t>
          </w:r>
          <w:proofErr w:type="spellEnd"/>
          <w:r w:rsidRPr="0093773D">
            <w:rPr>
              <w:rFonts w:asciiTheme="minorHAnsi" w:hAnsiTheme="minorHAnsi" w:cstheme="minorHAnsi"/>
              <w:b/>
              <w:sz w:val="22"/>
              <w:szCs w:val="22"/>
            </w:rPr>
            <w:t xml:space="preserve"> – ЈН </w:t>
          </w:r>
          <w:r w:rsidR="00061F1A">
            <w:rPr>
              <w:rFonts w:asciiTheme="minorHAnsi" w:hAnsiTheme="minorHAnsi" w:cstheme="minorHAnsi"/>
              <w:b/>
              <w:sz w:val="22"/>
              <w:szCs w:val="22"/>
              <w:lang w:val="sr-Latn-RS"/>
            </w:rPr>
            <w:t>11</w:t>
          </w:r>
          <w:r w:rsidRPr="0093773D">
            <w:rPr>
              <w:rFonts w:asciiTheme="minorHAnsi" w:hAnsiTheme="minorHAnsi" w:cstheme="minorHAnsi"/>
              <w:b/>
              <w:sz w:val="22"/>
              <w:szCs w:val="22"/>
            </w:rPr>
            <w:t>/20</w:t>
          </w:r>
          <w:r w:rsidR="00061F1A">
            <w:rPr>
              <w:rFonts w:asciiTheme="minorHAnsi" w:hAnsiTheme="minorHAnsi" w:cstheme="minorHAnsi"/>
              <w:b/>
              <w:sz w:val="22"/>
              <w:szCs w:val="22"/>
            </w:rPr>
            <w:t>20</w:t>
          </w:r>
        </w:p>
      </w:tc>
      <w:tc>
        <w:tcPr>
          <w:tcW w:w="1904" w:type="dxa"/>
          <w:tcBorders>
            <w:top w:val="single" w:sz="4" w:space="0" w:color="000000"/>
            <w:left w:val="single" w:sz="4" w:space="0" w:color="000000"/>
            <w:bottom w:val="single" w:sz="4" w:space="0" w:color="000000"/>
            <w:right w:val="single" w:sz="4" w:space="0" w:color="000000"/>
          </w:tcBorders>
        </w:tcPr>
        <w:p w14:paraId="177AA66B" w14:textId="77777777" w:rsidR="00B12CD4" w:rsidRPr="0093773D" w:rsidRDefault="00B12CD4" w:rsidP="007D782F">
          <w:pPr>
            <w:pStyle w:val="Footer"/>
            <w:jc w:val="center"/>
            <w:rPr>
              <w:rFonts w:asciiTheme="minorHAnsi" w:hAnsiTheme="minorHAnsi" w:cstheme="minorHAnsi"/>
              <w:b/>
              <w:color w:val="000000" w:themeColor="text1"/>
              <w:sz w:val="22"/>
              <w:szCs w:val="22"/>
            </w:rPr>
          </w:pPr>
          <w:proofErr w:type="spellStart"/>
          <w:r w:rsidRPr="0093773D">
            <w:rPr>
              <w:rFonts w:asciiTheme="minorHAnsi" w:hAnsiTheme="minorHAnsi" w:cstheme="minorHAnsi"/>
              <w:b/>
              <w:bCs/>
              <w:color w:val="000000" w:themeColor="text1"/>
              <w:sz w:val="22"/>
              <w:szCs w:val="22"/>
            </w:rPr>
            <w:t>Страна</w:t>
          </w:r>
          <w:proofErr w:type="spellEnd"/>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PAGE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39</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 xml:space="preserve">. </w:t>
          </w:r>
          <w:r w:rsidRPr="0093773D">
            <w:rPr>
              <w:rFonts w:asciiTheme="minorHAnsi" w:hAnsiTheme="minorHAnsi" w:cstheme="minorHAnsi"/>
              <w:b/>
              <w:bCs/>
              <w:color w:val="000000" w:themeColor="text1"/>
              <w:sz w:val="22"/>
              <w:szCs w:val="22"/>
              <w:lang w:val="sr-Cyrl-RS"/>
            </w:rPr>
            <w:t>о</w:t>
          </w:r>
          <w:r w:rsidRPr="0093773D">
            <w:rPr>
              <w:rFonts w:asciiTheme="minorHAnsi" w:hAnsiTheme="minorHAnsi" w:cstheme="minorHAnsi"/>
              <w:b/>
              <w:bCs/>
              <w:color w:val="000000" w:themeColor="text1"/>
              <w:sz w:val="22"/>
              <w:szCs w:val="22"/>
            </w:rPr>
            <w:t>д</w:t>
          </w:r>
          <w:r w:rsidRPr="0093773D">
            <w:rPr>
              <w:rFonts w:asciiTheme="minorHAnsi" w:hAnsiTheme="minorHAnsi" w:cstheme="minorHAnsi"/>
              <w:b/>
              <w:bCs/>
              <w:color w:val="000000" w:themeColor="text1"/>
              <w:sz w:val="22"/>
              <w:szCs w:val="22"/>
              <w:lang w:val="sr-Cyrl-RS"/>
            </w:rPr>
            <w:t xml:space="preserve"> </w:t>
          </w:r>
          <w:r w:rsidRPr="0093773D">
            <w:rPr>
              <w:rFonts w:asciiTheme="minorHAnsi" w:hAnsiTheme="minorHAnsi" w:cstheme="minorHAnsi"/>
              <w:b/>
              <w:bCs/>
              <w:color w:val="000000" w:themeColor="text1"/>
              <w:sz w:val="22"/>
              <w:szCs w:val="22"/>
            </w:rPr>
            <w:fldChar w:fldCharType="begin"/>
          </w:r>
          <w:r w:rsidRPr="0093773D">
            <w:rPr>
              <w:rFonts w:asciiTheme="minorHAnsi" w:hAnsiTheme="minorHAnsi" w:cstheme="minorHAnsi"/>
              <w:b/>
              <w:bCs/>
              <w:color w:val="000000" w:themeColor="text1"/>
              <w:sz w:val="22"/>
              <w:szCs w:val="22"/>
            </w:rPr>
            <w:instrText xml:space="preserve"> NUMPAGES \*Arabic </w:instrText>
          </w:r>
          <w:r w:rsidRPr="0093773D">
            <w:rPr>
              <w:rFonts w:asciiTheme="minorHAnsi" w:hAnsiTheme="minorHAnsi" w:cstheme="minorHAnsi"/>
              <w:b/>
              <w:bCs/>
              <w:color w:val="000000" w:themeColor="text1"/>
              <w:sz w:val="22"/>
              <w:szCs w:val="22"/>
            </w:rPr>
            <w:fldChar w:fldCharType="separate"/>
          </w:r>
          <w:r w:rsidRPr="0093773D">
            <w:rPr>
              <w:rFonts w:asciiTheme="minorHAnsi" w:hAnsiTheme="minorHAnsi" w:cstheme="minorHAnsi"/>
              <w:b/>
              <w:bCs/>
              <w:noProof/>
              <w:color w:val="000000" w:themeColor="text1"/>
              <w:sz w:val="22"/>
              <w:szCs w:val="22"/>
            </w:rPr>
            <w:t>41</w:t>
          </w:r>
          <w:r w:rsidRPr="0093773D">
            <w:rPr>
              <w:rFonts w:asciiTheme="minorHAnsi" w:hAnsiTheme="minorHAnsi" w:cstheme="minorHAnsi"/>
              <w:b/>
              <w:bCs/>
              <w:color w:val="000000" w:themeColor="text1"/>
              <w:sz w:val="22"/>
              <w:szCs w:val="22"/>
            </w:rPr>
            <w:fldChar w:fldCharType="end"/>
          </w:r>
          <w:r w:rsidRPr="0093773D">
            <w:rPr>
              <w:rFonts w:asciiTheme="minorHAnsi" w:hAnsiTheme="minorHAnsi" w:cstheme="minorHAnsi"/>
              <w:b/>
              <w:bCs/>
              <w:color w:val="000000" w:themeColor="text1"/>
              <w:sz w:val="22"/>
              <w:szCs w:val="22"/>
            </w:rPr>
            <w:t>.</w:t>
          </w:r>
        </w:p>
      </w:tc>
    </w:tr>
  </w:tbl>
  <w:p w14:paraId="0F833C0A" w14:textId="77777777" w:rsidR="00B12CD4" w:rsidRPr="00247AA8" w:rsidRDefault="00B12CD4" w:rsidP="00897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B5C33" w14:textId="77777777" w:rsidR="00B12CD4" w:rsidRDefault="00B12CD4">
      <w:pPr>
        <w:spacing w:line="240" w:lineRule="auto"/>
      </w:pPr>
      <w:r>
        <w:separator/>
      </w:r>
    </w:p>
  </w:footnote>
  <w:footnote w:type="continuationSeparator" w:id="0">
    <w:p w14:paraId="7D962E37" w14:textId="77777777" w:rsidR="00B12CD4" w:rsidRDefault="00B12C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E4919" w14:textId="77777777" w:rsidR="00B12CD4" w:rsidRDefault="00061F1A">
    <w:pPr>
      <w:pStyle w:val="Header"/>
    </w:pPr>
    <w:r>
      <w:rPr>
        <w:noProof/>
        <w:lang w:eastAsia="en-US"/>
      </w:rPr>
      <w:pict w14:anchorId="23F16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486.9pt;height:486.9pt;z-index:-25165312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22C90" w14:textId="77777777" w:rsidR="00B12CD4" w:rsidRPr="00247AA8" w:rsidRDefault="00061F1A" w:rsidP="00897B69">
    <w:pPr>
      <w:jc w:val="center"/>
      <w:rPr>
        <w:b/>
      </w:rPr>
    </w:pPr>
    <w:r>
      <w:rPr>
        <w:b/>
        <w:noProof/>
        <w:lang w:eastAsia="en-US"/>
      </w:rPr>
      <w:pict w14:anchorId="7FBA71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486.9pt;height:486.9pt;z-index:-251652096;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7224801A" w14:textId="77777777" w:rsidR="00B12CD4" w:rsidRDefault="00B12C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30297" w14:textId="77777777" w:rsidR="00B12CD4" w:rsidRDefault="00061F1A">
    <w:pPr>
      <w:pStyle w:val="Header"/>
    </w:pPr>
    <w:r>
      <w:rPr>
        <w:noProof/>
        <w:lang w:eastAsia="en-US"/>
      </w:rPr>
      <w:pict w14:anchorId="2E9D5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486.9pt;height:486.9pt;z-index:-251654144;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BF187" w14:textId="77777777" w:rsidR="00B12CD4" w:rsidRDefault="00061F1A">
    <w:pPr>
      <w:pStyle w:val="Header"/>
    </w:pPr>
    <w:r>
      <w:rPr>
        <w:noProof/>
        <w:lang w:eastAsia="en-US"/>
      </w:rPr>
      <w:pict w14:anchorId="64287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6"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7351E" w14:textId="77777777" w:rsidR="00B12CD4" w:rsidRPr="00247AA8" w:rsidRDefault="00061F1A" w:rsidP="00897B69">
    <w:pPr>
      <w:jc w:val="center"/>
      <w:rPr>
        <w:b/>
      </w:rPr>
    </w:pPr>
    <w:r>
      <w:rPr>
        <w:b/>
        <w:noProof/>
        <w:lang w:eastAsia="en-US"/>
      </w:rPr>
      <w:pict w14:anchorId="006570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7"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30BD7FE3" w14:textId="77777777" w:rsidR="00B12CD4" w:rsidRDefault="00B12CD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ACD3C" w14:textId="77777777" w:rsidR="00B12CD4" w:rsidRDefault="00061F1A">
    <w:pPr>
      <w:pStyle w:val="Header"/>
    </w:pPr>
    <w:r>
      <w:rPr>
        <w:noProof/>
        <w:lang w:eastAsia="en-US"/>
      </w:rPr>
      <w:pict w14:anchorId="4EA815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5"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0AB5B8F"/>
    <w:multiLevelType w:val="hybridMultilevel"/>
    <w:tmpl w:val="0FCA18C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01BE12BA"/>
    <w:multiLevelType w:val="hybridMultilevel"/>
    <w:tmpl w:val="31F849BC"/>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5" w15:restartNumberingAfterBreak="0">
    <w:nsid w:val="02465BE8"/>
    <w:multiLevelType w:val="hybridMultilevel"/>
    <w:tmpl w:val="EBFE0786"/>
    <w:lvl w:ilvl="0" w:tplc="C688EF5A">
      <w:numFmt w:val="bullet"/>
      <w:lvlText w:val="-"/>
      <w:lvlJc w:val="left"/>
      <w:pPr>
        <w:ind w:left="5100" w:hanging="360"/>
      </w:pPr>
      <w:rPr>
        <w:rFonts w:ascii="Calibri" w:eastAsia="Arial Unicode MS" w:hAnsi="Calibri" w:cs="Calibri" w:hint="default"/>
      </w:rPr>
    </w:lvl>
    <w:lvl w:ilvl="1" w:tplc="04090003" w:tentative="1">
      <w:start w:val="1"/>
      <w:numFmt w:val="bullet"/>
      <w:lvlText w:val="o"/>
      <w:lvlJc w:val="left"/>
      <w:pPr>
        <w:ind w:left="5820" w:hanging="360"/>
      </w:pPr>
      <w:rPr>
        <w:rFonts w:ascii="Courier New" w:hAnsi="Courier New" w:cs="Courier New" w:hint="default"/>
      </w:rPr>
    </w:lvl>
    <w:lvl w:ilvl="2" w:tplc="04090005" w:tentative="1">
      <w:start w:val="1"/>
      <w:numFmt w:val="bullet"/>
      <w:lvlText w:val=""/>
      <w:lvlJc w:val="left"/>
      <w:pPr>
        <w:ind w:left="6540" w:hanging="360"/>
      </w:pPr>
      <w:rPr>
        <w:rFonts w:ascii="Wingdings" w:hAnsi="Wingdings" w:hint="default"/>
      </w:rPr>
    </w:lvl>
    <w:lvl w:ilvl="3" w:tplc="04090001" w:tentative="1">
      <w:start w:val="1"/>
      <w:numFmt w:val="bullet"/>
      <w:lvlText w:val=""/>
      <w:lvlJc w:val="left"/>
      <w:pPr>
        <w:ind w:left="7260" w:hanging="360"/>
      </w:pPr>
      <w:rPr>
        <w:rFonts w:ascii="Symbol" w:hAnsi="Symbol" w:hint="default"/>
      </w:rPr>
    </w:lvl>
    <w:lvl w:ilvl="4" w:tplc="04090003" w:tentative="1">
      <w:start w:val="1"/>
      <w:numFmt w:val="bullet"/>
      <w:lvlText w:val="o"/>
      <w:lvlJc w:val="left"/>
      <w:pPr>
        <w:ind w:left="7980" w:hanging="360"/>
      </w:pPr>
      <w:rPr>
        <w:rFonts w:ascii="Courier New" w:hAnsi="Courier New" w:cs="Courier New" w:hint="default"/>
      </w:rPr>
    </w:lvl>
    <w:lvl w:ilvl="5" w:tplc="04090005" w:tentative="1">
      <w:start w:val="1"/>
      <w:numFmt w:val="bullet"/>
      <w:lvlText w:val=""/>
      <w:lvlJc w:val="left"/>
      <w:pPr>
        <w:ind w:left="8700" w:hanging="360"/>
      </w:pPr>
      <w:rPr>
        <w:rFonts w:ascii="Wingdings" w:hAnsi="Wingdings" w:hint="default"/>
      </w:rPr>
    </w:lvl>
    <w:lvl w:ilvl="6" w:tplc="04090001" w:tentative="1">
      <w:start w:val="1"/>
      <w:numFmt w:val="bullet"/>
      <w:lvlText w:val=""/>
      <w:lvlJc w:val="left"/>
      <w:pPr>
        <w:ind w:left="9420" w:hanging="360"/>
      </w:pPr>
      <w:rPr>
        <w:rFonts w:ascii="Symbol" w:hAnsi="Symbol" w:hint="default"/>
      </w:rPr>
    </w:lvl>
    <w:lvl w:ilvl="7" w:tplc="04090003" w:tentative="1">
      <w:start w:val="1"/>
      <w:numFmt w:val="bullet"/>
      <w:lvlText w:val="o"/>
      <w:lvlJc w:val="left"/>
      <w:pPr>
        <w:ind w:left="10140" w:hanging="360"/>
      </w:pPr>
      <w:rPr>
        <w:rFonts w:ascii="Courier New" w:hAnsi="Courier New" w:cs="Courier New" w:hint="default"/>
      </w:rPr>
    </w:lvl>
    <w:lvl w:ilvl="8" w:tplc="04090005" w:tentative="1">
      <w:start w:val="1"/>
      <w:numFmt w:val="bullet"/>
      <w:lvlText w:val=""/>
      <w:lvlJc w:val="left"/>
      <w:pPr>
        <w:ind w:left="10860" w:hanging="360"/>
      </w:pPr>
      <w:rPr>
        <w:rFonts w:ascii="Wingdings" w:hAnsi="Wingdings" w:hint="default"/>
      </w:rPr>
    </w:lvl>
  </w:abstractNum>
  <w:abstractNum w:abstractNumId="16" w15:restartNumberingAfterBreak="0">
    <w:nsid w:val="0465495D"/>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08F67955"/>
    <w:multiLevelType w:val="hybridMultilevel"/>
    <w:tmpl w:val="13E0F8E0"/>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A8F2115"/>
    <w:multiLevelType w:val="hybridMultilevel"/>
    <w:tmpl w:val="6F52349C"/>
    <w:lvl w:ilvl="0" w:tplc="37A058F0">
      <w:start w:val="1"/>
      <w:numFmt w:val="decimal"/>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F260BE"/>
    <w:multiLevelType w:val="hybridMultilevel"/>
    <w:tmpl w:val="5532C8F2"/>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15:restartNumberingAfterBreak="0">
    <w:nsid w:val="2C991297"/>
    <w:multiLevelType w:val="hybridMultilevel"/>
    <w:tmpl w:val="BC98A23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2FC13299"/>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15:restartNumberingAfterBreak="0">
    <w:nsid w:val="338353DD"/>
    <w:multiLevelType w:val="hybridMultilevel"/>
    <w:tmpl w:val="7F4648C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3D2E3B3A"/>
    <w:multiLevelType w:val="hybridMultilevel"/>
    <w:tmpl w:val="C348187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E904F3A"/>
    <w:multiLevelType w:val="hybridMultilevel"/>
    <w:tmpl w:val="34D2E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532DA5"/>
    <w:multiLevelType w:val="hybridMultilevel"/>
    <w:tmpl w:val="6CA6ACD8"/>
    <w:lvl w:ilvl="0" w:tplc="0409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15:restartNumberingAfterBreak="0">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8" w15:restartNumberingAfterBreak="0">
    <w:nsid w:val="497B44DC"/>
    <w:multiLevelType w:val="hybridMultilevel"/>
    <w:tmpl w:val="F5044F5E"/>
    <w:lvl w:ilvl="0" w:tplc="0409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9" w15:restartNumberingAfterBreak="0">
    <w:nsid w:val="5039568D"/>
    <w:multiLevelType w:val="hybridMultilevel"/>
    <w:tmpl w:val="371A59D6"/>
    <w:lvl w:ilvl="0" w:tplc="2174E1AC">
      <w:numFmt w:val="bullet"/>
      <w:lvlText w:val="-"/>
      <w:lvlJc w:val="left"/>
      <w:pPr>
        <w:ind w:left="5460" w:hanging="360"/>
      </w:pPr>
      <w:rPr>
        <w:rFonts w:ascii="Calibri" w:eastAsia="Arial Unicode MS" w:hAnsi="Calibri" w:cs="Calibri" w:hint="default"/>
      </w:rPr>
    </w:lvl>
    <w:lvl w:ilvl="1" w:tplc="04090003" w:tentative="1">
      <w:start w:val="1"/>
      <w:numFmt w:val="bullet"/>
      <w:lvlText w:val="o"/>
      <w:lvlJc w:val="left"/>
      <w:pPr>
        <w:ind w:left="6180" w:hanging="360"/>
      </w:pPr>
      <w:rPr>
        <w:rFonts w:ascii="Courier New" w:hAnsi="Courier New" w:cs="Courier New" w:hint="default"/>
      </w:rPr>
    </w:lvl>
    <w:lvl w:ilvl="2" w:tplc="04090005" w:tentative="1">
      <w:start w:val="1"/>
      <w:numFmt w:val="bullet"/>
      <w:lvlText w:val=""/>
      <w:lvlJc w:val="left"/>
      <w:pPr>
        <w:ind w:left="6900" w:hanging="360"/>
      </w:pPr>
      <w:rPr>
        <w:rFonts w:ascii="Wingdings" w:hAnsi="Wingdings" w:hint="default"/>
      </w:rPr>
    </w:lvl>
    <w:lvl w:ilvl="3" w:tplc="04090001" w:tentative="1">
      <w:start w:val="1"/>
      <w:numFmt w:val="bullet"/>
      <w:lvlText w:val=""/>
      <w:lvlJc w:val="left"/>
      <w:pPr>
        <w:ind w:left="7620" w:hanging="360"/>
      </w:pPr>
      <w:rPr>
        <w:rFonts w:ascii="Symbol" w:hAnsi="Symbol" w:hint="default"/>
      </w:rPr>
    </w:lvl>
    <w:lvl w:ilvl="4" w:tplc="04090003" w:tentative="1">
      <w:start w:val="1"/>
      <w:numFmt w:val="bullet"/>
      <w:lvlText w:val="o"/>
      <w:lvlJc w:val="left"/>
      <w:pPr>
        <w:ind w:left="8340" w:hanging="360"/>
      </w:pPr>
      <w:rPr>
        <w:rFonts w:ascii="Courier New" w:hAnsi="Courier New" w:cs="Courier New" w:hint="default"/>
      </w:rPr>
    </w:lvl>
    <w:lvl w:ilvl="5" w:tplc="04090005" w:tentative="1">
      <w:start w:val="1"/>
      <w:numFmt w:val="bullet"/>
      <w:lvlText w:val=""/>
      <w:lvlJc w:val="left"/>
      <w:pPr>
        <w:ind w:left="9060" w:hanging="360"/>
      </w:pPr>
      <w:rPr>
        <w:rFonts w:ascii="Wingdings" w:hAnsi="Wingdings" w:hint="default"/>
      </w:rPr>
    </w:lvl>
    <w:lvl w:ilvl="6" w:tplc="04090001" w:tentative="1">
      <w:start w:val="1"/>
      <w:numFmt w:val="bullet"/>
      <w:lvlText w:val=""/>
      <w:lvlJc w:val="left"/>
      <w:pPr>
        <w:ind w:left="9780" w:hanging="360"/>
      </w:pPr>
      <w:rPr>
        <w:rFonts w:ascii="Symbol" w:hAnsi="Symbol" w:hint="default"/>
      </w:rPr>
    </w:lvl>
    <w:lvl w:ilvl="7" w:tplc="04090003" w:tentative="1">
      <w:start w:val="1"/>
      <w:numFmt w:val="bullet"/>
      <w:lvlText w:val="o"/>
      <w:lvlJc w:val="left"/>
      <w:pPr>
        <w:ind w:left="10500" w:hanging="360"/>
      </w:pPr>
      <w:rPr>
        <w:rFonts w:ascii="Courier New" w:hAnsi="Courier New" w:cs="Courier New" w:hint="default"/>
      </w:rPr>
    </w:lvl>
    <w:lvl w:ilvl="8" w:tplc="04090005" w:tentative="1">
      <w:start w:val="1"/>
      <w:numFmt w:val="bullet"/>
      <w:lvlText w:val=""/>
      <w:lvlJc w:val="left"/>
      <w:pPr>
        <w:ind w:left="11220" w:hanging="360"/>
      </w:pPr>
      <w:rPr>
        <w:rFonts w:ascii="Wingdings" w:hAnsi="Wingdings" w:hint="default"/>
      </w:rPr>
    </w:lvl>
  </w:abstractNum>
  <w:abstractNum w:abstractNumId="30" w15:restartNumberingAfterBreak="0">
    <w:nsid w:val="59A008DC"/>
    <w:multiLevelType w:val="hybridMultilevel"/>
    <w:tmpl w:val="7AFA56CE"/>
    <w:lvl w:ilvl="0" w:tplc="63BA52A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A46CB3"/>
    <w:multiLevelType w:val="hybridMultilevel"/>
    <w:tmpl w:val="4120E70E"/>
    <w:lvl w:ilvl="0" w:tplc="8A4C158C">
      <w:start w:val="1"/>
      <w:numFmt w:val="decimal"/>
      <w:lvlText w:val="%1."/>
      <w:lvlJc w:val="left"/>
      <w:pPr>
        <w:ind w:left="480" w:hanging="360"/>
      </w:pPr>
      <w:rPr>
        <w:rFonts w:hint="default"/>
        <w:b/>
        <w:i/>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2" w15:restartNumberingAfterBreak="0">
    <w:nsid w:val="5D263A65"/>
    <w:multiLevelType w:val="hybridMultilevel"/>
    <w:tmpl w:val="3C447EA0"/>
    <w:lvl w:ilvl="0" w:tplc="1B70E630">
      <w:numFmt w:val="bullet"/>
      <w:lvlText w:val="-"/>
      <w:lvlJc w:val="left"/>
      <w:pPr>
        <w:ind w:left="4980" w:hanging="360"/>
      </w:pPr>
      <w:rPr>
        <w:rFonts w:ascii="Calibri" w:eastAsia="Arial Unicode MS" w:hAnsi="Calibri" w:cs="Calibri" w:hint="default"/>
      </w:rPr>
    </w:lvl>
    <w:lvl w:ilvl="1" w:tplc="04090003" w:tentative="1">
      <w:start w:val="1"/>
      <w:numFmt w:val="bullet"/>
      <w:lvlText w:val="o"/>
      <w:lvlJc w:val="left"/>
      <w:pPr>
        <w:ind w:left="5700" w:hanging="360"/>
      </w:pPr>
      <w:rPr>
        <w:rFonts w:ascii="Courier New" w:hAnsi="Courier New" w:cs="Courier New" w:hint="default"/>
      </w:rPr>
    </w:lvl>
    <w:lvl w:ilvl="2" w:tplc="04090005" w:tentative="1">
      <w:start w:val="1"/>
      <w:numFmt w:val="bullet"/>
      <w:lvlText w:val=""/>
      <w:lvlJc w:val="left"/>
      <w:pPr>
        <w:ind w:left="6420" w:hanging="360"/>
      </w:pPr>
      <w:rPr>
        <w:rFonts w:ascii="Wingdings" w:hAnsi="Wingdings" w:hint="default"/>
      </w:rPr>
    </w:lvl>
    <w:lvl w:ilvl="3" w:tplc="04090001" w:tentative="1">
      <w:start w:val="1"/>
      <w:numFmt w:val="bullet"/>
      <w:lvlText w:val=""/>
      <w:lvlJc w:val="left"/>
      <w:pPr>
        <w:ind w:left="7140" w:hanging="360"/>
      </w:pPr>
      <w:rPr>
        <w:rFonts w:ascii="Symbol" w:hAnsi="Symbol" w:hint="default"/>
      </w:rPr>
    </w:lvl>
    <w:lvl w:ilvl="4" w:tplc="04090003" w:tentative="1">
      <w:start w:val="1"/>
      <w:numFmt w:val="bullet"/>
      <w:lvlText w:val="o"/>
      <w:lvlJc w:val="left"/>
      <w:pPr>
        <w:ind w:left="7860" w:hanging="360"/>
      </w:pPr>
      <w:rPr>
        <w:rFonts w:ascii="Courier New" w:hAnsi="Courier New" w:cs="Courier New" w:hint="default"/>
      </w:rPr>
    </w:lvl>
    <w:lvl w:ilvl="5" w:tplc="04090005" w:tentative="1">
      <w:start w:val="1"/>
      <w:numFmt w:val="bullet"/>
      <w:lvlText w:val=""/>
      <w:lvlJc w:val="left"/>
      <w:pPr>
        <w:ind w:left="8580" w:hanging="360"/>
      </w:pPr>
      <w:rPr>
        <w:rFonts w:ascii="Wingdings" w:hAnsi="Wingdings" w:hint="default"/>
      </w:rPr>
    </w:lvl>
    <w:lvl w:ilvl="6" w:tplc="04090001" w:tentative="1">
      <w:start w:val="1"/>
      <w:numFmt w:val="bullet"/>
      <w:lvlText w:val=""/>
      <w:lvlJc w:val="left"/>
      <w:pPr>
        <w:ind w:left="9300" w:hanging="360"/>
      </w:pPr>
      <w:rPr>
        <w:rFonts w:ascii="Symbol" w:hAnsi="Symbol" w:hint="default"/>
      </w:rPr>
    </w:lvl>
    <w:lvl w:ilvl="7" w:tplc="04090003" w:tentative="1">
      <w:start w:val="1"/>
      <w:numFmt w:val="bullet"/>
      <w:lvlText w:val="o"/>
      <w:lvlJc w:val="left"/>
      <w:pPr>
        <w:ind w:left="10020" w:hanging="360"/>
      </w:pPr>
      <w:rPr>
        <w:rFonts w:ascii="Courier New" w:hAnsi="Courier New" w:cs="Courier New" w:hint="default"/>
      </w:rPr>
    </w:lvl>
    <w:lvl w:ilvl="8" w:tplc="04090005" w:tentative="1">
      <w:start w:val="1"/>
      <w:numFmt w:val="bullet"/>
      <w:lvlText w:val=""/>
      <w:lvlJc w:val="left"/>
      <w:pPr>
        <w:ind w:left="10740" w:hanging="360"/>
      </w:pPr>
      <w:rPr>
        <w:rFonts w:ascii="Wingdings" w:hAnsi="Wingdings" w:hint="default"/>
      </w:rPr>
    </w:lvl>
  </w:abstractNum>
  <w:abstractNum w:abstractNumId="33" w15:restartNumberingAfterBreak="0">
    <w:nsid w:val="5D2B115C"/>
    <w:multiLevelType w:val="hybridMultilevel"/>
    <w:tmpl w:val="47ACF2F4"/>
    <w:lvl w:ilvl="0" w:tplc="231EAB86">
      <w:start w:val="1"/>
      <w:numFmt w:val="decimal"/>
      <w:lvlText w:val="%1."/>
      <w:lvlJc w:val="left"/>
      <w:pPr>
        <w:ind w:left="720" w:hanging="72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4" w15:restartNumberingAfterBreak="0">
    <w:nsid w:val="5E3A109F"/>
    <w:multiLevelType w:val="hybridMultilevel"/>
    <w:tmpl w:val="B2CCCF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60C22F53"/>
    <w:multiLevelType w:val="hybridMultilevel"/>
    <w:tmpl w:val="FEBE6DB0"/>
    <w:lvl w:ilvl="0" w:tplc="1E3069F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1A12886"/>
    <w:multiLevelType w:val="hybridMultilevel"/>
    <w:tmpl w:val="1710016A"/>
    <w:lvl w:ilvl="0" w:tplc="94249ADE">
      <w:start w:val="5"/>
      <w:numFmt w:val="decimal"/>
      <w:lvlText w:val="%1."/>
      <w:lvlJc w:val="left"/>
      <w:pPr>
        <w:ind w:left="928" w:hanging="360"/>
      </w:pPr>
      <w:rPr>
        <w:rFonts w:hint="default"/>
        <w:b/>
        <w:bCs/>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15:restartNumberingAfterBreak="0">
    <w:nsid w:val="67224360"/>
    <w:multiLevelType w:val="hybridMultilevel"/>
    <w:tmpl w:val="F0E874B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8" w15:restartNumberingAfterBreak="0">
    <w:nsid w:val="676256F8"/>
    <w:multiLevelType w:val="hybridMultilevel"/>
    <w:tmpl w:val="6AF015A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9" w15:restartNumberingAfterBreak="0">
    <w:nsid w:val="6E4218D4"/>
    <w:multiLevelType w:val="hybridMultilevel"/>
    <w:tmpl w:val="8B1EA810"/>
    <w:lvl w:ilvl="0" w:tplc="FE5A45A0">
      <w:numFmt w:val="bullet"/>
      <w:lvlText w:val="-"/>
      <w:lvlJc w:val="left"/>
      <w:pPr>
        <w:ind w:left="4500" w:hanging="360"/>
      </w:pPr>
      <w:rPr>
        <w:rFonts w:ascii="Calibri" w:eastAsia="Arial Unicode MS" w:hAnsi="Calibri" w:cs="Calibri" w:hint="default"/>
      </w:rPr>
    </w:lvl>
    <w:lvl w:ilvl="1" w:tplc="04090003" w:tentative="1">
      <w:start w:val="1"/>
      <w:numFmt w:val="bullet"/>
      <w:lvlText w:val="o"/>
      <w:lvlJc w:val="left"/>
      <w:pPr>
        <w:ind w:left="5220" w:hanging="360"/>
      </w:pPr>
      <w:rPr>
        <w:rFonts w:ascii="Courier New" w:hAnsi="Courier New" w:cs="Courier New" w:hint="default"/>
      </w:rPr>
    </w:lvl>
    <w:lvl w:ilvl="2" w:tplc="04090005" w:tentative="1">
      <w:start w:val="1"/>
      <w:numFmt w:val="bullet"/>
      <w:lvlText w:val=""/>
      <w:lvlJc w:val="left"/>
      <w:pPr>
        <w:ind w:left="5940" w:hanging="360"/>
      </w:pPr>
      <w:rPr>
        <w:rFonts w:ascii="Wingdings" w:hAnsi="Wingdings" w:hint="default"/>
      </w:rPr>
    </w:lvl>
    <w:lvl w:ilvl="3" w:tplc="04090001" w:tentative="1">
      <w:start w:val="1"/>
      <w:numFmt w:val="bullet"/>
      <w:lvlText w:val=""/>
      <w:lvlJc w:val="left"/>
      <w:pPr>
        <w:ind w:left="6660" w:hanging="360"/>
      </w:pPr>
      <w:rPr>
        <w:rFonts w:ascii="Symbol" w:hAnsi="Symbol" w:hint="default"/>
      </w:rPr>
    </w:lvl>
    <w:lvl w:ilvl="4" w:tplc="04090003" w:tentative="1">
      <w:start w:val="1"/>
      <w:numFmt w:val="bullet"/>
      <w:lvlText w:val="o"/>
      <w:lvlJc w:val="left"/>
      <w:pPr>
        <w:ind w:left="7380" w:hanging="360"/>
      </w:pPr>
      <w:rPr>
        <w:rFonts w:ascii="Courier New" w:hAnsi="Courier New" w:cs="Courier New" w:hint="default"/>
      </w:rPr>
    </w:lvl>
    <w:lvl w:ilvl="5" w:tplc="04090005" w:tentative="1">
      <w:start w:val="1"/>
      <w:numFmt w:val="bullet"/>
      <w:lvlText w:val=""/>
      <w:lvlJc w:val="left"/>
      <w:pPr>
        <w:ind w:left="8100" w:hanging="360"/>
      </w:pPr>
      <w:rPr>
        <w:rFonts w:ascii="Wingdings" w:hAnsi="Wingdings" w:hint="default"/>
      </w:rPr>
    </w:lvl>
    <w:lvl w:ilvl="6" w:tplc="04090001" w:tentative="1">
      <w:start w:val="1"/>
      <w:numFmt w:val="bullet"/>
      <w:lvlText w:val=""/>
      <w:lvlJc w:val="left"/>
      <w:pPr>
        <w:ind w:left="8820" w:hanging="360"/>
      </w:pPr>
      <w:rPr>
        <w:rFonts w:ascii="Symbol" w:hAnsi="Symbol" w:hint="default"/>
      </w:rPr>
    </w:lvl>
    <w:lvl w:ilvl="7" w:tplc="04090003" w:tentative="1">
      <w:start w:val="1"/>
      <w:numFmt w:val="bullet"/>
      <w:lvlText w:val="o"/>
      <w:lvlJc w:val="left"/>
      <w:pPr>
        <w:ind w:left="9540" w:hanging="360"/>
      </w:pPr>
      <w:rPr>
        <w:rFonts w:ascii="Courier New" w:hAnsi="Courier New" w:cs="Courier New" w:hint="default"/>
      </w:rPr>
    </w:lvl>
    <w:lvl w:ilvl="8" w:tplc="04090005" w:tentative="1">
      <w:start w:val="1"/>
      <w:numFmt w:val="bullet"/>
      <w:lvlText w:val=""/>
      <w:lvlJc w:val="left"/>
      <w:pPr>
        <w:ind w:left="102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7"/>
  </w:num>
  <w:num w:numId="16">
    <w:abstractNumId w:val="37"/>
  </w:num>
  <w:num w:numId="17">
    <w:abstractNumId w:val="28"/>
  </w:num>
  <w:num w:numId="18">
    <w:abstractNumId w:val="16"/>
  </w:num>
  <w:num w:numId="19">
    <w:abstractNumId w:val="17"/>
  </w:num>
  <w:num w:numId="20">
    <w:abstractNumId w:val="38"/>
  </w:num>
  <w:num w:numId="21">
    <w:abstractNumId w:val="20"/>
  </w:num>
  <w:num w:numId="22">
    <w:abstractNumId w:val="13"/>
  </w:num>
  <w:num w:numId="23">
    <w:abstractNumId w:val="26"/>
  </w:num>
  <w:num w:numId="24">
    <w:abstractNumId w:val="25"/>
  </w:num>
  <w:num w:numId="25">
    <w:abstractNumId w:val="15"/>
  </w:num>
  <w:num w:numId="26">
    <w:abstractNumId w:val="29"/>
  </w:num>
  <w:num w:numId="27">
    <w:abstractNumId w:val="32"/>
  </w:num>
  <w:num w:numId="28">
    <w:abstractNumId w:val="39"/>
  </w:num>
  <w:num w:numId="29">
    <w:abstractNumId w:val="22"/>
  </w:num>
  <w:num w:numId="30">
    <w:abstractNumId w:val="19"/>
  </w:num>
  <w:num w:numId="31">
    <w:abstractNumId w:val="30"/>
  </w:num>
  <w:num w:numId="32">
    <w:abstractNumId w:val="31"/>
  </w:num>
  <w:num w:numId="33">
    <w:abstractNumId w:val="34"/>
  </w:num>
  <w:num w:numId="34">
    <w:abstractNumId w:val="14"/>
  </w:num>
  <w:num w:numId="35">
    <w:abstractNumId w:val="21"/>
  </w:num>
  <w:num w:numId="36">
    <w:abstractNumId w:val="33"/>
  </w:num>
  <w:num w:numId="37">
    <w:abstractNumId w:val="35"/>
  </w:num>
  <w:num w:numId="38">
    <w:abstractNumId w:val="23"/>
  </w:num>
  <w:num w:numId="39">
    <w:abstractNumId w:val="3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CEB"/>
    <w:rsid w:val="00005B98"/>
    <w:rsid w:val="00006674"/>
    <w:rsid w:val="000129DF"/>
    <w:rsid w:val="00012C2B"/>
    <w:rsid w:val="00013146"/>
    <w:rsid w:val="000148E8"/>
    <w:rsid w:val="00027C58"/>
    <w:rsid w:val="0003379B"/>
    <w:rsid w:val="00054044"/>
    <w:rsid w:val="00056348"/>
    <w:rsid w:val="00060A2E"/>
    <w:rsid w:val="00061F1A"/>
    <w:rsid w:val="00067EEE"/>
    <w:rsid w:val="00071D90"/>
    <w:rsid w:val="00082433"/>
    <w:rsid w:val="00082D47"/>
    <w:rsid w:val="000913F5"/>
    <w:rsid w:val="000B0408"/>
    <w:rsid w:val="000B0ADC"/>
    <w:rsid w:val="000B1E79"/>
    <w:rsid w:val="000C41E2"/>
    <w:rsid w:val="000C4DD0"/>
    <w:rsid w:val="000D02C4"/>
    <w:rsid w:val="000D34FE"/>
    <w:rsid w:val="000E1023"/>
    <w:rsid w:val="000F2A7D"/>
    <w:rsid w:val="001031EC"/>
    <w:rsid w:val="00136CDC"/>
    <w:rsid w:val="00136F24"/>
    <w:rsid w:val="001433B9"/>
    <w:rsid w:val="0014616C"/>
    <w:rsid w:val="00147D90"/>
    <w:rsid w:val="0015302E"/>
    <w:rsid w:val="001556DF"/>
    <w:rsid w:val="0015707E"/>
    <w:rsid w:val="00157447"/>
    <w:rsid w:val="00157839"/>
    <w:rsid w:val="0016208A"/>
    <w:rsid w:val="00165A7B"/>
    <w:rsid w:val="00167704"/>
    <w:rsid w:val="0017203D"/>
    <w:rsid w:val="001756C7"/>
    <w:rsid w:val="00181305"/>
    <w:rsid w:val="00192DDE"/>
    <w:rsid w:val="00195526"/>
    <w:rsid w:val="001A40C9"/>
    <w:rsid w:val="001A623A"/>
    <w:rsid w:val="001B062F"/>
    <w:rsid w:val="001B25C8"/>
    <w:rsid w:val="001C2347"/>
    <w:rsid w:val="001C3D17"/>
    <w:rsid w:val="001C3FFB"/>
    <w:rsid w:val="001D05A6"/>
    <w:rsid w:val="001D38AE"/>
    <w:rsid w:val="001D3A77"/>
    <w:rsid w:val="001F2A59"/>
    <w:rsid w:val="002003F1"/>
    <w:rsid w:val="00206121"/>
    <w:rsid w:val="00206B8A"/>
    <w:rsid w:val="002109DB"/>
    <w:rsid w:val="002138EE"/>
    <w:rsid w:val="00216FA3"/>
    <w:rsid w:val="00220866"/>
    <w:rsid w:val="002236F6"/>
    <w:rsid w:val="002362B9"/>
    <w:rsid w:val="002417C0"/>
    <w:rsid w:val="00243CEB"/>
    <w:rsid w:val="002523AA"/>
    <w:rsid w:val="00253D24"/>
    <w:rsid w:val="00253D9A"/>
    <w:rsid w:val="00256BC5"/>
    <w:rsid w:val="00263B9B"/>
    <w:rsid w:val="0028685D"/>
    <w:rsid w:val="002960F4"/>
    <w:rsid w:val="002971F7"/>
    <w:rsid w:val="002A1771"/>
    <w:rsid w:val="002A38BB"/>
    <w:rsid w:val="002A5785"/>
    <w:rsid w:val="002B6EDC"/>
    <w:rsid w:val="002C0B90"/>
    <w:rsid w:val="002C284D"/>
    <w:rsid w:val="002C2AEC"/>
    <w:rsid w:val="002C2C93"/>
    <w:rsid w:val="002C4D83"/>
    <w:rsid w:val="002D0BA6"/>
    <w:rsid w:val="002E2F7B"/>
    <w:rsid w:val="002F51B2"/>
    <w:rsid w:val="003055EB"/>
    <w:rsid w:val="00312723"/>
    <w:rsid w:val="0032508C"/>
    <w:rsid w:val="0032583F"/>
    <w:rsid w:val="00331694"/>
    <w:rsid w:val="003368F4"/>
    <w:rsid w:val="003371DE"/>
    <w:rsid w:val="00343372"/>
    <w:rsid w:val="003477DE"/>
    <w:rsid w:val="00357F1B"/>
    <w:rsid w:val="00373987"/>
    <w:rsid w:val="00384A7F"/>
    <w:rsid w:val="003A149C"/>
    <w:rsid w:val="003A40B8"/>
    <w:rsid w:val="003A53F4"/>
    <w:rsid w:val="003A5ABF"/>
    <w:rsid w:val="003A63E3"/>
    <w:rsid w:val="003A6B6E"/>
    <w:rsid w:val="003B429D"/>
    <w:rsid w:val="003B4E37"/>
    <w:rsid w:val="003C05B4"/>
    <w:rsid w:val="003C08F0"/>
    <w:rsid w:val="003C3725"/>
    <w:rsid w:val="003C3A95"/>
    <w:rsid w:val="003D12C1"/>
    <w:rsid w:val="003E4857"/>
    <w:rsid w:val="003E69F4"/>
    <w:rsid w:val="003E794A"/>
    <w:rsid w:val="003F3A62"/>
    <w:rsid w:val="00407AA7"/>
    <w:rsid w:val="00413E98"/>
    <w:rsid w:val="004156D0"/>
    <w:rsid w:val="00417316"/>
    <w:rsid w:val="00425B81"/>
    <w:rsid w:val="00427E7A"/>
    <w:rsid w:val="004426F2"/>
    <w:rsid w:val="004524D1"/>
    <w:rsid w:val="00456ADD"/>
    <w:rsid w:val="00467E7F"/>
    <w:rsid w:val="00490465"/>
    <w:rsid w:val="00491717"/>
    <w:rsid w:val="0049397D"/>
    <w:rsid w:val="00494033"/>
    <w:rsid w:val="00495D0A"/>
    <w:rsid w:val="004A5073"/>
    <w:rsid w:val="004B1DB6"/>
    <w:rsid w:val="004B4324"/>
    <w:rsid w:val="004D001A"/>
    <w:rsid w:val="004D6854"/>
    <w:rsid w:val="004E66BB"/>
    <w:rsid w:val="004E6A8A"/>
    <w:rsid w:val="004F78F3"/>
    <w:rsid w:val="005037B9"/>
    <w:rsid w:val="00507FEA"/>
    <w:rsid w:val="00510865"/>
    <w:rsid w:val="00513539"/>
    <w:rsid w:val="00522264"/>
    <w:rsid w:val="005237D6"/>
    <w:rsid w:val="00526C98"/>
    <w:rsid w:val="00526E92"/>
    <w:rsid w:val="00531852"/>
    <w:rsid w:val="00536095"/>
    <w:rsid w:val="0054277B"/>
    <w:rsid w:val="00553B1E"/>
    <w:rsid w:val="005602EA"/>
    <w:rsid w:val="00566BA1"/>
    <w:rsid w:val="00572DC5"/>
    <w:rsid w:val="00581ADA"/>
    <w:rsid w:val="005855D6"/>
    <w:rsid w:val="005A1A05"/>
    <w:rsid w:val="005A5E7A"/>
    <w:rsid w:val="005A73B9"/>
    <w:rsid w:val="005B0954"/>
    <w:rsid w:val="005B4280"/>
    <w:rsid w:val="005C228A"/>
    <w:rsid w:val="005C4F0E"/>
    <w:rsid w:val="005C6640"/>
    <w:rsid w:val="005D015D"/>
    <w:rsid w:val="005D3DD5"/>
    <w:rsid w:val="005E2259"/>
    <w:rsid w:val="005E2EDB"/>
    <w:rsid w:val="005F7A31"/>
    <w:rsid w:val="0060435E"/>
    <w:rsid w:val="006058E6"/>
    <w:rsid w:val="00634B19"/>
    <w:rsid w:val="00636C83"/>
    <w:rsid w:val="00641700"/>
    <w:rsid w:val="006424B6"/>
    <w:rsid w:val="00647A6B"/>
    <w:rsid w:val="006526EF"/>
    <w:rsid w:val="00653B61"/>
    <w:rsid w:val="00660B8A"/>
    <w:rsid w:val="00667AAC"/>
    <w:rsid w:val="006914C3"/>
    <w:rsid w:val="00692C4D"/>
    <w:rsid w:val="006B1659"/>
    <w:rsid w:val="006B2025"/>
    <w:rsid w:val="006B34D0"/>
    <w:rsid w:val="006B47A7"/>
    <w:rsid w:val="006B6ADC"/>
    <w:rsid w:val="006B73F9"/>
    <w:rsid w:val="006B7B0B"/>
    <w:rsid w:val="006C10B9"/>
    <w:rsid w:val="006C2503"/>
    <w:rsid w:val="006C511F"/>
    <w:rsid w:val="006C650C"/>
    <w:rsid w:val="006C6D49"/>
    <w:rsid w:val="006D342F"/>
    <w:rsid w:val="006D67FC"/>
    <w:rsid w:val="006E2020"/>
    <w:rsid w:val="006E6DD4"/>
    <w:rsid w:val="006F17F3"/>
    <w:rsid w:val="006F272F"/>
    <w:rsid w:val="006F3094"/>
    <w:rsid w:val="00706BE1"/>
    <w:rsid w:val="00717115"/>
    <w:rsid w:val="00722181"/>
    <w:rsid w:val="0072286A"/>
    <w:rsid w:val="007254A7"/>
    <w:rsid w:val="00732A7D"/>
    <w:rsid w:val="00741662"/>
    <w:rsid w:val="007463A1"/>
    <w:rsid w:val="00753191"/>
    <w:rsid w:val="0075786F"/>
    <w:rsid w:val="00762F50"/>
    <w:rsid w:val="00763978"/>
    <w:rsid w:val="00766E96"/>
    <w:rsid w:val="00770829"/>
    <w:rsid w:val="00773810"/>
    <w:rsid w:val="00780363"/>
    <w:rsid w:val="0078091F"/>
    <w:rsid w:val="00780B93"/>
    <w:rsid w:val="00787C7B"/>
    <w:rsid w:val="0079076D"/>
    <w:rsid w:val="0079353D"/>
    <w:rsid w:val="00794DB7"/>
    <w:rsid w:val="0079547D"/>
    <w:rsid w:val="007A1E23"/>
    <w:rsid w:val="007B532E"/>
    <w:rsid w:val="007B59DE"/>
    <w:rsid w:val="007C3637"/>
    <w:rsid w:val="007C4926"/>
    <w:rsid w:val="007D0A50"/>
    <w:rsid w:val="007D496F"/>
    <w:rsid w:val="007D782F"/>
    <w:rsid w:val="007E7A68"/>
    <w:rsid w:val="007F170C"/>
    <w:rsid w:val="007F35C4"/>
    <w:rsid w:val="0080042F"/>
    <w:rsid w:val="00802C09"/>
    <w:rsid w:val="0080408D"/>
    <w:rsid w:val="00804825"/>
    <w:rsid w:val="008059F1"/>
    <w:rsid w:val="0080763E"/>
    <w:rsid w:val="008118A2"/>
    <w:rsid w:val="00814310"/>
    <w:rsid w:val="00815403"/>
    <w:rsid w:val="008172C7"/>
    <w:rsid w:val="00825C04"/>
    <w:rsid w:val="00833F49"/>
    <w:rsid w:val="0084356D"/>
    <w:rsid w:val="00844633"/>
    <w:rsid w:val="00851B2F"/>
    <w:rsid w:val="00866054"/>
    <w:rsid w:val="00866F44"/>
    <w:rsid w:val="00870C42"/>
    <w:rsid w:val="00874D79"/>
    <w:rsid w:val="0088083A"/>
    <w:rsid w:val="00880D24"/>
    <w:rsid w:val="00897B69"/>
    <w:rsid w:val="00897FE6"/>
    <w:rsid w:val="008A1C0E"/>
    <w:rsid w:val="008B60A4"/>
    <w:rsid w:val="008C4705"/>
    <w:rsid w:val="008C7815"/>
    <w:rsid w:val="008E58E6"/>
    <w:rsid w:val="008E5C3B"/>
    <w:rsid w:val="008E5F86"/>
    <w:rsid w:val="008E60C6"/>
    <w:rsid w:val="008E650A"/>
    <w:rsid w:val="008F5398"/>
    <w:rsid w:val="008F59CE"/>
    <w:rsid w:val="008F5B86"/>
    <w:rsid w:val="009040D2"/>
    <w:rsid w:val="00905383"/>
    <w:rsid w:val="00905AE5"/>
    <w:rsid w:val="00906AEE"/>
    <w:rsid w:val="0091246B"/>
    <w:rsid w:val="00914CEB"/>
    <w:rsid w:val="00916202"/>
    <w:rsid w:val="00916425"/>
    <w:rsid w:val="00923E4E"/>
    <w:rsid w:val="009245A8"/>
    <w:rsid w:val="00924908"/>
    <w:rsid w:val="00930B00"/>
    <w:rsid w:val="0093773D"/>
    <w:rsid w:val="0094774E"/>
    <w:rsid w:val="00956A68"/>
    <w:rsid w:val="009640CF"/>
    <w:rsid w:val="00966C8D"/>
    <w:rsid w:val="0097728F"/>
    <w:rsid w:val="0097780A"/>
    <w:rsid w:val="00981207"/>
    <w:rsid w:val="00983EAF"/>
    <w:rsid w:val="00985CD7"/>
    <w:rsid w:val="0098672B"/>
    <w:rsid w:val="00990E6E"/>
    <w:rsid w:val="009A5479"/>
    <w:rsid w:val="009A6358"/>
    <w:rsid w:val="009B1002"/>
    <w:rsid w:val="009B2D2C"/>
    <w:rsid w:val="009B7432"/>
    <w:rsid w:val="009C03AE"/>
    <w:rsid w:val="009D29C3"/>
    <w:rsid w:val="009F06FD"/>
    <w:rsid w:val="009F1B40"/>
    <w:rsid w:val="00A00447"/>
    <w:rsid w:val="00A01295"/>
    <w:rsid w:val="00A02E86"/>
    <w:rsid w:val="00A044E4"/>
    <w:rsid w:val="00A06943"/>
    <w:rsid w:val="00A103EF"/>
    <w:rsid w:val="00A17E48"/>
    <w:rsid w:val="00A214E7"/>
    <w:rsid w:val="00A2174E"/>
    <w:rsid w:val="00A225DB"/>
    <w:rsid w:val="00A234FD"/>
    <w:rsid w:val="00A23F71"/>
    <w:rsid w:val="00A273E1"/>
    <w:rsid w:val="00A35300"/>
    <w:rsid w:val="00A377D5"/>
    <w:rsid w:val="00A45176"/>
    <w:rsid w:val="00A5237C"/>
    <w:rsid w:val="00A537EA"/>
    <w:rsid w:val="00A53AA7"/>
    <w:rsid w:val="00A54E32"/>
    <w:rsid w:val="00A56638"/>
    <w:rsid w:val="00A57BFD"/>
    <w:rsid w:val="00A610FF"/>
    <w:rsid w:val="00A67EDB"/>
    <w:rsid w:val="00A74BA1"/>
    <w:rsid w:val="00A81284"/>
    <w:rsid w:val="00A84B18"/>
    <w:rsid w:val="00A9315F"/>
    <w:rsid w:val="00A9485B"/>
    <w:rsid w:val="00A952C5"/>
    <w:rsid w:val="00A95567"/>
    <w:rsid w:val="00AB38AC"/>
    <w:rsid w:val="00AB71B0"/>
    <w:rsid w:val="00AB787B"/>
    <w:rsid w:val="00AC2A76"/>
    <w:rsid w:val="00AD4895"/>
    <w:rsid w:val="00AD7508"/>
    <w:rsid w:val="00AD774E"/>
    <w:rsid w:val="00AE289A"/>
    <w:rsid w:val="00AE3F73"/>
    <w:rsid w:val="00AF160F"/>
    <w:rsid w:val="00AF3696"/>
    <w:rsid w:val="00AF4E4C"/>
    <w:rsid w:val="00AF5DFB"/>
    <w:rsid w:val="00AF5F53"/>
    <w:rsid w:val="00AF736A"/>
    <w:rsid w:val="00B05899"/>
    <w:rsid w:val="00B11BD3"/>
    <w:rsid w:val="00B12CD4"/>
    <w:rsid w:val="00B17D06"/>
    <w:rsid w:val="00B4366B"/>
    <w:rsid w:val="00B47A60"/>
    <w:rsid w:val="00B50878"/>
    <w:rsid w:val="00B51137"/>
    <w:rsid w:val="00B67DD0"/>
    <w:rsid w:val="00B7067C"/>
    <w:rsid w:val="00B7281C"/>
    <w:rsid w:val="00B73CFC"/>
    <w:rsid w:val="00B7420E"/>
    <w:rsid w:val="00B75262"/>
    <w:rsid w:val="00B8071C"/>
    <w:rsid w:val="00B92831"/>
    <w:rsid w:val="00BA2114"/>
    <w:rsid w:val="00BA4763"/>
    <w:rsid w:val="00BB0AD8"/>
    <w:rsid w:val="00BC444B"/>
    <w:rsid w:val="00BD3D9E"/>
    <w:rsid w:val="00BE5427"/>
    <w:rsid w:val="00BF135A"/>
    <w:rsid w:val="00BF159F"/>
    <w:rsid w:val="00BF60F0"/>
    <w:rsid w:val="00C000AB"/>
    <w:rsid w:val="00C031BA"/>
    <w:rsid w:val="00C03E32"/>
    <w:rsid w:val="00C072A8"/>
    <w:rsid w:val="00C07817"/>
    <w:rsid w:val="00C11D20"/>
    <w:rsid w:val="00C172FB"/>
    <w:rsid w:val="00C358DC"/>
    <w:rsid w:val="00C431DA"/>
    <w:rsid w:val="00C4591B"/>
    <w:rsid w:val="00C519EF"/>
    <w:rsid w:val="00C578E4"/>
    <w:rsid w:val="00C600B4"/>
    <w:rsid w:val="00C6492F"/>
    <w:rsid w:val="00C67557"/>
    <w:rsid w:val="00C678C6"/>
    <w:rsid w:val="00C71B0D"/>
    <w:rsid w:val="00C805AA"/>
    <w:rsid w:val="00C878D1"/>
    <w:rsid w:val="00CA4323"/>
    <w:rsid w:val="00CC0331"/>
    <w:rsid w:val="00CC0ADF"/>
    <w:rsid w:val="00CC4F0A"/>
    <w:rsid w:val="00CC5AA3"/>
    <w:rsid w:val="00CC5B78"/>
    <w:rsid w:val="00CC77C0"/>
    <w:rsid w:val="00CE2858"/>
    <w:rsid w:val="00CE4D2C"/>
    <w:rsid w:val="00CE6AAE"/>
    <w:rsid w:val="00CF0ED3"/>
    <w:rsid w:val="00CF3F31"/>
    <w:rsid w:val="00CF7800"/>
    <w:rsid w:val="00D05CF5"/>
    <w:rsid w:val="00D13FBD"/>
    <w:rsid w:val="00D1614C"/>
    <w:rsid w:val="00D22E63"/>
    <w:rsid w:val="00D257E2"/>
    <w:rsid w:val="00D31D07"/>
    <w:rsid w:val="00D42E8A"/>
    <w:rsid w:val="00D513B5"/>
    <w:rsid w:val="00D56EBC"/>
    <w:rsid w:val="00D6258D"/>
    <w:rsid w:val="00D62F4E"/>
    <w:rsid w:val="00D723F3"/>
    <w:rsid w:val="00D80B88"/>
    <w:rsid w:val="00D813E4"/>
    <w:rsid w:val="00D82C37"/>
    <w:rsid w:val="00D85B98"/>
    <w:rsid w:val="00D90DA6"/>
    <w:rsid w:val="00D922A4"/>
    <w:rsid w:val="00D93E26"/>
    <w:rsid w:val="00DA2C9B"/>
    <w:rsid w:val="00DB4710"/>
    <w:rsid w:val="00DC7B5F"/>
    <w:rsid w:val="00DD739F"/>
    <w:rsid w:val="00DE1822"/>
    <w:rsid w:val="00DE4788"/>
    <w:rsid w:val="00E021AF"/>
    <w:rsid w:val="00E045B3"/>
    <w:rsid w:val="00E06286"/>
    <w:rsid w:val="00E06593"/>
    <w:rsid w:val="00E10D7D"/>
    <w:rsid w:val="00E13269"/>
    <w:rsid w:val="00E17CA6"/>
    <w:rsid w:val="00E234F7"/>
    <w:rsid w:val="00E24AE5"/>
    <w:rsid w:val="00E30425"/>
    <w:rsid w:val="00E37BD6"/>
    <w:rsid w:val="00E41B23"/>
    <w:rsid w:val="00E4629C"/>
    <w:rsid w:val="00E47B58"/>
    <w:rsid w:val="00E74D9A"/>
    <w:rsid w:val="00E822C6"/>
    <w:rsid w:val="00E8375D"/>
    <w:rsid w:val="00E96439"/>
    <w:rsid w:val="00EA051C"/>
    <w:rsid w:val="00EA7ACD"/>
    <w:rsid w:val="00EC724C"/>
    <w:rsid w:val="00EC73E8"/>
    <w:rsid w:val="00ED0930"/>
    <w:rsid w:val="00ED5B42"/>
    <w:rsid w:val="00ED7E17"/>
    <w:rsid w:val="00EE395D"/>
    <w:rsid w:val="00EE53BD"/>
    <w:rsid w:val="00EF0973"/>
    <w:rsid w:val="00EF0D9F"/>
    <w:rsid w:val="00EF5CDC"/>
    <w:rsid w:val="00EF69AF"/>
    <w:rsid w:val="00F00213"/>
    <w:rsid w:val="00F049D4"/>
    <w:rsid w:val="00F066DB"/>
    <w:rsid w:val="00F10491"/>
    <w:rsid w:val="00F17DD4"/>
    <w:rsid w:val="00F2193E"/>
    <w:rsid w:val="00F229F6"/>
    <w:rsid w:val="00F31455"/>
    <w:rsid w:val="00F342C9"/>
    <w:rsid w:val="00F422E2"/>
    <w:rsid w:val="00F563EB"/>
    <w:rsid w:val="00F62568"/>
    <w:rsid w:val="00F65C0A"/>
    <w:rsid w:val="00F66DD0"/>
    <w:rsid w:val="00F71926"/>
    <w:rsid w:val="00F71FF9"/>
    <w:rsid w:val="00F735DA"/>
    <w:rsid w:val="00F75877"/>
    <w:rsid w:val="00FA11EA"/>
    <w:rsid w:val="00FA1FF3"/>
    <w:rsid w:val="00FA41B2"/>
    <w:rsid w:val="00FB0425"/>
    <w:rsid w:val="00FB1EAC"/>
    <w:rsid w:val="00FC641E"/>
    <w:rsid w:val="00FC6E7D"/>
    <w:rsid w:val="00FD4993"/>
    <w:rsid w:val="00FD7E02"/>
    <w:rsid w:val="00FE26C1"/>
    <w:rsid w:val="00FE3CBF"/>
    <w:rsid w:val="00FE674F"/>
    <w:rsid w:val="00FE70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5A86520"/>
  <w15:docId w15:val="{F87ACEF5-BF5B-4203-9F8E-4DF649284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95D"/>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uiPriority w:val="99"/>
    <w:rsid w:val="006B34D0"/>
  </w:style>
  <w:style w:type="character" w:customStyle="1" w:styleId="FooterChar">
    <w:name w:val="Footer Char"/>
    <w:basedOn w:val="WW-DefaultParagraphFont1"/>
    <w:uiPriority w:val="99"/>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uiPriority w:val="99"/>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39"/>
    <w:rsid w:val="006B34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7D782F"/>
    <w:pPr>
      <w:spacing w:after="0" w:line="240" w:lineRule="auto"/>
    </w:pPr>
    <w:rPr>
      <w:rFonts w:ascii="Times New Roman" w:eastAsia="Times New Roman" w:hAnsi="Times New Roman" w:cs="Times New Roman"/>
      <w:sz w:val="24"/>
      <w:szCs w:val="24"/>
      <w:lang w:val="sr-Latn-CS" w:eastAsia="sr-Latn-CS"/>
    </w:rPr>
  </w:style>
  <w:style w:type="character" w:styleId="Hyperlink">
    <w:name w:val="Hyperlink"/>
    <w:basedOn w:val="DefaultParagraphFont"/>
    <w:uiPriority w:val="99"/>
    <w:unhideWhenUsed/>
    <w:rsid w:val="00BF135A"/>
    <w:rPr>
      <w:color w:val="0000FF" w:themeColor="hyperlink"/>
      <w:u w:val="single"/>
    </w:rPr>
  </w:style>
  <w:style w:type="paragraph" w:styleId="FootnoteText">
    <w:name w:val="footnote text"/>
    <w:basedOn w:val="Normal"/>
    <w:link w:val="FootnoteTextChar"/>
    <w:uiPriority w:val="99"/>
    <w:semiHidden/>
    <w:unhideWhenUsed/>
    <w:rsid w:val="0015302E"/>
    <w:pPr>
      <w:spacing w:line="240" w:lineRule="auto"/>
    </w:pPr>
    <w:rPr>
      <w:sz w:val="20"/>
      <w:szCs w:val="20"/>
    </w:rPr>
  </w:style>
  <w:style w:type="character" w:customStyle="1" w:styleId="FootnoteTextChar">
    <w:name w:val="Footnote Text Char"/>
    <w:basedOn w:val="DefaultParagraphFont"/>
    <w:link w:val="FootnoteText"/>
    <w:uiPriority w:val="99"/>
    <w:semiHidden/>
    <w:rsid w:val="0015302E"/>
    <w:rPr>
      <w:rFonts w:ascii="Times New Roman" w:eastAsia="Arial Unicode MS" w:hAnsi="Times New Roman" w:cs="Times New Roman"/>
      <w:color w:val="000000"/>
      <w:kern w:val="1"/>
      <w:sz w:val="20"/>
      <w:szCs w:val="20"/>
      <w:lang w:eastAsia="ar-SA"/>
    </w:rPr>
  </w:style>
  <w:style w:type="character" w:styleId="FootnoteReference">
    <w:name w:val="footnote reference"/>
    <w:basedOn w:val="DefaultParagraphFont"/>
    <w:uiPriority w:val="99"/>
    <w:semiHidden/>
    <w:unhideWhenUsed/>
    <w:rsid w:val="0015302E"/>
    <w:rPr>
      <w:vertAlign w:val="superscript"/>
    </w:rPr>
  </w:style>
  <w:style w:type="character" w:styleId="UnresolvedMention">
    <w:name w:val="Unresolved Mention"/>
    <w:basedOn w:val="DefaultParagraphFont"/>
    <w:uiPriority w:val="99"/>
    <w:semiHidden/>
    <w:unhideWhenUsed/>
    <w:rsid w:val="009377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6964">
      <w:bodyDiv w:val="1"/>
      <w:marLeft w:val="0"/>
      <w:marRight w:val="0"/>
      <w:marTop w:val="0"/>
      <w:marBottom w:val="0"/>
      <w:divBdr>
        <w:top w:val="none" w:sz="0" w:space="0" w:color="auto"/>
        <w:left w:val="none" w:sz="0" w:space="0" w:color="auto"/>
        <w:bottom w:val="none" w:sz="0" w:space="0" w:color="auto"/>
        <w:right w:val="none" w:sz="0" w:space="0" w:color="auto"/>
      </w:divBdr>
    </w:div>
    <w:div w:id="168719023">
      <w:bodyDiv w:val="1"/>
      <w:marLeft w:val="0"/>
      <w:marRight w:val="0"/>
      <w:marTop w:val="0"/>
      <w:marBottom w:val="0"/>
      <w:divBdr>
        <w:top w:val="none" w:sz="0" w:space="0" w:color="auto"/>
        <w:left w:val="none" w:sz="0" w:space="0" w:color="auto"/>
        <w:bottom w:val="none" w:sz="0" w:space="0" w:color="auto"/>
        <w:right w:val="none" w:sz="0" w:space="0" w:color="auto"/>
      </w:divBdr>
    </w:div>
    <w:div w:id="535046391">
      <w:bodyDiv w:val="1"/>
      <w:marLeft w:val="0"/>
      <w:marRight w:val="0"/>
      <w:marTop w:val="0"/>
      <w:marBottom w:val="0"/>
      <w:divBdr>
        <w:top w:val="none" w:sz="0" w:space="0" w:color="auto"/>
        <w:left w:val="none" w:sz="0" w:space="0" w:color="auto"/>
        <w:bottom w:val="none" w:sz="0" w:space="0" w:color="auto"/>
        <w:right w:val="none" w:sz="0" w:space="0" w:color="auto"/>
      </w:divBdr>
    </w:div>
    <w:div w:id="573055526">
      <w:bodyDiv w:val="1"/>
      <w:marLeft w:val="0"/>
      <w:marRight w:val="0"/>
      <w:marTop w:val="0"/>
      <w:marBottom w:val="0"/>
      <w:divBdr>
        <w:top w:val="none" w:sz="0" w:space="0" w:color="auto"/>
        <w:left w:val="none" w:sz="0" w:space="0" w:color="auto"/>
        <w:bottom w:val="none" w:sz="0" w:space="0" w:color="auto"/>
        <w:right w:val="none" w:sz="0" w:space="0" w:color="auto"/>
      </w:divBdr>
    </w:div>
    <w:div w:id="667103505">
      <w:bodyDiv w:val="1"/>
      <w:marLeft w:val="0"/>
      <w:marRight w:val="0"/>
      <w:marTop w:val="0"/>
      <w:marBottom w:val="0"/>
      <w:divBdr>
        <w:top w:val="none" w:sz="0" w:space="0" w:color="auto"/>
        <w:left w:val="none" w:sz="0" w:space="0" w:color="auto"/>
        <w:bottom w:val="none" w:sz="0" w:space="0" w:color="auto"/>
        <w:right w:val="none" w:sz="0" w:space="0" w:color="auto"/>
      </w:divBdr>
    </w:div>
    <w:div w:id="751318162">
      <w:bodyDiv w:val="1"/>
      <w:marLeft w:val="0"/>
      <w:marRight w:val="0"/>
      <w:marTop w:val="0"/>
      <w:marBottom w:val="0"/>
      <w:divBdr>
        <w:top w:val="none" w:sz="0" w:space="0" w:color="auto"/>
        <w:left w:val="none" w:sz="0" w:space="0" w:color="auto"/>
        <w:bottom w:val="none" w:sz="0" w:space="0" w:color="auto"/>
        <w:right w:val="none" w:sz="0" w:space="0" w:color="auto"/>
      </w:divBdr>
    </w:div>
    <w:div w:id="797336125">
      <w:bodyDiv w:val="1"/>
      <w:marLeft w:val="0"/>
      <w:marRight w:val="0"/>
      <w:marTop w:val="0"/>
      <w:marBottom w:val="0"/>
      <w:divBdr>
        <w:top w:val="none" w:sz="0" w:space="0" w:color="auto"/>
        <w:left w:val="none" w:sz="0" w:space="0" w:color="auto"/>
        <w:bottom w:val="none" w:sz="0" w:space="0" w:color="auto"/>
        <w:right w:val="none" w:sz="0" w:space="0" w:color="auto"/>
      </w:divBdr>
    </w:div>
    <w:div w:id="884025174">
      <w:bodyDiv w:val="1"/>
      <w:marLeft w:val="0"/>
      <w:marRight w:val="0"/>
      <w:marTop w:val="0"/>
      <w:marBottom w:val="0"/>
      <w:divBdr>
        <w:top w:val="none" w:sz="0" w:space="0" w:color="auto"/>
        <w:left w:val="none" w:sz="0" w:space="0" w:color="auto"/>
        <w:bottom w:val="none" w:sz="0" w:space="0" w:color="auto"/>
        <w:right w:val="none" w:sz="0" w:space="0" w:color="auto"/>
      </w:divBdr>
    </w:div>
    <w:div w:id="1127511796">
      <w:bodyDiv w:val="1"/>
      <w:marLeft w:val="0"/>
      <w:marRight w:val="0"/>
      <w:marTop w:val="0"/>
      <w:marBottom w:val="0"/>
      <w:divBdr>
        <w:top w:val="none" w:sz="0" w:space="0" w:color="auto"/>
        <w:left w:val="none" w:sz="0" w:space="0" w:color="auto"/>
        <w:bottom w:val="none" w:sz="0" w:space="0" w:color="auto"/>
        <w:right w:val="none" w:sz="0" w:space="0" w:color="auto"/>
      </w:divBdr>
    </w:div>
    <w:div w:id="1576890220">
      <w:bodyDiv w:val="1"/>
      <w:marLeft w:val="0"/>
      <w:marRight w:val="0"/>
      <w:marTop w:val="0"/>
      <w:marBottom w:val="0"/>
      <w:divBdr>
        <w:top w:val="none" w:sz="0" w:space="0" w:color="auto"/>
        <w:left w:val="none" w:sz="0" w:space="0" w:color="auto"/>
        <w:bottom w:val="none" w:sz="0" w:space="0" w:color="auto"/>
        <w:right w:val="none" w:sz="0" w:space="0" w:color="auto"/>
      </w:divBdr>
    </w:div>
    <w:div w:id="1850682858">
      <w:bodyDiv w:val="1"/>
      <w:marLeft w:val="0"/>
      <w:marRight w:val="0"/>
      <w:marTop w:val="0"/>
      <w:marBottom w:val="0"/>
      <w:divBdr>
        <w:top w:val="none" w:sz="0" w:space="0" w:color="auto"/>
        <w:left w:val="none" w:sz="0" w:space="0" w:color="auto"/>
        <w:bottom w:val="none" w:sz="0" w:space="0" w:color="auto"/>
        <w:right w:val="none" w:sz="0" w:space="0" w:color="auto"/>
      </w:divBdr>
    </w:div>
    <w:div w:id="1965915878">
      <w:bodyDiv w:val="1"/>
      <w:marLeft w:val="0"/>
      <w:marRight w:val="0"/>
      <w:marTop w:val="0"/>
      <w:marBottom w:val="0"/>
      <w:divBdr>
        <w:top w:val="none" w:sz="0" w:space="0" w:color="auto"/>
        <w:left w:val="none" w:sz="0" w:space="0" w:color="auto"/>
        <w:bottom w:val="none" w:sz="0" w:space="0" w:color="auto"/>
        <w:right w:val="none" w:sz="0" w:space="0" w:color="auto"/>
      </w:divBdr>
    </w:div>
    <w:div w:id="2002465483">
      <w:bodyDiv w:val="1"/>
      <w:marLeft w:val="0"/>
      <w:marRight w:val="0"/>
      <w:marTop w:val="0"/>
      <w:marBottom w:val="0"/>
      <w:divBdr>
        <w:top w:val="none" w:sz="0" w:space="0" w:color="auto"/>
        <w:left w:val="none" w:sz="0" w:space="0" w:color="auto"/>
        <w:bottom w:val="none" w:sz="0" w:space="0" w:color="auto"/>
        <w:right w:val="none" w:sz="0" w:space="0" w:color="auto"/>
      </w:divBdr>
    </w:div>
    <w:div w:id="211170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avne.nabavke@spbvrsac.org.r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javne.nabavke@spbvrsac.org.rs"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spbvrsac.org.r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hyperlink" Target="http://www.spbvrsac.org.rs"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CFA87-7C75-4221-988C-E5D1143A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39</Pages>
  <Words>8982</Words>
  <Characters>51204</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Petkovic</dc:creator>
  <cp:lastModifiedBy>KRISTINA-JAVNE NABAV</cp:lastModifiedBy>
  <cp:revision>106</cp:revision>
  <cp:lastPrinted>2020-06-11T07:31:00Z</cp:lastPrinted>
  <dcterms:created xsi:type="dcterms:W3CDTF">2018-05-30T06:02:00Z</dcterms:created>
  <dcterms:modified xsi:type="dcterms:W3CDTF">2020-06-15T11:00:00Z</dcterms:modified>
</cp:coreProperties>
</file>